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01AE2" w14:textId="77777777" w:rsidR="00122BD2" w:rsidRPr="007A6286" w:rsidRDefault="007A6286" w:rsidP="007A6286">
      <w:pPr>
        <w:tabs>
          <w:tab w:val="left" w:pos="7200"/>
        </w:tabs>
        <w:spacing w:after="0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ab/>
      </w:r>
    </w:p>
    <w:p w14:paraId="51943601" w14:textId="77777777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Cuprins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 ……………………………………………………………………….………….…</w:t>
      </w:r>
      <w:r w:rsidR="00217E54">
        <w:rPr>
          <w:rFonts w:ascii="Times New Roman" w:hAnsi="Times New Roman"/>
          <w:sz w:val="24"/>
          <w:szCs w:val="24"/>
        </w:rPr>
        <w:t>…</w:t>
      </w:r>
      <w:r w:rsidR="00217E54" w:rsidRPr="0098210D">
        <w:rPr>
          <w:rFonts w:ascii="Times New Roman" w:hAnsi="Times New Roman"/>
          <w:sz w:val="24"/>
          <w:szCs w:val="24"/>
        </w:rPr>
        <w:t>1</w:t>
      </w:r>
    </w:p>
    <w:p w14:paraId="3DE89F67" w14:textId="77777777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8210D">
        <w:rPr>
          <w:rFonts w:ascii="Times New Roman" w:hAnsi="Times New Roman"/>
          <w:sz w:val="24"/>
          <w:szCs w:val="24"/>
        </w:rPr>
        <w:t>Scopul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210D">
        <w:rPr>
          <w:rFonts w:ascii="Times New Roman" w:hAnsi="Times New Roman"/>
          <w:sz w:val="24"/>
          <w:szCs w:val="24"/>
        </w:rPr>
        <w:t>procedurii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...…………………………………………………………………………... 2</w:t>
      </w:r>
    </w:p>
    <w:p w14:paraId="2038007F" w14:textId="77777777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8210D">
        <w:rPr>
          <w:rFonts w:ascii="Times New Roman" w:hAnsi="Times New Roman"/>
          <w:sz w:val="24"/>
          <w:szCs w:val="24"/>
        </w:rPr>
        <w:t>Domeniul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8210D">
        <w:rPr>
          <w:rFonts w:ascii="Times New Roman" w:hAnsi="Times New Roman"/>
          <w:sz w:val="24"/>
          <w:szCs w:val="24"/>
        </w:rPr>
        <w:t>aplicare</w:t>
      </w:r>
      <w:proofErr w:type="spellEnd"/>
      <w:r w:rsidRPr="0098210D">
        <w:rPr>
          <w:rFonts w:ascii="Times New Roman" w:hAnsi="Times New Roman"/>
          <w:sz w:val="24"/>
          <w:szCs w:val="24"/>
        </w:rPr>
        <w:t>…………………………………………………………………….…… 2</w:t>
      </w:r>
    </w:p>
    <w:p w14:paraId="1F77C5F4" w14:textId="77777777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8210D">
        <w:rPr>
          <w:rFonts w:ascii="Times New Roman" w:hAnsi="Times New Roman"/>
          <w:sz w:val="24"/>
          <w:szCs w:val="24"/>
        </w:rPr>
        <w:t>Documente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8210D">
        <w:rPr>
          <w:rFonts w:ascii="Times New Roman" w:hAnsi="Times New Roman"/>
          <w:sz w:val="24"/>
          <w:szCs w:val="24"/>
        </w:rPr>
        <w:t>referință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 ………...…………………………………………………….….…..  </w:t>
      </w:r>
      <w:r w:rsidR="00217E54" w:rsidRPr="0098210D">
        <w:rPr>
          <w:rFonts w:ascii="Times New Roman" w:hAnsi="Times New Roman"/>
          <w:sz w:val="24"/>
          <w:szCs w:val="24"/>
        </w:rPr>
        <w:t>2</w:t>
      </w:r>
    </w:p>
    <w:p w14:paraId="50F1F5DC" w14:textId="0D638FC9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8210D">
        <w:rPr>
          <w:rFonts w:ascii="Times New Roman" w:hAnsi="Times New Roman"/>
          <w:sz w:val="24"/>
          <w:szCs w:val="24"/>
        </w:rPr>
        <w:t>Definiții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210D">
        <w:rPr>
          <w:rFonts w:ascii="Times New Roman" w:hAnsi="Times New Roman"/>
          <w:sz w:val="24"/>
          <w:szCs w:val="24"/>
        </w:rPr>
        <w:t>și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210D">
        <w:rPr>
          <w:rFonts w:ascii="Times New Roman" w:hAnsi="Times New Roman"/>
          <w:sz w:val="24"/>
          <w:szCs w:val="24"/>
        </w:rPr>
        <w:t>abrevieri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……………………………………………………………………..….…</w:t>
      </w:r>
      <w:r w:rsidR="0098210D">
        <w:rPr>
          <w:rFonts w:ascii="Times New Roman" w:hAnsi="Times New Roman"/>
          <w:sz w:val="24"/>
          <w:szCs w:val="24"/>
        </w:rPr>
        <w:t>5</w:t>
      </w:r>
    </w:p>
    <w:p w14:paraId="6D71D90D" w14:textId="0BAC32E3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8210D">
        <w:rPr>
          <w:rFonts w:ascii="Times New Roman" w:hAnsi="Times New Roman"/>
          <w:sz w:val="24"/>
          <w:szCs w:val="24"/>
        </w:rPr>
        <w:t>Descrierea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210D">
        <w:rPr>
          <w:rFonts w:ascii="Times New Roman" w:hAnsi="Times New Roman"/>
          <w:sz w:val="24"/>
          <w:szCs w:val="24"/>
        </w:rPr>
        <w:t>procedurii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…………………………………………………..…………………..…. </w:t>
      </w:r>
      <w:r w:rsidR="0098210D">
        <w:rPr>
          <w:rFonts w:ascii="Times New Roman" w:hAnsi="Times New Roman"/>
          <w:sz w:val="24"/>
          <w:szCs w:val="24"/>
        </w:rPr>
        <w:t>8</w:t>
      </w:r>
    </w:p>
    <w:p w14:paraId="43A0C9A6" w14:textId="041A4499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8210D">
        <w:rPr>
          <w:rFonts w:ascii="Times New Roman" w:hAnsi="Times New Roman"/>
          <w:sz w:val="24"/>
          <w:szCs w:val="24"/>
        </w:rPr>
        <w:t>Responsabilități</w:t>
      </w:r>
      <w:proofErr w:type="spellEnd"/>
      <w:r w:rsidRPr="0098210D">
        <w:rPr>
          <w:rFonts w:ascii="Times New Roman" w:hAnsi="Times New Roman"/>
          <w:sz w:val="24"/>
          <w:szCs w:val="24"/>
        </w:rPr>
        <w:t>………………………………………………………………………………  1</w:t>
      </w:r>
      <w:r w:rsidR="0098210D">
        <w:rPr>
          <w:rFonts w:ascii="Times New Roman" w:hAnsi="Times New Roman"/>
          <w:sz w:val="24"/>
          <w:szCs w:val="24"/>
        </w:rPr>
        <w:t>5</w:t>
      </w:r>
    </w:p>
    <w:p w14:paraId="0A64BDF3" w14:textId="17B76946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8210D">
        <w:rPr>
          <w:rFonts w:ascii="Times New Roman" w:hAnsi="Times New Roman"/>
          <w:sz w:val="24"/>
          <w:szCs w:val="24"/>
        </w:rPr>
        <w:t xml:space="preserve">Formular </w:t>
      </w:r>
      <w:proofErr w:type="spellStart"/>
      <w:r w:rsidRPr="0098210D">
        <w:rPr>
          <w:rFonts w:ascii="Times New Roman" w:hAnsi="Times New Roman"/>
          <w:sz w:val="24"/>
          <w:szCs w:val="24"/>
        </w:rPr>
        <w:t>evidență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210D">
        <w:rPr>
          <w:rFonts w:ascii="Times New Roman" w:hAnsi="Times New Roman"/>
          <w:sz w:val="24"/>
          <w:szCs w:val="24"/>
        </w:rPr>
        <w:t>modificări</w:t>
      </w:r>
      <w:proofErr w:type="spellEnd"/>
      <w:r w:rsidRPr="0098210D">
        <w:rPr>
          <w:rFonts w:ascii="Times New Roman" w:hAnsi="Times New Roman"/>
          <w:sz w:val="24"/>
          <w:szCs w:val="24"/>
        </w:rPr>
        <w:t>………………………………………………………………... 1</w:t>
      </w:r>
      <w:r w:rsidR="0098210D">
        <w:rPr>
          <w:rFonts w:ascii="Times New Roman" w:hAnsi="Times New Roman"/>
          <w:sz w:val="24"/>
          <w:szCs w:val="24"/>
        </w:rPr>
        <w:t>5</w:t>
      </w:r>
    </w:p>
    <w:p w14:paraId="55D7C22E" w14:textId="43846878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8210D">
        <w:rPr>
          <w:rFonts w:ascii="Times New Roman" w:hAnsi="Times New Roman"/>
          <w:sz w:val="24"/>
          <w:szCs w:val="24"/>
        </w:rPr>
        <w:t xml:space="preserve">Formular </w:t>
      </w:r>
      <w:proofErr w:type="spellStart"/>
      <w:r w:rsidRPr="0098210D">
        <w:rPr>
          <w:rFonts w:ascii="Times New Roman" w:hAnsi="Times New Roman"/>
          <w:sz w:val="24"/>
          <w:szCs w:val="24"/>
        </w:rPr>
        <w:t>analiză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210D">
        <w:rPr>
          <w:rFonts w:ascii="Times New Roman" w:hAnsi="Times New Roman"/>
          <w:sz w:val="24"/>
          <w:szCs w:val="24"/>
        </w:rPr>
        <w:t>procedură</w:t>
      </w:r>
      <w:proofErr w:type="spellEnd"/>
      <w:r w:rsidRPr="009821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217E54" w:rsidRPr="0098210D">
        <w:rPr>
          <w:rFonts w:ascii="Times New Roman" w:hAnsi="Times New Roman"/>
          <w:sz w:val="24"/>
          <w:szCs w:val="24"/>
        </w:rPr>
        <w:t>…</w:t>
      </w:r>
      <w:r w:rsidRPr="0098210D">
        <w:rPr>
          <w:rFonts w:ascii="Times New Roman" w:hAnsi="Times New Roman"/>
          <w:sz w:val="24"/>
          <w:szCs w:val="24"/>
        </w:rPr>
        <w:t>1</w:t>
      </w:r>
      <w:r w:rsidR="0098210D">
        <w:rPr>
          <w:rFonts w:ascii="Times New Roman" w:hAnsi="Times New Roman"/>
          <w:sz w:val="24"/>
          <w:szCs w:val="24"/>
        </w:rPr>
        <w:t>6</w:t>
      </w:r>
    </w:p>
    <w:p w14:paraId="514153AC" w14:textId="6472FF95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8210D">
        <w:rPr>
          <w:rFonts w:ascii="Times New Roman" w:hAnsi="Times New Roman"/>
          <w:sz w:val="24"/>
          <w:szCs w:val="24"/>
        </w:rPr>
        <w:t>Listă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8210D">
        <w:rPr>
          <w:rFonts w:ascii="Times New Roman" w:hAnsi="Times New Roman"/>
          <w:sz w:val="24"/>
          <w:szCs w:val="24"/>
        </w:rPr>
        <w:t>difuzare</w:t>
      </w:r>
      <w:proofErr w:type="spellEnd"/>
      <w:r w:rsidRPr="0098210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8210D">
        <w:rPr>
          <w:rFonts w:ascii="Times New Roman" w:hAnsi="Times New Roman"/>
          <w:sz w:val="24"/>
          <w:szCs w:val="24"/>
        </w:rPr>
        <w:t>procedurii</w:t>
      </w:r>
      <w:proofErr w:type="spellEnd"/>
      <w:r w:rsidRPr="0098210D">
        <w:rPr>
          <w:rFonts w:ascii="Times New Roman" w:hAnsi="Times New Roman"/>
          <w:sz w:val="24"/>
          <w:szCs w:val="24"/>
        </w:rPr>
        <w:t>……………………………………………………………..…</w:t>
      </w:r>
      <w:r w:rsidR="00217E54" w:rsidRPr="0098210D">
        <w:rPr>
          <w:rFonts w:ascii="Times New Roman" w:hAnsi="Times New Roman"/>
          <w:sz w:val="24"/>
          <w:szCs w:val="24"/>
        </w:rPr>
        <w:t>...</w:t>
      </w:r>
      <w:r w:rsidRPr="0098210D">
        <w:rPr>
          <w:rFonts w:ascii="Times New Roman" w:hAnsi="Times New Roman"/>
          <w:sz w:val="24"/>
          <w:szCs w:val="24"/>
        </w:rPr>
        <w:t>1</w:t>
      </w:r>
      <w:r w:rsidR="0098210D">
        <w:rPr>
          <w:rFonts w:ascii="Times New Roman" w:hAnsi="Times New Roman"/>
          <w:sz w:val="24"/>
          <w:szCs w:val="24"/>
        </w:rPr>
        <w:t>7</w:t>
      </w:r>
    </w:p>
    <w:p w14:paraId="5233DC14" w14:textId="35FDC2B7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98210D">
        <w:rPr>
          <w:rFonts w:ascii="Times New Roman" w:hAnsi="Times New Roman"/>
          <w:sz w:val="24"/>
          <w:szCs w:val="24"/>
        </w:rPr>
        <w:t>Anexe</w:t>
      </w:r>
      <w:proofErr w:type="spellEnd"/>
      <w:r w:rsidRPr="0098210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  <w:r w:rsidR="00217E54" w:rsidRPr="0098210D">
        <w:rPr>
          <w:rFonts w:ascii="Times New Roman" w:hAnsi="Times New Roman"/>
          <w:sz w:val="24"/>
          <w:szCs w:val="24"/>
        </w:rPr>
        <w:t>…..</w:t>
      </w:r>
      <w:r w:rsidRPr="0098210D">
        <w:rPr>
          <w:rFonts w:ascii="Times New Roman" w:hAnsi="Times New Roman"/>
          <w:sz w:val="24"/>
          <w:szCs w:val="24"/>
        </w:rPr>
        <w:t>1</w:t>
      </w:r>
      <w:r w:rsidR="0098210D">
        <w:rPr>
          <w:rFonts w:ascii="Times New Roman" w:hAnsi="Times New Roman"/>
          <w:sz w:val="24"/>
          <w:szCs w:val="24"/>
        </w:rPr>
        <w:t>8</w:t>
      </w:r>
    </w:p>
    <w:p w14:paraId="2A8EC901" w14:textId="77777777" w:rsidR="00122BD2" w:rsidRPr="0098210D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2C1E7C1" w14:textId="77777777"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23E4C064" w14:textId="77777777"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19B577AD" w14:textId="77777777"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61BCD5ED" w14:textId="77777777"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2467DA23" w14:textId="77777777"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3F283FEA" w14:textId="77777777" w:rsidR="002D26C0" w:rsidRPr="007A6286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0628CDA0" w14:textId="77777777" w:rsidR="002D26C0" w:rsidRPr="007A6286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66652FE4" w14:textId="77777777" w:rsidR="002D26C0" w:rsidRPr="007A6286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52EB2394" w14:textId="77777777" w:rsidR="002D26C0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21C0D83B" w14:textId="77777777"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7E3425BF" w14:textId="77777777"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31991A2E" w14:textId="77777777"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598E320C" w14:textId="77777777"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3F22E04F" w14:textId="77777777"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38040A65" w14:textId="77777777"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0E0F9A6A" w14:textId="52305D7D"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247F6D76" w14:textId="77777777" w:rsidR="003B408A" w:rsidRDefault="003B408A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07A38032" w14:textId="77777777" w:rsidR="007A6286" w:rsidRP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2679ADAC" w14:textId="77777777" w:rsidR="002D26C0" w:rsidRPr="007A6286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2508591B" w14:textId="77777777"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4C4F2E6F" w14:textId="77777777" w:rsidR="00122BD2" w:rsidRPr="007A6286" w:rsidRDefault="002D26C0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1.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Scopul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procedurii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operaţionale</w:t>
      </w:r>
      <w:proofErr w:type="spellEnd"/>
    </w:p>
    <w:p w14:paraId="14B5390F" w14:textId="6EE06888"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</w:t>
      </w:r>
      <w:r w:rsidR="00122BD2" w:rsidRPr="007A6286">
        <w:rPr>
          <w:rFonts w:ascii="Times New Roman" w:hAnsi="Times New Roman"/>
          <w:sz w:val="24"/>
          <w:szCs w:val="24"/>
        </w:rPr>
        <w:t xml:space="preserve">  </w:t>
      </w:r>
      <w:r w:rsidRPr="007A6286">
        <w:rPr>
          <w:rFonts w:ascii="Times New Roman" w:hAnsi="Times New Roman"/>
          <w:sz w:val="24"/>
          <w:szCs w:val="24"/>
        </w:rPr>
        <w:t>1.1.</w:t>
      </w:r>
      <w:r w:rsidR="00122BD2" w:rsidRPr="007A6286">
        <w:rPr>
          <w:rFonts w:ascii="Times New Roman" w:hAnsi="Times New Roman"/>
          <w:sz w:val="24"/>
          <w:szCs w:val="24"/>
        </w:rPr>
        <w:t xml:space="preserve">Prezenta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procedură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are ca scop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descrierea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modului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="00D017DB">
        <w:rPr>
          <w:rFonts w:ascii="Times New Roman" w:hAnsi="Times New Roman"/>
          <w:sz w:val="24"/>
          <w:szCs w:val="24"/>
        </w:rPr>
        <w:t>realizează</w:t>
      </w:r>
      <w:proofErr w:type="spellEnd"/>
      <w:r w:rsidR="00D017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7DB">
        <w:rPr>
          <w:rFonts w:ascii="Times New Roman" w:hAnsi="Times New Roman"/>
          <w:sz w:val="24"/>
          <w:szCs w:val="24"/>
        </w:rPr>
        <w:t>admiterea</w:t>
      </w:r>
      <w:proofErr w:type="spellEnd"/>
      <w:r w:rsidR="00D017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7DB">
        <w:rPr>
          <w:rFonts w:ascii="Times New Roman" w:hAnsi="Times New Roman"/>
          <w:sz w:val="24"/>
          <w:szCs w:val="24"/>
        </w:rPr>
        <w:t>copilului</w:t>
      </w:r>
      <w:proofErr w:type="spellEnd"/>
      <w:r w:rsidR="00D017DB">
        <w:rPr>
          <w:rFonts w:ascii="Times New Roman" w:hAnsi="Times New Roman"/>
          <w:sz w:val="24"/>
          <w:szCs w:val="24"/>
        </w:rPr>
        <w:t xml:space="preserve"> </w:t>
      </w:r>
      <w:r w:rsidR="00122BD2" w:rsidRPr="007A6286">
        <w:rPr>
          <w:rFonts w:ascii="Times New Roman" w:hAnsi="Times New Roman"/>
          <w:sz w:val="24"/>
          <w:szCs w:val="24"/>
        </w:rPr>
        <w:t xml:space="preserve">in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zi,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zi </w:t>
      </w:r>
      <w:proofErr w:type="spellStart"/>
      <w:r w:rsidR="0086311B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B22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25C">
        <w:rPr>
          <w:rFonts w:ascii="Times New Roman" w:hAnsi="Times New Roman"/>
          <w:sz w:val="24"/>
          <w:szCs w:val="24"/>
        </w:rPr>
        <w:t>pentru</w:t>
      </w:r>
      <w:proofErr w:type="spellEnd"/>
      <w:r w:rsidR="00B22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25C">
        <w:rPr>
          <w:rFonts w:ascii="Times New Roman" w:hAnsi="Times New Roman"/>
          <w:sz w:val="24"/>
          <w:szCs w:val="24"/>
        </w:rPr>
        <w:t>copii</w:t>
      </w:r>
      <w:proofErr w:type="spellEnd"/>
      <w:r w:rsidR="00B2225C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B2225C">
        <w:rPr>
          <w:rFonts w:ascii="Times New Roman" w:hAnsi="Times New Roman"/>
          <w:sz w:val="24"/>
          <w:szCs w:val="24"/>
        </w:rPr>
        <w:t>dizabilităţi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echipa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mobilă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pentru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îngrijirea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la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domiciliu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a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copilului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cu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dizabilități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>,</w:t>
      </w:r>
      <w:r w:rsidR="00233F7F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stabilirea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responsabilităților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persoanelor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care sunt implicate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această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activitate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documentele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întocmite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utilizate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derularea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acestei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activități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circuitul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acestora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termenele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respectat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scopul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asigurării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unei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intervenții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specializate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fiecare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beneficiar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respectării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standardelor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minime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calitate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2C38" w:rsidRPr="007A6286">
        <w:rPr>
          <w:rFonts w:ascii="Times New Roman" w:hAnsi="Times New Roman"/>
          <w:sz w:val="24"/>
          <w:szCs w:val="24"/>
        </w:rPr>
        <w:t>centrul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 de zi, </w:t>
      </w:r>
      <w:proofErr w:type="spellStart"/>
      <w:r w:rsidR="00992C38" w:rsidRPr="007A6286">
        <w:rPr>
          <w:rFonts w:ascii="Times New Roman" w:hAnsi="Times New Roman"/>
          <w:sz w:val="24"/>
          <w:szCs w:val="24"/>
        </w:rPr>
        <w:t>centrul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 de zi de </w:t>
      </w:r>
      <w:proofErr w:type="spellStart"/>
      <w:r w:rsidR="00992C38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B2225C" w:rsidRPr="00B22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25C">
        <w:rPr>
          <w:rFonts w:ascii="Times New Roman" w:hAnsi="Times New Roman"/>
          <w:sz w:val="24"/>
          <w:szCs w:val="24"/>
        </w:rPr>
        <w:t>pentru</w:t>
      </w:r>
      <w:proofErr w:type="spellEnd"/>
      <w:r w:rsidR="00B22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25C">
        <w:rPr>
          <w:rFonts w:ascii="Times New Roman" w:hAnsi="Times New Roman"/>
          <w:sz w:val="24"/>
          <w:szCs w:val="24"/>
        </w:rPr>
        <w:t>copii</w:t>
      </w:r>
      <w:proofErr w:type="spellEnd"/>
      <w:r w:rsidR="00B2225C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B2225C">
        <w:rPr>
          <w:rFonts w:ascii="Times New Roman" w:hAnsi="Times New Roman"/>
          <w:sz w:val="24"/>
          <w:szCs w:val="24"/>
        </w:rPr>
        <w:t>dizabilităţi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echipa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mobilă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pentru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îngrijirea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la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domiciliu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a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copilului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cu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dizabilități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>.</w:t>
      </w:r>
    </w:p>
    <w:p w14:paraId="075ABB09" w14:textId="2EBB4DCB"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  </w:t>
      </w:r>
      <w:r w:rsidR="00122BD2" w:rsidRPr="007A6286">
        <w:rPr>
          <w:rFonts w:ascii="Times New Roman" w:hAnsi="Times New Roman"/>
          <w:sz w:val="24"/>
          <w:szCs w:val="24"/>
        </w:rPr>
        <w:t xml:space="preserve">1.2.Asigură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continuitatea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activităţii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prin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cunoașterea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modului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lucru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admiterea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copiilor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2C38" w:rsidRPr="007A6286">
        <w:rPr>
          <w:rFonts w:ascii="Times New Roman" w:hAnsi="Times New Roman"/>
          <w:sz w:val="24"/>
          <w:szCs w:val="24"/>
        </w:rPr>
        <w:t>centrul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 de zi, </w:t>
      </w:r>
      <w:proofErr w:type="spellStart"/>
      <w:r w:rsidR="00992C38" w:rsidRPr="007A6286">
        <w:rPr>
          <w:rFonts w:ascii="Times New Roman" w:hAnsi="Times New Roman"/>
          <w:sz w:val="24"/>
          <w:szCs w:val="24"/>
        </w:rPr>
        <w:t>centrul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 de zi </w:t>
      </w:r>
      <w:proofErr w:type="spellStart"/>
      <w:r w:rsidR="008A2F9B">
        <w:rPr>
          <w:rFonts w:ascii="Times New Roman" w:hAnsi="Times New Roman"/>
          <w:sz w:val="24"/>
          <w:szCs w:val="24"/>
        </w:rPr>
        <w:t>și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2C38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B2225C" w:rsidRPr="00B22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25C">
        <w:rPr>
          <w:rFonts w:ascii="Times New Roman" w:hAnsi="Times New Roman"/>
          <w:sz w:val="24"/>
          <w:szCs w:val="24"/>
        </w:rPr>
        <w:t>pentru</w:t>
      </w:r>
      <w:proofErr w:type="spellEnd"/>
      <w:r w:rsidR="00B22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25C">
        <w:rPr>
          <w:rFonts w:ascii="Times New Roman" w:hAnsi="Times New Roman"/>
          <w:sz w:val="24"/>
          <w:szCs w:val="24"/>
        </w:rPr>
        <w:t>copii</w:t>
      </w:r>
      <w:proofErr w:type="spellEnd"/>
      <w:r w:rsidR="00B2225C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B2225C">
        <w:rPr>
          <w:rFonts w:ascii="Times New Roman" w:hAnsi="Times New Roman"/>
          <w:sz w:val="24"/>
          <w:szCs w:val="24"/>
        </w:rPr>
        <w:t>dizabilităţi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echipa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mobilă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pentru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îngrijirea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la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domiciliu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a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copilului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cu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dizabilități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chiar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condițiile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fluctuațiilor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personal</w:t>
      </w:r>
      <w:r w:rsidR="00233F7F" w:rsidRPr="007A6286">
        <w:rPr>
          <w:rFonts w:ascii="Times New Roman" w:hAnsi="Times New Roman"/>
          <w:sz w:val="24"/>
          <w:szCs w:val="24"/>
        </w:rPr>
        <w:t>.</w:t>
      </w:r>
    </w:p>
    <w:p w14:paraId="3EC5FFCB" w14:textId="6D3C9006"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   </w:t>
      </w:r>
      <w:r w:rsidR="00122BD2" w:rsidRPr="007A6286">
        <w:rPr>
          <w:rFonts w:ascii="Times New Roman" w:hAnsi="Times New Roman"/>
          <w:sz w:val="24"/>
          <w:szCs w:val="24"/>
        </w:rPr>
        <w:t>1.3.</w:t>
      </w:r>
      <w:r w:rsidR="00E115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Sprijină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acțiunile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auditare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internă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nivelul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DGASPC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Argeș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acțiunile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control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efectuate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alte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organisme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abilitate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actul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managerial.</w:t>
      </w:r>
    </w:p>
    <w:p w14:paraId="4CF2D913" w14:textId="77777777"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1B7E8EF0" w14:textId="77777777" w:rsidR="00122BD2" w:rsidRPr="007A6286" w:rsidRDefault="00122BD2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b/>
          <w:bCs/>
          <w:sz w:val="24"/>
          <w:szCs w:val="24"/>
        </w:rPr>
        <w:t xml:space="preserve">          2.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Domeniul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aplicare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13E4947" w14:textId="77777777"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</w:t>
      </w:r>
      <w:r w:rsidR="00352015" w:rsidRPr="007A6286">
        <w:rPr>
          <w:rFonts w:ascii="Times New Roman" w:hAnsi="Times New Roman"/>
          <w:sz w:val="24"/>
          <w:szCs w:val="24"/>
        </w:rPr>
        <w:t xml:space="preserve">    </w:t>
      </w:r>
      <w:r w:rsidRPr="007A628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Procedura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aplică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7DB">
        <w:rPr>
          <w:rFonts w:ascii="Times New Roman" w:hAnsi="Times New Roman"/>
          <w:sz w:val="24"/>
          <w:szCs w:val="24"/>
        </w:rPr>
        <w:t>centrului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 de zi, </w:t>
      </w:r>
      <w:proofErr w:type="spellStart"/>
      <w:r w:rsidR="00992C38" w:rsidRPr="007A6286">
        <w:rPr>
          <w:rFonts w:ascii="Times New Roman" w:hAnsi="Times New Roman"/>
          <w:sz w:val="24"/>
          <w:szCs w:val="24"/>
        </w:rPr>
        <w:t>centrul</w:t>
      </w:r>
      <w:r w:rsidR="00D017DB">
        <w:rPr>
          <w:rFonts w:ascii="Times New Roman" w:hAnsi="Times New Roman"/>
          <w:sz w:val="24"/>
          <w:szCs w:val="24"/>
        </w:rPr>
        <w:t>ui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 de zi de </w:t>
      </w:r>
      <w:proofErr w:type="spellStart"/>
      <w:r w:rsidR="00992C38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B2225C" w:rsidRPr="00B22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25C">
        <w:rPr>
          <w:rFonts w:ascii="Times New Roman" w:hAnsi="Times New Roman"/>
          <w:sz w:val="24"/>
          <w:szCs w:val="24"/>
        </w:rPr>
        <w:t>pentru</w:t>
      </w:r>
      <w:proofErr w:type="spellEnd"/>
      <w:r w:rsidR="00B22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25C">
        <w:rPr>
          <w:rFonts w:ascii="Times New Roman" w:hAnsi="Times New Roman"/>
          <w:sz w:val="24"/>
          <w:szCs w:val="24"/>
        </w:rPr>
        <w:t>copii</w:t>
      </w:r>
      <w:proofErr w:type="spellEnd"/>
      <w:r w:rsidR="00B2225C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B2225C">
        <w:rPr>
          <w:rFonts w:ascii="Times New Roman" w:hAnsi="Times New Roman"/>
          <w:sz w:val="24"/>
          <w:szCs w:val="24"/>
        </w:rPr>
        <w:t>dizabilităţi</w:t>
      </w:r>
      <w:proofErr w:type="spellEnd"/>
      <w:r w:rsidR="00992C38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017DB">
        <w:rPr>
          <w:rFonts w:ascii="Times New Roman" w:hAnsi="Times New Roman"/>
          <w:iCs/>
          <w:sz w:val="24"/>
          <w:szCs w:val="24"/>
        </w:rPr>
        <w:t>echipei</w:t>
      </w:r>
      <w:proofErr w:type="spellEnd"/>
      <w:r w:rsidR="00D017DB">
        <w:rPr>
          <w:rFonts w:ascii="Times New Roman" w:hAnsi="Times New Roman"/>
          <w:iCs/>
          <w:sz w:val="24"/>
          <w:szCs w:val="24"/>
        </w:rPr>
        <w:t xml:space="preserve"> mobile</w:t>
      </w:r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pentru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îngrijirea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la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domiciliu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a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copilului</w:t>
      </w:r>
      <w:proofErr w:type="spellEnd"/>
      <w:r w:rsidR="00992C38" w:rsidRPr="00992C38">
        <w:rPr>
          <w:rFonts w:ascii="Times New Roman" w:hAnsi="Times New Roman"/>
          <w:iCs/>
          <w:sz w:val="24"/>
          <w:szCs w:val="24"/>
        </w:rPr>
        <w:t xml:space="preserve"> cu </w:t>
      </w:r>
      <w:proofErr w:type="spellStart"/>
      <w:r w:rsidR="00992C38" w:rsidRPr="00992C38">
        <w:rPr>
          <w:rFonts w:ascii="Times New Roman" w:hAnsi="Times New Roman"/>
          <w:iCs/>
          <w:sz w:val="24"/>
          <w:szCs w:val="24"/>
        </w:rPr>
        <w:t>dizabilități</w:t>
      </w:r>
      <w:proofErr w:type="spellEnd"/>
      <w:r w:rsidR="00D017DB">
        <w:rPr>
          <w:rFonts w:ascii="Times New Roman" w:hAnsi="Times New Roman"/>
          <w:iCs/>
          <w:sz w:val="24"/>
          <w:szCs w:val="24"/>
        </w:rPr>
        <w:t>,</w:t>
      </w:r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având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bază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informarea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salariatilor</w:t>
      </w:r>
      <w:proofErr w:type="spellEnd"/>
      <w:r w:rsidR="00233F7F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familiei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potențialului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beneficiar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>,</w:t>
      </w:r>
      <w:r w:rsidR="00233F7F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asupra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modalității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admitere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copiilor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dizabilități</w:t>
      </w:r>
      <w:proofErr w:type="spellEnd"/>
      <w:r w:rsidR="00233F7F" w:rsidRPr="007A6286">
        <w:rPr>
          <w:rFonts w:ascii="Times New Roman" w:hAnsi="Times New Roman"/>
          <w:sz w:val="24"/>
          <w:szCs w:val="24"/>
        </w:rPr>
        <w:t>.</w:t>
      </w:r>
    </w:p>
    <w:p w14:paraId="2D8E1C8F" w14:textId="77777777"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</w:t>
      </w:r>
      <w:r w:rsidR="00352015" w:rsidRPr="007A6286">
        <w:rPr>
          <w:rFonts w:ascii="Times New Roman" w:hAnsi="Times New Roman"/>
          <w:sz w:val="24"/>
          <w:szCs w:val="24"/>
        </w:rPr>
        <w:t xml:space="preserve">     </w:t>
      </w:r>
    </w:p>
    <w:p w14:paraId="3FEA65C7" w14:textId="77777777" w:rsidR="00122BD2" w:rsidRPr="007A6286" w:rsidRDefault="00122BD2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    </w:t>
      </w:r>
      <w:r w:rsidR="00233F7F" w:rsidRPr="007A6286">
        <w:rPr>
          <w:rFonts w:ascii="Times New Roman" w:hAnsi="Times New Roman"/>
          <w:sz w:val="24"/>
          <w:szCs w:val="24"/>
        </w:rPr>
        <w:t xml:space="preserve">  </w:t>
      </w:r>
      <w:r w:rsidRPr="007A6286">
        <w:rPr>
          <w:rFonts w:ascii="Times New Roman" w:hAnsi="Times New Roman"/>
          <w:b/>
          <w:bCs/>
          <w:sz w:val="24"/>
          <w:szCs w:val="24"/>
        </w:rPr>
        <w:t>3.</w:t>
      </w:r>
      <w:r w:rsidR="00233F7F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Documente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referinţă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E4F563E" w14:textId="77777777"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</w:t>
      </w:r>
      <w:r w:rsidR="00233F7F" w:rsidRPr="007A6286">
        <w:rPr>
          <w:rFonts w:ascii="Times New Roman" w:hAnsi="Times New Roman"/>
          <w:sz w:val="24"/>
          <w:szCs w:val="24"/>
        </w:rPr>
        <w:t xml:space="preserve">          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3.1.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Reglementări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internaţionale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: </w:t>
      </w:r>
    </w:p>
    <w:p w14:paraId="64AC3EEB" w14:textId="77777777" w:rsidR="00122BD2" w:rsidRPr="007A6286" w:rsidRDefault="00122BD2" w:rsidP="00B369EE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Regulamentul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(UE) 2016/679 al </w:t>
      </w:r>
      <w:proofErr w:type="spellStart"/>
      <w:r w:rsidRPr="007A6286">
        <w:rPr>
          <w:rFonts w:ascii="Times New Roman" w:hAnsi="Times New Roman"/>
          <w:sz w:val="24"/>
          <w:szCs w:val="24"/>
        </w:rPr>
        <w:t>Parlamentului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European </w:t>
      </w:r>
      <w:proofErr w:type="spellStart"/>
      <w:r w:rsidRPr="007A6286">
        <w:rPr>
          <w:rFonts w:ascii="Times New Roman" w:hAnsi="Times New Roman"/>
          <w:sz w:val="24"/>
          <w:szCs w:val="24"/>
        </w:rPr>
        <w:t>si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7A6286">
        <w:rPr>
          <w:rFonts w:ascii="Times New Roman" w:hAnsi="Times New Roman"/>
          <w:sz w:val="24"/>
          <w:szCs w:val="24"/>
        </w:rPr>
        <w:t>Consiliului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din 27 </w:t>
      </w:r>
      <w:proofErr w:type="spellStart"/>
      <w:r w:rsidRPr="007A6286">
        <w:rPr>
          <w:rFonts w:ascii="Times New Roman" w:hAnsi="Times New Roman"/>
          <w:sz w:val="24"/>
          <w:szCs w:val="24"/>
        </w:rPr>
        <w:t>aprilie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2016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protecția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persoanelor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fizice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ceea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privește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prelucrarea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datelor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7A6286">
        <w:rPr>
          <w:rFonts w:ascii="Times New Roman" w:hAnsi="Times New Roman"/>
          <w:sz w:val="24"/>
          <w:szCs w:val="24"/>
        </w:rPr>
        <w:t>caracter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personal </w:t>
      </w:r>
      <w:proofErr w:type="spellStart"/>
      <w:r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libera </w:t>
      </w:r>
      <w:proofErr w:type="spellStart"/>
      <w:r w:rsidRPr="007A6286">
        <w:rPr>
          <w:rFonts w:ascii="Times New Roman" w:hAnsi="Times New Roman"/>
          <w:sz w:val="24"/>
          <w:szCs w:val="24"/>
        </w:rPr>
        <w:t>circulație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acestor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date </w:t>
      </w:r>
      <w:proofErr w:type="spellStart"/>
      <w:r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abrogare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Directivei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95/46/CE (</w:t>
      </w:r>
      <w:proofErr w:type="spellStart"/>
      <w:r w:rsidRPr="007A6286">
        <w:rPr>
          <w:rFonts w:ascii="Times New Roman" w:hAnsi="Times New Roman"/>
          <w:sz w:val="24"/>
          <w:szCs w:val="24"/>
        </w:rPr>
        <w:t>Regulamentul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general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protecția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datelor</w:t>
      </w:r>
      <w:proofErr w:type="spellEnd"/>
      <w:r w:rsidRPr="007A6286">
        <w:rPr>
          <w:rFonts w:ascii="Times New Roman" w:hAnsi="Times New Roman"/>
          <w:sz w:val="24"/>
          <w:szCs w:val="24"/>
        </w:rPr>
        <w:t>);</w:t>
      </w:r>
    </w:p>
    <w:p w14:paraId="3EF6B8A1" w14:textId="6440829E" w:rsidR="00122BD2" w:rsidRPr="007A6286" w:rsidRDefault="00122BD2" w:rsidP="00B369EE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Convenţia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Organizaţiei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Internaţionale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Muncii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182/1999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interzicerea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mai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grave </w:t>
      </w:r>
      <w:proofErr w:type="spellStart"/>
      <w:r w:rsidRPr="007A6286">
        <w:rPr>
          <w:rFonts w:ascii="Times New Roman" w:hAnsi="Times New Roman"/>
          <w:sz w:val="24"/>
          <w:szCs w:val="24"/>
        </w:rPr>
        <w:t>forme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sz w:val="24"/>
          <w:szCs w:val="24"/>
        </w:rPr>
        <w:t>muncii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acţiunea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imediatã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vederea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eliminãrii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lor, </w:t>
      </w:r>
      <w:r w:rsidR="001E2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ratificatã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203/2000 </w:t>
      </w:r>
    </w:p>
    <w:p w14:paraId="1A15CA9D" w14:textId="77777777" w:rsidR="00122BD2" w:rsidRPr="007A6286" w:rsidRDefault="00122BD2" w:rsidP="00B369EE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Convenţia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ONU cu </w:t>
      </w:r>
      <w:proofErr w:type="spellStart"/>
      <w:r w:rsidRPr="007A6286">
        <w:rPr>
          <w:rFonts w:ascii="Times New Roman" w:hAnsi="Times New Roman"/>
          <w:sz w:val="24"/>
          <w:szCs w:val="24"/>
        </w:rPr>
        <w:t>privire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7A6286">
        <w:rPr>
          <w:rFonts w:ascii="Times New Roman" w:hAnsi="Times New Roman"/>
          <w:sz w:val="24"/>
          <w:szCs w:val="24"/>
        </w:rPr>
        <w:t>drepturile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ratificată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18/ 1990, </w:t>
      </w:r>
      <w:proofErr w:type="spellStart"/>
      <w:r w:rsidRPr="007A6286">
        <w:rPr>
          <w:rFonts w:ascii="Times New Roman" w:hAnsi="Times New Roman"/>
          <w:sz w:val="24"/>
          <w:szCs w:val="24"/>
        </w:rPr>
        <w:t>republicată</w:t>
      </w:r>
      <w:proofErr w:type="spellEnd"/>
      <w:r w:rsidR="00FB3D46">
        <w:rPr>
          <w:rFonts w:ascii="Times New Roman" w:hAnsi="Times New Roman"/>
          <w:sz w:val="24"/>
          <w:szCs w:val="24"/>
        </w:rPr>
        <w:t>.</w:t>
      </w:r>
    </w:p>
    <w:p w14:paraId="510A9F82" w14:textId="77777777" w:rsidR="00122BD2" w:rsidRPr="007A6286" w:rsidRDefault="00233F7F" w:rsidP="00F57B8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     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3.2.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Legislaţie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primară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1F961A17" w14:textId="77777777" w:rsidR="00122BD2" w:rsidRPr="007A6286" w:rsidRDefault="00122BD2" w:rsidP="00F57B8F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bookmarkStart w:id="0" w:name="_Hlk75263208"/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nr.272/2004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protecţia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promovarea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drepturilor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republicată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ulterioare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14:paraId="5C73B25B" w14:textId="77777777" w:rsidR="00122BD2" w:rsidRPr="007A6286" w:rsidRDefault="00122BD2" w:rsidP="00F57B8F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292/ 2001 a </w:t>
      </w:r>
      <w:proofErr w:type="spellStart"/>
      <w:r w:rsidRPr="007A6286">
        <w:rPr>
          <w:rFonts w:ascii="Times New Roman" w:hAnsi="Times New Roman"/>
          <w:sz w:val="24"/>
          <w:szCs w:val="24"/>
        </w:rPr>
        <w:t>asistenţei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ulterioare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14:paraId="5D8E2A45" w14:textId="69816E66" w:rsidR="00122BD2" w:rsidRPr="007A6286" w:rsidRDefault="00122BD2" w:rsidP="00F57B8F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287/ 2009</w:t>
      </w:r>
      <w:r w:rsidR="00663D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Codul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7A6286">
        <w:rPr>
          <w:rFonts w:ascii="Times New Roman" w:hAnsi="Times New Roman"/>
          <w:sz w:val="24"/>
          <w:szCs w:val="24"/>
        </w:rPr>
        <w:t>republicată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14:paraId="31F87168" w14:textId="77777777" w:rsidR="00122BD2" w:rsidRPr="007A6286" w:rsidRDefault="00122BD2" w:rsidP="00F57B8F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134/ 2010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Codul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procedură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civilă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republicată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14:paraId="5A9F4CB7" w14:textId="1B033B86" w:rsidR="00AC29FB" w:rsidRPr="00A37A42" w:rsidRDefault="00122BD2" w:rsidP="00A37A42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r w:rsidR="00663DBF">
        <w:rPr>
          <w:rFonts w:ascii="Times New Roman" w:hAnsi="Times New Roman"/>
          <w:sz w:val="24"/>
          <w:szCs w:val="24"/>
        </w:rPr>
        <w:t xml:space="preserve">nr. </w:t>
      </w:r>
      <w:r w:rsidRPr="007A6286">
        <w:rPr>
          <w:rFonts w:ascii="Times New Roman" w:hAnsi="Times New Roman"/>
          <w:sz w:val="24"/>
          <w:szCs w:val="24"/>
        </w:rPr>
        <w:t xml:space="preserve">197/2012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asigurarea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calității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domeniul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14:paraId="1BECAE5F" w14:textId="5B09C248" w:rsidR="00AC29FB" w:rsidRDefault="00AC29FB" w:rsidP="00AC29FB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29FB">
        <w:rPr>
          <w:rFonts w:ascii="Times New Roman" w:hAnsi="Times New Roman"/>
          <w:sz w:val="24"/>
          <w:szCs w:val="24"/>
        </w:rPr>
        <w:t>Lege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 w:rsidRPr="00AC29FB">
        <w:rPr>
          <w:rFonts w:ascii="Times New Roman" w:hAnsi="Times New Roman"/>
          <w:sz w:val="24"/>
          <w:szCs w:val="24"/>
        </w:rPr>
        <w:t xml:space="preserve"> nr. 487</w:t>
      </w:r>
      <w:r>
        <w:rPr>
          <w:rFonts w:ascii="Times New Roman" w:hAnsi="Times New Roman"/>
          <w:sz w:val="24"/>
          <w:szCs w:val="24"/>
        </w:rPr>
        <w:t>/</w:t>
      </w:r>
      <w:r w:rsidRPr="00AC29FB">
        <w:rPr>
          <w:rFonts w:ascii="Times New Roman" w:hAnsi="Times New Roman"/>
          <w:sz w:val="24"/>
          <w:szCs w:val="24"/>
        </w:rPr>
        <w:t>2002</w:t>
      </w:r>
      <w:r>
        <w:rPr>
          <w:rFonts w:ascii="Times New Roman" w:hAnsi="Times New Roman"/>
          <w:sz w:val="24"/>
          <w:szCs w:val="24"/>
        </w:rPr>
        <w:t xml:space="preserve"> a</w:t>
      </w:r>
      <w:r w:rsidRPr="00AC29F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sănătăţii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mintale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protecţiei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persoanelor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tulburări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psihice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F71A80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F71A80">
        <w:rPr>
          <w:rFonts w:ascii="Times New Roman" w:hAnsi="Times New Roman"/>
          <w:sz w:val="24"/>
          <w:szCs w:val="24"/>
        </w:rPr>
        <w:t>modificările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și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completările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ulterioare</w:t>
      </w:r>
      <w:proofErr w:type="spellEnd"/>
      <w:r w:rsidRPr="00F71A80">
        <w:rPr>
          <w:rFonts w:ascii="Times New Roman" w:hAnsi="Times New Roman"/>
          <w:sz w:val="24"/>
          <w:szCs w:val="24"/>
        </w:rPr>
        <w:t>;</w:t>
      </w:r>
    </w:p>
    <w:p w14:paraId="4B2FE310" w14:textId="6E7B98A6" w:rsidR="00D4594D" w:rsidRPr="00D4594D" w:rsidRDefault="00D4594D" w:rsidP="00AC29FB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594D">
        <w:rPr>
          <w:rFonts w:ascii="Times New Roman" w:hAnsi="Times New Roman"/>
          <w:sz w:val="24"/>
          <w:szCs w:val="24"/>
        </w:rPr>
        <w:lastRenderedPageBreak/>
        <w:t>Legea</w:t>
      </w:r>
      <w:proofErr w:type="spellEnd"/>
      <w:r w:rsidRPr="00D4594D">
        <w:rPr>
          <w:rFonts w:ascii="Times New Roman" w:hAnsi="Times New Roman"/>
          <w:sz w:val="24"/>
          <w:szCs w:val="24"/>
        </w:rPr>
        <w:t xml:space="preserve"> nr. 448/ 2006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protecţia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promovarea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drepturilor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persoanelor</w:t>
      </w:r>
      <w:proofErr w:type="spellEnd"/>
      <w:r>
        <w:rPr>
          <w:rFonts w:ascii="Times New Roman" w:hAnsi="Times New Roman"/>
          <w:sz w:val="24"/>
          <w:szCs w:val="24"/>
        </w:rPr>
        <w:t xml:space="preserve"> cu handicap, </w:t>
      </w:r>
      <w:r w:rsidRPr="00F71A80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F71A80">
        <w:rPr>
          <w:rFonts w:ascii="Times New Roman" w:hAnsi="Times New Roman"/>
          <w:sz w:val="24"/>
          <w:szCs w:val="24"/>
        </w:rPr>
        <w:t>modificările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și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completările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ulterioare</w:t>
      </w:r>
      <w:proofErr w:type="spellEnd"/>
      <w:r w:rsidRPr="00F71A80">
        <w:rPr>
          <w:rFonts w:ascii="Times New Roman" w:hAnsi="Times New Roman"/>
          <w:sz w:val="24"/>
          <w:szCs w:val="24"/>
        </w:rPr>
        <w:t>;</w:t>
      </w:r>
    </w:p>
    <w:p w14:paraId="2453C738" w14:textId="286D8F85" w:rsidR="00122BD2" w:rsidRDefault="00122BD2" w:rsidP="00F57B8F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Ordonanţa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119/1999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controlul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intern managerial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controlul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financiar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r w:rsidR="007F16EE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7A6286">
        <w:rPr>
          <w:rFonts w:ascii="Times New Roman" w:hAnsi="Times New Roman"/>
          <w:sz w:val="24"/>
          <w:szCs w:val="24"/>
        </w:rPr>
        <w:t>preventiv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completările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ulterioare</w:t>
      </w:r>
      <w:proofErr w:type="spellEnd"/>
      <w:r w:rsidR="00390EDA">
        <w:rPr>
          <w:rFonts w:ascii="Times New Roman" w:hAnsi="Times New Roman"/>
          <w:sz w:val="24"/>
          <w:szCs w:val="24"/>
        </w:rPr>
        <w:t>.</w:t>
      </w:r>
    </w:p>
    <w:p w14:paraId="0E279C97" w14:textId="77777777" w:rsidR="00215056" w:rsidRDefault="00215056" w:rsidP="00215056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bookmarkEnd w:id="0"/>
    <w:p w14:paraId="3D0E7614" w14:textId="2F588704" w:rsidR="00122BD2" w:rsidRPr="007A6286" w:rsidRDefault="007F16EE" w:rsidP="007A628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3.3.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Legislaţie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secundară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22BD2" w:rsidRPr="007A6286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hotărâri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ale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Guvernului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sau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acte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ale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organismelor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cu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atribuţii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reglementare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care sunt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emise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aplicarea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legilor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sau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ordonanţelor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Guvernului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>)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6ED4A2B9" w14:textId="2AE0FC9B" w:rsidR="00122BD2" w:rsidRPr="005C24F1" w:rsidRDefault="00122BD2" w:rsidP="00B369EE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M.M.J.S. nr. 27/2019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standardelor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minime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calitate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zi destinate </w:t>
      </w:r>
      <w:proofErr w:type="spellStart"/>
      <w:r w:rsidRPr="007A6286">
        <w:rPr>
          <w:rFonts w:ascii="Times New Roman" w:hAnsi="Times New Roman"/>
          <w:sz w:val="24"/>
          <w:szCs w:val="24"/>
        </w:rPr>
        <w:t>copiilor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>;</w:t>
      </w:r>
    </w:p>
    <w:p w14:paraId="6E737BA8" w14:textId="77777777"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Hotărârea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49/2011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Metodologiei-cadru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prevenirea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intervenţia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echipă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multidisciplinară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reţea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situaţiile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violenţă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asupra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violenţă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familie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intervenţie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multidisciplinară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interinstituţională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exploataţi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aflaţi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situaţii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risc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exploatare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muncă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copiii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victime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sz w:val="24"/>
          <w:szCs w:val="24"/>
        </w:rPr>
        <w:t>traficului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persoane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români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migranţi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victime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sz w:val="24"/>
          <w:szCs w:val="24"/>
        </w:rPr>
        <w:t>altor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forme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violenţă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pe </w:t>
      </w:r>
      <w:proofErr w:type="spellStart"/>
      <w:r w:rsidRPr="007A6286">
        <w:rPr>
          <w:rFonts w:ascii="Times New Roman" w:hAnsi="Times New Roman"/>
          <w:sz w:val="24"/>
          <w:szCs w:val="24"/>
        </w:rPr>
        <w:t>teritoriul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altor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state, cu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completările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ulterioare</w:t>
      </w:r>
      <w:proofErr w:type="spellEnd"/>
      <w:r w:rsidR="00D246E2" w:rsidRPr="007A6286">
        <w:rPr>
          <w:rFonts w:ascii="Times New Roman" w:hAnsi="Times New Roman"/>
          <w:sz w:val="24"/>
          <w:szCs w:val="24"/>
        </w:rPr>
        <w:t>;</w:t>
      </w:r>
    </w:p>
    <w:p w14:paraId="5F5BBDF6" w14:textId="77777777"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ANPDC nr. 288/2006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standardelor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minime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obligatorii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managementul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caz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domeniul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protecţiei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drepturilor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copilului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14:paraId="5D936FCA" w14:textId="4E587324"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ANPDC nr. 286/2006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Normelor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întocmirea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Planului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Normelor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întocmirea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Planului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individualizat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protecţie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14:paraId="7C348806" w14:textId="77777777"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Hotarârea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797/2017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regulamentelor-cadru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organizare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funcţionare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publice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asistenţă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structurii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orientative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personal;</w:t>
      </w:r>
    </w:p>
    <w:p w14:paraId="065340C0" w14:textId="0E6B465D" w:rsidR="00122BD2" w:rsidRPr="00F71A80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71A80">
        <w:rPr>
          <w:rFonts w:ascii="Times New Roman" w:hAnsi="Times New Roman"/>
          <w:sz w:val="24"/>
          <w:szCs w:val="24"/>
        </w:rPr>
        <w:t>Hotărârea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Guvernului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nr. 867/2015 </w:t>
      </w:r>
      <w:proofErr w:type="spellStart"/>
      <w:r w:rsidRPr="00F71A80">
        <w:rPr>
          <w:rFonts w:ascii="Times New Roman" w:hAnsi="Times New Roman"/>
          <w:sz w:val="24"/>
          <w:szCs w:val="24"/>
        </w:rPr>
        <w:t>pentru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aprobarea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Nomenclatorului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serviciilor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sociale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F71A80">
        <w:rPr>
          <w:rFonts w:ascii="Times New Roman" w:hAnsi="Times New Roman"/>
          <w:sz w:val="24"/>
          <w:szCs w:val="24"/>
        </w:rPr>
        <w:t>și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71A80">
        <w:rPr>
          <w:rFonts w:ascii="Times New Roman" w:hAnsi="Times New Roman"/>
          <w:sz w:val="24"/>
          <w:szCs w:val="24"/>
        </w:rPr>
        <w:t>regulamentelor-cadru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71A80">
        <w:rPr>
          <w:rFonts w:ascii="Times New Roman" w:hAnsi="Times New Roman"/>
          <w:sz w:val="24"/>
          <w:szCs w:val="24"/>
        </w:rPr>
        <w:t>organizare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și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funcţionare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71A80">
        <w:rPr>
          <w:rFonts w:ascii="Times New Roman" w:hAnsi="Times New Roman"/>
          <w:sz w:val="24"/>
          <w:szCs w:val="24"/>
        </w:rPr>
        <w:t>seviciilor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sociale</w:t>
      </w:r>
      <w:proofErr w:type="spellEnd"/>
      <w:r w:rsidR="00273677" w:rsidRPr="00F71A80">
        <w:rPr>
          <w:rFonts w:ascii="Times New Roman" w:hAnsi="Times New Roman"/>
          <w:sz w:val="24"/>
          <w:szCs w:val="24"/>
        </w:rPr>
        <w:t>,</w:t>
      </w:r>
      <w:r w:rsidR="00663DBF" w:rsidRPr="00F71A80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663DBF" w:rsidRPr="00F71A80">
        <w:rPr>
          <w:rFonts w:ascii="Times New Roman" w:hAnsi="Times New Roman"/>
          <w:sz w:val="24"/>
          <w:szCs w:val="24"/>
        </w:rPr>
        <w:t>modificările</w:t>
      </w:r>
      <w:proofErr w:type="spellEnd"/>
      <w:r w:rsidR="00663DBF"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3DBF" w:rsidRPr="00F71A80">
        <w:rPr>
          <w:rFonts w:ascii="Times New Roman" w:hAnsi="Times New Roman"/>
          <w:sz w:val="24"/>
          <w:szCs w:val="24"/>
        </w:rPr>
        <w:t>și</w:t>
      </w:r>
      <w:proofErr w:type="spellEnd"/>
      <w:r w:rsidR="00663DBF"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3DBF" w:rsidRPr="00F71A80">
        <w:rPr>
          <w:rFonts w:ascii="Times New Roman" w:hAnsi="Times New Roman"/>
          <w:sz w:val="24"/>
          <w:szCs w:val="24"/>
        </w:rPr>
        <w:t>completările</w:t>
      </w:r>
      <w:proofErr w:type="spellEnd"/>
      <w:r w:rsidR="00663DBF"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3DBF" w:rsidRPr="00F71A80">
        <w:rPr>
          <w:rFonts w:ascii="Times New Roman" w:hAnsi="Times New Roman"/>
          <w:sz w:val="24"/>
          <w:szCs w:val="24"/>
        </w:rPr>
        <w:t>ulterioare</w:t>
      </w:r>
      <w:proofErr w:type="spellEnd"/>
      <w:r w:rsidRPr="00F71A80">
        <w:rPr>
          <w:rFonts w:ascii="Times New Roman" w:hAnsi="Times New Roman"/>
          <w:sz w:val="24"/>
          <w:szCs w:val="24"/>
        </w:rPr>
        <w:t>;</w:t>
      </w:r>
    </w:p>
    <w:p w14:paraId="42E7AEE3" w14:textId="0F9E45EA" w:rsidR="00122BD2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Hotărârea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118/2014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Normelor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aplicare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prevederilor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Legii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197/2012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asigurarea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calităţii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domeniul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="00D246E2" w:rsidRPr="007A6286">
        <w:rPr>
          <w:rFonts w:ascii="Times New Roman" w:hAnsi="Times New Roman"/>
          <w:sz w:val="24"/>
          <w:szCs w:val="24"/>
        </w:rPr>
        <w:t>;</w:t>
      </w:r>
    </w:p>
    <w:p w14:paraId="2433B316" w14:textId="5D78E0C2" w:rsidR="00D828CE" w:rsidRDefault="00D828CE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828CE">
        <w:rPr>
          <w:rFonts w:ascii="Times New Roman" w:hAnsi="Times New Roman"/>
          <w:sz w:val="24"/>
          <w:szCs w:val="24"/>
        </w:rPr>
        <w:t>Hotărâre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 w:rsidRPr="00D828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D828CE">
        <w:rPr>
          <w:rFonts w:ascii="Times New Roman" w:hAnsi="Times New Roman"/>
          <w:sz w:val="24"/>
          <w:szCs w:val="24"/>
        </w:rPr>
        <w:t xml:space="preserve"> nr. 268</w:t>
      </w:r>
      <w:r>
        <w:rPr>
          <w:rFonts w:ascii="Times New Roman" w:hAnsi="Times New Roman"/>
          <w:sz w:val="24"/>
          <w:szCs w:val="24"/>
        </w:rPr>
        <w:t>/</w:t>
      </w:r>
      <w:r w:rsidRPr="00D828CE">
        <w:rPr>
          <w:rFonts w:ascii="Times New Roman" w:hAnsi="Times New Roman"/>
          <w:sz w:val="24"/>
          <w:szCs w:val="24"/>
        </w:rPr>
        <w:t xml:space="preserve"> 2007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aprobarea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Normelor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metodologice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aplicare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prevederilor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Legii</w:t>
      </w:r>
      <w:proofErr w:type="spellEnd"/>
      <w:r>
        <w:rPr>
          <w:rFonts w:ascii="Times New Roman" w:hAnsi="Times New Roman"/>
          <w:sz w:val="24"/>
          <w:szCs w:val="24"/>
        </w:rPr>
        <w:t xml:space="preserve"> nr. 448/2006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protecţia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promovarea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drepturilor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persoanelor</w:t>
      </w:r>
      <w:proofErr w:type="spellEnd"/>
      <w:r>
        <w:rPr>
          <w:rFonts w:ascii="Times New Roman" w:hAnsi="Times New Roman"/>
          <w:sz w:val="24"/>
          <w:szCs w:val="24"/>
        </w:rPr>
        <w:t xml:space="preserve"> cu handicap, </w:t>
      </w:r>
      <w:r w:rsidRPr="00F71A80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F71A80">
        <w:rPr>
          <w:rFonts w:ascii="Times New Roman" w:hAnsi="Times New Roman"/>
          <w:sz w:val="24"/>
          <w:szCs w:val="24"/>
        </w:rPr>
        <w:t>modificările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și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completările</w:t>
      </w:r>
      <w:proofErr w:type="spellEnd"/>
      <w:r w:rsidRPr="00F71A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1A80">
        <w:rPr>
          <w:rFonts w:ascii="Times New Roman" w:hAnsi="Times New Roman"/>
          <w:sz w:val="24"/>
          <w:szCs w:val="24"/>
        </w:rPr>
        <w:t>ulterioare</w:t>
      </w:r>
      <w:proofErr w:type="spellEnd"/>
      <w:r w:rsidRPr="00F71A80">
        <w:rPr>
          <w:rFonts w:ascii="Times New Roman" w:hAnsi="Times New Roman"/>
          <w:sz w:val="24"/>
          <w:szCs w:val="24"/>
        </w:rPr>
        <w:t>;</w:t>
      </w:r>
    </w:p>
    <w:p w14:paraId="4D2D0997" w14:textId="3A5AC630" w:rsidR="00122BD2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MMSSF nr. 73/2005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modelului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Contractului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acordarea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încheiat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furnizorii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acreditați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 w:rsidRPr="007A6286">
        <w:rPr>
          <w:rFonts w:ascii="Times New Roman" w:hAnsi="Times New Roman"/>
          <w:sz w:val="24"/>
          <w:szCs w:val="24"/>
        </w:rPr>
        <w:t>legii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7A6286">
        <w:rPr>
          <w:rFonts w:ascii="Times New Roman" w:hAnsi="Times New Roman"/>
          <w:sz w:val="24"/>
          <w:szCs w:val="24"/>
        </w:rPr>
        <w:t>beneficiarii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="00D246E2" w:rsidRPr="007A6286">
        <w:rPr>
          <w:rFonts w:ascii="Times New Roman" w:hAnsi="Times New Roman"/>
          <w:sz w:val="24"/>
          <w:szCs w:val="24"/>
        </w:rPr>
        <w:t>;</w:t>
      </w:r>
    </w:p>
    <w:p w14:paraId="40737575" w14:textId="16945A2C" w:rsidR="001A2F3C" w:rsidRDefault="001A2F3C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﻿</w:t>
      </w:r>
      <w:proofErr w:type="spellStart"/>
      <w:r w:rsidRPr="001A2F3C">
        <w:rPr>
          <w:rFonts w:ascii="Times New Roman" w:hAnsi="Times New Roman"/>
          <w:sz w:val="24"/>
          <w:szCs w:val="24"/>
        </w:rPr>
        <w:t>Ordin</w:t>
      </w:r>
      <w:r>
        <w:rPr>
          <w:rFonts w:ascii="Times New Roman" w:hAnsi="Times New Roman"/>
          <w:sz w:val="24"/>
          <w:szCs w:val="24"/>
        </w:rPr>
        <w:t>ul</w:t>
      </w:r>
      <w:proofErr w:type="spellEnd"/>
      <w:r>
        <w:rPr>
          <w:rFonts w:ascii="Times New Roman" w:hAnsi="Times New Roman"/>
          <w:sz w:val="24"/>
          <w:szCs w:val="24"/>
        </w:rPr>
        <w:t xml:space="preserve"> M.S. </w:t>
      </w:r>
      <w:r w:rsidRPr="001A2F3C">
        <w:rPr>
          <w:rFonts w:ascii="Times New Roman" w:hAnsi="Times New Roman"/>
          <w:sz w:val="24"/>
          <w:szCs w:val="24"/>
        </w:rPr>
        <w:t xml:space="preserve"> nr. 488</w:t>
      </w:r>
      <w:r>
        <w:rPr>
          <w:rFonts w:ascii="Times New Roman" w:hAnsi="Times New Roman"/>
          <w:sz w:val="24"/>
          <w:szCs w:val="24"/>
        </w:rPr>
        <w:t>/</w:t>
      </w:r>
      <w:r w:rsidRPr="001A2F3C">
        <w:rPr>
          <w:rFonts w:ascii="Times New Roman" w:hAnsi="Times New Roman"/>
          <w:sz w:val="24"/>
          <w:szCs w:val="24"/>
        </w:rPr>
        <w:t xml:space="preserve">2016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aprobarea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Normelor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aplicare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Legii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sănătăţii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mintale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protecţiei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persoanelor</w:t>
      </w:r>
      <w:proofErr w:type="spellEnd"/>
      <w:r>
        <w:rPr>
          <w:rFonts w:ascii="Times New Roman" w:hAnsi="Times New Roman"/>
          <w:sz w:val="24"/>
          <w:szCs w:val="24"/>
        </w:rPr>
        <w:t xml:space="preserve"> cu</w:t>
      </w:r>
      <w:r w:rsidRPr="001A2F3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tulburări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psihice</w:t>
      </w:r>
      <w:proofErr w:type="spellEnd"/>
      <w:r>
        <w:rPr>
          <w:rFonts w:ascii="Times New Roman" w:hAnsi="Times New Roman"/>
          <w:sz w:val="24"/>
          <w:szCs w:val="24"/>
        </w:rPr>
        <w:t xml:space="preserve"> nr. 487/2002, </w:t>
      </w:r>
      <w:r w:rsidRPr="007A6286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completările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ulterioare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14:paraId="53D5B880" w14:textId="77777777"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Secretariatului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General al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600/2018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Codului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controlului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intern managerial al </w:t>
      </w:r>
      <w:proofErr w:type="spellStart"/>
      <w:r w:rsidRPr="007A6286">
        <w:rPr>
          <w:rFonts w:ascii="Times New Roman" w:hAnsi="Times New Roman"/>
          <w:sz w:val="24"/>
          <w:szCs w:val="24"/>
        </w:rPr>
        <w:t>entităţilor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publice</w:t>
      </w:r>
      <w:proofErr w:type="spellEnd"/>
      <w:r w:rsidRPr="007A6286">
        <w:rPr>
          <w:rFonts w:ascii="Times New Roman" w:hAnsi="Times New Roman"/>
          <w:sz w:val="24"/>
          <w:szCs w:val="24"/>
        </w:rPr>
        <w:t>.</w:t>
      </w:r>
    </w:p>
    <w:p w14:paraId="429CB40D" w14:textId="10B438BB" w:rsidR="00F20AF3" w:rsidRDefault="00F20AF3" w:rsidP="00F20AF3">
      <w:pPr>
        <w:pStyle w:val="NoSpacing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13EDC0" w14:textId="0C65A198" w:rsidR="004C4571" w:rsidRPr="007A6286" w:rsidRDefault="00F20AF3" w:rsidP="007A6286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3.4. </w:t>
      </w:r>
      <w:proofErr w:type="spellStart"/>
      <w:r w:rsidR="004C4571" w:rsidRPr="007A6286">
        <w:rPr>
          <w:rFonts w:ascii="Times New Roman" w:hAnsi="Times New Roman"/>
          <w:b/>
          <w:color w:val="000000"/>
          <w:sz w:val="24"/>
          <w:szCs w:val="24"/>
        </w:rPr>
        <w:t>Legislaţie</w:t>
      </w:r>
      <w:proofErr w:type="spellEnd"/>
      <w:r w:rsidR="004C4571" w:rsidRPr="007A628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4C4571" w:rsidRPr="007A6286">
        <w:rPr>
          <w:rFonts w:ascii="Times New Roman" w:hAnsi="Times New Roman"/>
          <w:b/>
          <w:color w:val="000000"/>
          <w:sz w:val="24"/>
          <w:szCs w:val="24"/>
        </w:rPr>
        <w:t>terţiară</w:t>
      </w:r>
      <w:proofErr w:type="spellEnd"/>
      <w:r w:rsidR="004C4571" w:rsidRPr="007A6286">
        <w:rPr>
          <w:rFonts w:ascii="Times New Roman" w:hAnsi="Times New Roman"/>
          <w:i/>
          <w:color w:val="000000"/>
          <w:sz w:val="24"/>
          <w:szCs w:val="24"/>
        </w:rPr>
        <w:t xml:space="preserve"> (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alte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documente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inclusiv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reglementări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 interne -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instrucţiuni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precizări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decizii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ordine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etc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>)</w:t>
      </w:r>
      <w:r w:rsidR="004C4571" w:rsidRPr="007A6286">
        <w:rPr>
          <w:rFonts w:ascii="Times New Roman" w:hAnsi="Times New Roman"/>
          <w:sz w:val="24"/>
          <w:szCs w:val="24"/>
        </w:rPr>
        <w:t>:</w:t>
      </w:r>
    </w:p>
    <w:p w14:paraId="1C94C421" w14:textId="6816AE5C" w:rsidR="00122BD2" w:rsidRPr="007A6286" w:rsidRDefault="00122BD2" w:rsidP="00B369EE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bookmarkStart w:id="1" w:name="_Hlk75263788"/>
      <w:proofErr w:type="spellStart"/>
      <w:r w:rsidRPr="007A6286">
        <w:rPr>
          <w:rFonts w:ascii="Times New Roman" w:hAnsi="Times New Roman"/>
          <w:sz w:val="24"/>
          <w:szCs w:val="24"/>
        </w:rPr>
        <w:t>Regulamentul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Organizare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Funcţionare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 D.G.A.S.P.C. </w:t>
      </w:r>
      <w:proofErr w:type="spellStart"/>
      <w:r w:rsidRPr="007A6286">
        <w:rPr>
          <w:rFonts w:ascii="Times New Roman" w:hAnsi="Times New Roman"/>
          <w:sz w:val="24"/>
          <w:szCs w:val="24"/>
        </w:rPr>
        <w:t>Argeș</w:t>
      </w:r>
      <w:proofErr w:type="spellEnd"/>
      <w:r w:rsidR="004C4571" w:rsidRPr="007A6286">
        <w:rPr>
          <w:rFonts w:ascii="Times New Roman" w:hAnsi="Times New Roman"/>
          <w:sz w:val="24"/>
          <w:szCs w:val="24"/>
        </w:rPr>
        <w:t>;</w:t>
      </w:r>
    </w:p>
    <w:p w14:paraId="1234F69D" w14:textId="6BABD80A" w:rsidR="00122BD2" w:rsidRDefault="00122BD2" w:rsidP="0007464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Regulamentul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Organizare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Funcţionare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="00D017DB">
        <w:rPr>
          <w:rFonts w:ascii="Times New Roman" w:hAnsi="Times New Roman"/>
          <w:sz w:val="24"/>
          <w:szCs w:val="24"/>
        </w:rPr>
        <w:t>Centrului</w:t>
      </w:r>
      <w:proofErr w:type="spellEnd"/>
      <w:r w:rsidR="00D017DB">
        <w:rPr>
          <w:rFonts w:ascii="Times New Roman" w:hAnsi="Times New Roman"/>
          <w:sz w:val="24"/>
          <w:szCs w:val="24"/>
        </w:rPr>
        <w:t xml:space="preserve"> de zi, </w:t>
      </w:r>
      <w:proofErr w:type="spellStart"/>
      <w:r w:rsidR="00D017DB">
        <w:rPr>
          <w:rFonts w:ascii="Times New Roman" w:hAnsi="Times New Roman"/>
          <w:sz w:val="24"/>
          <w:szCs w:val="24"/>
        </w:rPr>
        <w:t>C</w:t>
      </w:r>
      <w:r w:rsidR="00D017DB" w:rsidRPr="007A6286">
        <w:rPr>
          <w:rFonts w:ascii="Times New Roman" w:hAnsi="Times New Roman"/>
          <w:sz w:val="24"/>
          <w:szCs w:val="24"/>
        </w:rPr>
        <w:t>entrul</w:t>
      </w:r>
      <w:r w:rsidR="00D017DB">
        <w:rPr>
          <w:rFonts w:ascii="Times New Roman" w:hAnsi="Times New Roman"/>
          <w:sz w:val="24"/>
          <w:szCs w:val="24"/>
        </w:rPr>
        <w:t>ui</w:t>
      </w:r>
      <w:proofErr w:type="spellEnd"/>
      <w:r w:rsidR="00D017DB" w:rsidRPr="007A6286">
        <w:rPr>
          <w:rFonts w:ascii="Times New Roman" w:hAnsi="Times New Roman"/>
          <w:sz w:val="24"/>
          <w:szCs w:val="24"/>
        </w:rPr>
        <w:t xml:space="preserve"> de zi </w:t>
      </w:r>
      <w:proofErr w:type="spellStart"/>
      <w:r w:rsidR="00390EDA">
        <w:rPr>
          <w:rFonts w:ascii="Times New Roman" w:hAnsi="Times New Roman"/>
          <w:sz w:val="24"/>
          <w:szCs w:val="24"/>
        </w:rPr>
        <w:t>și</w:t>
      </w:r>
      <w:proofErr w:type="spellEnd"/>
      <w:r w:rsidR="00D017DB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7DB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D017DB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017DB">
        <w:rPr>
          <w:rFonts w:ascii="Times New Roman" w:hAnsi="Times New Roman"/>
          <w:iCs/>
          <w:sz w:val="24"/>
          <w:szCs w:val="24"/>
        </w:rPr>
        <w:t>Echipei</w:t>
      </w:r>
      <w:proofErr w:type="spellEnd"/>
      <w:r w:rsidR="00D017DB" w:rsidRPr="00992C38">
        <w:rPr>
          <w:rFonts w:ascii="Times New Roman" w:hAnsi="Times New Roman"/>
          <w:iCs/>
          <w:sz w:val="24"/>
          <w:szCs w:val="24"/>
        </w:rPr>
        <w:t xml:space="preserve"> mobil</w:t>
      </w:r>
      <w:r w:rsidR="00D017DB">
        <w:rPr>
          <w:rFonts w:ascii="Times New Roman" w:hAnsi="Times New Roman"/>
          <w:iCs/>
          <w:sz w:val="24"/>
          <w:szCs w:val="24"/>
        </w:rPr>
        <w:t>e</w:t>
      </w:r>
      <w:r w:rsidR="00D017DB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D017DB" w:rsidRPr="00992C38">
        <w:rPr>
          <w:rFonts w:ascii="Times New Roman" w:hAnsi="Times New Roman"/>
          <w:iCs/>
          <w:sz w:val="24"/>
          <w:szCs w:val="24"/>
        </w:rPr>
        <w:t>pentru</w:t>
      </w:r>
      <w:proofErr w:type="spellEnd"/>
      <w:r w:rsidR="00D017DB" w:rsidRPr="00992C3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D017DB" w:rsidRPr="00992C38">
        <w:rPr>
          <w:rFonts w:ascii="Times New Roman" w:hAnsi="Times New Roman"/>
          <w:iCs/>
          <w:sz w:val="24"/>
          <w:szCs w:val="24"/>
        </w:rPr>
        <w:t>îngrijirea</w:t>
      </w:r>
      <w:proofErr w:type="spellEnd"/>
      <w:r w:rsidR="00D017DB" w:rsidRPr="00992C38">
        <w:rPr>
          <w:rFonts w:ascii="Times New Roman" w:hAnsi="Times New Roman"/>
          <w:iCs/>
          <w:sz w:val="24"/>
          <w:szCs w:val="24"/>
        </w:rPr>
        <w:t xml:space="preserve"> la </w:t>
      </w:r>
      <w:proofErr w:type="spellStart"/>
      <w:r w:rsidR="00D017DB" w:rsidRPr="00992C38">
        <w:rPr>
          <w:rFonts w:ascii="Times New Roman" w:hAnsi="Times New Roman"/>
          <w:iCs/>
          <w:sz w:val="24"/>
          <w:szCs w:val="24"/>
        </w:rPr>
        <w:t>domiciliu</w:t>
      </w:r>
      <w:proofErr w:type="spellEnd"/>
      <w:r w:rsidR="00D017DB" w:rsidRPr="00992C38">
        <w:rPr>
          <w:rFonts w:ascii="Times New Roman" w:hAnsi="Times New Roman"/>
          <w:iCs/>
          <w:sz w:val="24"/>
          <w:szCs w:val="24"/>
        </w:rPr>
        <w:t xml:space="preserve"> a </w:t>
      </w:r>
      <w:proofErr w:type="spellStart"/>
      <w:r w:rsidR="00D017DB" w:rsidRPr="00992C38">
        <w:rPr>
          <w:rFonts w:ascii="Times New Roman" w:hAnsi="Times New Roman"/>
          <w:iCs/>
          <w:sz w:val="24"/>
          <w:szCs w:val="24"/>
        </w:rPr>
        <w:t>copilului</w:t>
      </w:r>
      <w:proofErr w:type="spellEnd"/>
      <w:r w:rsidR="00D017DB" w:rsidRPr="00992C38">
        <w:rPr>
          <w:rFonts w:ascii="Times New Roman" w:hAnsi="Times New Roman"/>
          <w:iCs/>
          <w:sz w:val="24"/>
          <w:szCs w:val="24"/>
        </w:rPr>
        <w:t xml:space="preserve"> cu </w:t>
      </w:r>
      <w:proofErr w:type="spellStart"/>
      <w:r w:rsidR="00D017DB" w:rsidRPr="00992C38">
        <w:rPr>
          <w:rFonts w:ascii="Times New Roman" w:hAnsi="Times New Roman"/>
          <w:iCs/>
          <w:sz w:val="24"/>
          <w:szCs w:val="24"/>
        </w:rPr>
        <w:t>dizabilități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14:paraId="3BA56B99" w14:textId="7614C619" w:rsidR="00273677" w:rsidRDefault="00273677" w:rsidP="00607187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</w:t>
      </w:r>
      <w:r w:rsidR="00566F6C">
        <w:rPr>
          <w:rFonts w:ascii="Times New Roman" w:hAnsi="Times New Roman"/>
          <w:sz w:val="24"/>
          <w:szCs w:val="24"/>
        </w:rPr>
        <w:t>otărârea</w:t>
      </w:r>
      <w:proofErr w:type="spellEnd"/>
      <w:r w:rsidR="00566F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F6C">
        <w:rPr>
          <w:rFonts w:ascii="Times New Roman" w:hAnsi="Times New Roman"/>
          <w:sz w:val="24"/>
          <w:szCs w:val="24"/>
        </w:rPr>
        <w:t>Consiliului</w:t>
      </w:r>
      <w:proofErr w:type="spellEnd"/>
      <w:r w:rsidR="00566F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F6C">
        <w:rPr>
          <w:rFonts w:ascii="Times New Roman" w:hAnsi="Times New Roman"/>
          <w:sz w:val="24"/>
          <w:szCs w:val="24"/>
        </w:rPr>
        <w:t>Județean</w:t>
      </w:r>
      <w:proofErr w:type="spellEnd"/>
      <w:r w:rsidR="00006A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6A7E" w:rsidRPr="001E2871">
        <w:rPr>
          <w:rFonts w:ascii="Times New Roman" w:hAnsi="Times New Roman"/>
          <w:sz w:val="24"/>
          <w:szCs w:val="24"/>
        </w:rPr>
        <w:t>Arge</w:t>
      </w:r>
      <w:proofErr w:type="spellEnd"/>
      <w:r w:rsidR="00006A7E" w:rsidRPr="001E2871">
        <w:rPr>
          <w:rFonts w:ascii="Times New Roman" w:hAnsi="Times New Roman"/>
          <w:sz w:val="24"/>
          <w:szCs w:val="24"/>
          <w:lang w:val="ro-RO"/>
        </w:rPr>
        <w:t>ș</w:t>
      </w:r>
      <w:r w:rsidR="00566F6C" w:rsidRPr="001E2871">
        <w:rPr>
          <w:rFonts w:ascii="Times New Roman" w:hAnsi="Times New Roman"/>
          <w:sz w:val="24"/>
          <w:szCs w:val="24"/>
        </w:rPr>
        <w:t xml:space="preserve"> </w:t>
      </w:r>
      <w:r w:rsidR="00566F6C">
        <w:rPr>
          <w:rFonts w:ascii="Times New Roman" w:hAnsi="Times New Roman"/>
          <w:sz w:val="24"/>
          <w:szCs w:val="24"/>
        </w:rPr>
        <w:t xml:space="preserve">nr. 85/19.04.2021 </w:t>
      </w:r>
      <w:proofErr w:type="spellStart"/>
      <w:r w:rsidR="00566F6C">
        <w:rPr>
          <w:rFonts w:ascii="Times New Roman" w:hAnsi="Times New Roman"/>
          <w:sz w:val="24"/>
          <w:szCs w:val="24"/>
        </w:rPr>
        <w:t>privind</w:t>
      </w:r>
      <w:proofErr w:type="spellEnd"/>
      <w:r w:rsidR="00566F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F6C">
        <w:rPr>
          <w:rFonts w:ascii="Times New Roman" w:hAnsi="Times New Roman"/>
          <w:sz w:val="24"/>
          <w:szCs w:val="24"/>
        </w:rPr>
        <w:t>închiderea</w:t>
      </w:r>
      <w:proofErr w:type="spellEnd"/>
      <w:r w:rsidR="00566F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F6C">
        <w:rPr>
          <w:rFonts w:ascii="Times New Roman" w:hAnsi="Times New Roman"/>
          <w:sz w:val="24"/>
          <w:szCs w:val="24"/>
        </w:rPr>
        <w:t>serviciului</w:t>
      </w:r>
      <w:proofErr w:type="spellEnd"/>
      <w:r w:rsidR="00566F6C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Centrul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Rezidențial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copii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cu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dizabilități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respite-care</w:t>
      </w:r>
      <w:r w:rsidR="00566F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6F6C">
        <w:rPr>
          <w:rFonts w:ascii="Times New Roman" w:hAnsi="Times New Roman"/>
          <w:sz w:val="24"/>
          <w:szCs w:val="24"/>
        </w:rPr>
        <w:t>închiderea</w:t>
      </w:r>
      <w:proofErr w:type="spellEnd"/>
      <w:r w:rsidR="00566F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F6C">
        <w:rPr>
          <w:rFonts w:ascii="Times New Roman" w:hAnsi="Times New Roman"/>
          <w:sz w:val="24"/>
          <w:szCs w:val="24"/>
        </w:rPr>
        <w:t>serviciului</w:t>
      </w:r>
      <w:proofErr w:type="spellEnd"/>
      <w:r w:rsidR="00566F6C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Centrul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de zi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recuperare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copii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cu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dizabilități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îngrijire</w:t>
      </w:r>
      <w:proofErr w:type="spellEnd"/>
      <w:r w:rsidR="00566F6C" w:rsidRPr="00C14626">
        <w:rPr>
          <w:rFonts w:ascii="Times New Roman" w:hAnsi="Times New Roman"/>
          <w:i/>
          <w:iCs/>
          <w:sz w:val="24"/>
          <w:szCs w:val="24"/>
        </w:rPr>
        <w:t xml:space="preserve"> la </w:t>
      </w:r>
      <w:proofErr w:type="spellStart"/>
      <w:r w:rsidR="00566F6C" w:rsidRPr="00C14626">
        <w:rPr>
          <w:rFonts w:ascii="Times New Roman" w:hAnsi="Times New Roman"/>
          <w:i/>
          <w:iCs/>
          <w:sz w:val="24"/>
          <w:szCs w:val="24"/>
        </w:rPr>
        <w:t>domiciliu</w:t>
      </w:r>
      <w:proofErr w:type="spellEnd"/>
      <w:r w:rsidR="00566F6C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566F6C">
        <w:rPr>
          <w:rFonts w:ascii="Times New Roman" w:hAnsi="Times New Roman"/>
          <w:sz w:val="24"/>
          <w:szCs w:val="24"/>
        </w:rPr>
        <w:t>cadrul</w:t>
      </w:r>
      <w:proofErr w:type="spellEnd"/>
      <w:r w:rsidR="00566F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21D7">
        <w:rPr>
          <w:rFonts w:ascii="Times New Roman" w:hAnsi="Times New Roman"/>
          <w:sz w:val="24"/>
          <w:szCs w:val="24"/>
        </w:rPr>
        <w:t>Centrului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4421D7">
        <w:rPr>
          <w:rFonts w:ascii="Times New Roman" w:hAnsi="Times New Roman"/>
          <w:sz w:val="24"/>
          <w:szCs w:val="24"/>
        </w:rPr>
        <w:t>copii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Sf. Andrei Pitești, </w:t>
      </w:r>
      <w:proofErr w:type="spellStart"/>
      <w:r w:rsidR="004421D7">
        <w:rPr>
          <w:rFonts w:ascii="Times New Roman" w:hAnsi="Times New Roman"/>
          <w:sz w:val="24"/>
          <w:szCs w:val="24"/>
        </w:rPr>
        <w:t>înființarea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21D7" w:rsidRPr="00C14626">
        <w:rPr>
          <w:rFonts w:ascii="Times New Roman" w:hAnsi="Times New Roman"/>
          <w:i/>
          <w:iCs/>
          <w:sz w:val="24"/>
          <w:szCs w:val="24"/>
        </w:rPr>
        <w:t>Casei</w:t>
      </w:r>
      <w:proofErr w:type="spellEnd"/>
      <w:r w:rsidR="004421D7" w:rsidRPr="00C14626">
        <w:rPr>
          <w:rFonts w:ascii="Times New Roman" w:hAnsi="Times New Roman"/>
          <w:i/>
          <w:iCs/>
          <w:sz w:val="24"/>
          <w:szCs w:val="24"/>
        </w:rPr>
        <w:t xml:space="preserve"> de Tip Familial “</w:t>
      </w:r>
      <w:r w:rsidR="004421D7" w:rsidRPr="00C14626">
        <w:rPr>
          <w:rFonts w:ascii="Times New Roman" w:hAnsi="Times New Roman"/>
          <w:i/>
          <w:iCs/>
          <w:sz w:val="24"/>
          <w:szCs w:val="24"/>
          <w:lang w:val="ro-RO"/>
        </w:rPr>
        <w:t>Sf. Andrei</w:t>
      </w:r>
      <w:r w:rsidR="004421D7" w:rsidRPr="00C14626">
        <w:rPr>
          <w:rFonts w:ascii="Times New Roman" w:hAnsi="Times New Roman"/>
          <w:i/>
          <w:iCs/>
          <w:sz w:val="24"/>
          <w:szCs w:val="24"/>
        </w:rPr>
        <w:t xml:space="preserve">” </w:t>
      </w:r>
      <w:proofErr w:type="spellStart"/>
      <w:r w:rsidR="004421D7" w:rsidRPr="00C14626">
        <w:rPr>
          <w:rFonts w:ascii="Times New Roman" w:hAnsi="Times New Roman"/>
          <w:i/>
          <w:iCs/>
          <w:sz w:val="24"/>
          <w:szCs w:val="24"/>
        </w:rPr>
        <w:t>Valea</w:t>
      </w:r>
      <w:proofErr w:type="spellEnd"/>
      <w:r w:rsidR="004421D7" w:rsidRPr="00C14626">
        <w:rPr>
          <w:rFonts w:ascii="Times New Roman" w:hAnsi="Times New Roman"/>
          <w:i/>
          <w:iCs/>
          <w:sz w:val="24"/>
          <w:szCs w:val="24"/>
        </w:rPr>
        <w:t xml:space="preserve"> Mare</w:t>
      </w:r>
      <w:r w:rsidR="004421D7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="004421D7">
        <w:rPr>
          <w:rFonts w:ascii="Times New Roman" w:hAnsi="Times New Roman"/>
          <w:sz w:val="24"/>
          <w:szCs w:val="24"/>
        </w:rPr>
        <w:t>sediul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21D7">
        <w:rPr>
          <w:rFonts w:ascii="Times New Roman" w:hAnsi="Times New Roman"/>
          <w:sz w:val="24"/>
          <w:szCs w:val="24"/>
        </w:rPr>
        <w:t>în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21D7">
        <w:rPr>
          <w:rFonts w:ascii="Times New Roman" w:hAnsi="Times New Roman"/>
          <w:sz w:val="24"/>
          <w:szCs w:val="24"/>
        </w:rPr>
        <w:t>orașul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21D7">
        <w:rPr>
          <w:rFonts w:ascii="Times New Roman" w:hAnsi="Times New Roman"/>
          <w:sz w:val="24"/>
          <w:szCs w:val="24"/>
        </w:rPr>
        <w:t>Ștefănești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, sat </w:t>
      </w:r>
      <w:proofErr w:type="spellStart"/>
      <w:r w:rsidR="004421D7">
        <w:rPr>
          <w:rFonts w:ascii="Times New Roman" w:hAnsi="Times New Roman"/>
          <w:sz w:val="24"/>
          <w:szCs w:val="24"/>
        </w:rPr>
        <w:t>Valea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Mare </w:t>
      </w:r>
      <w:proofErr w:type="spellStart"/>
      <w:r w:rsidR="004421D7">
        <w:rPr>
          <w:rFonts w:ascii="Times New Roman" w:hAnsi="Times New Roman"/>
          <w:sz w:val="24"/>
          <w:szCs w:val="24"/>
        </w:rPr>
        <w:t>Podgoria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, str. </w:t>
      </w:r>
      <w:proofErr w:type="spellStart"/>
      <w:r w:rsidR="004421D7">
        <w:rPr>
          <w:rFonts w:ascii="Times New Roman" w:hAnsi="Times New Roman"/>
          <w:sz w:val="24"/>
          <w:szCs w:val="24"/>
        </w:rPr>
        <w:t>Cavalerului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, nr. 2A, </w:t>
      </w:r>
      <w:proofErr w:type="spellStart"/>
      <w:r w:rsidR="004421D7">
        <w:rPr>
          <w:rFonts w:ascii="Times New Roman" w:hAnsi="Times New Roman"/>
          <w:sz w:val="24"/>
          <w:szCs w:val="24"/>
        </w:rPr>
        <w:t>jud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421D7">
        <w:rPr>
          <w:rFonts w:ascii="Times New Roman" w:hAnsi="Times New Roman"/>
          <w:sz w:val="24"/>
          <w:szCs w:val="24"/>
        </w:rPr>
        <w:t>Argeș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="004421D7">
        <w:rPr>
          <w:rFonts w:ascii="Times New Roman" w:hAnsi="Times New Roman"/>
          <w:sz w:val="24"/>
          <w:szCs w:val="24"/>
        </w:rPr>
        <w:t>și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21D7">
        <w:rPr>
          <w:rFonts w:ascii="Times New Roman" w:hAnsi="Times New Roman"/>
          <w:sz w:val="24"/>
          <w:szCs w:val="24"/>
        </w:rPr>
        <w:t>aprobarea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21D7">
        <w:rPr>
          <w:rFonts w:ascii="Times New Roman" w:hAnsi="Times New Roman"/>
          <w:sz w:val="24"/>
          <w:szCs w:val="24"/>
        </w:rPr>
        <w:t>statului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4421D7">
        <w:rPr>
          <w:rFonts w:ascii="Times New Roman" w:hAnsi="Times New Roman"/>
          <w:sz w:val="24"/>
          <w:szCs w:val="24"/>
        </w:rPr>
        <w:t>funcții</w:t>
      </w:r>
      <w:proofErr w:type="spellEnd"/>
      <w:r w:rsidR="004421D7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="004421D7" w:rsidRPr="000D3F2F">
        <w:rPr>
          <w:rFonts w:ascii="Times New Roman" w:hAnsi="Times New Roman"/>
          <w:i/>
          <w:iCs/>
          <w:sz w:val="24"/>
          <w:szCs w:val="24"/>
        </w:rPr>
        <w:t>Casei</w:t>
      </w:r>
      <w:proofErr w:type="spellEnd"/>
      <w:r w:rsidR="004421D7" w:rsidRPr="000D3F2F">
        <w:rPr>
          <w:rFonts w:ascii="Times New Roman" w:hAnsi="Times New Roman"/>
          <w:i/>
          <w:iCs/>
          <w:sz w:val="24"/>
          <w:szCs w:val="24"/>
        </w:rPr>
        <w:t xml:space="preserve"> de Tip Familial </w:t>
      </w:r>
      <w:r w:rsidR="009E2274" w:rsidRPr="000D3F2F">
        <w:rPr>
          <w:rFonts w:ascii="Times New Roman" w:hAnsi="Times New Roman"/>
          <w:i/>
          <w:iCs/>
          <w:sz w:val="24"/>
          <w:szCs w:val="24"/>
        </w:rPr>
        <w:t>“</w:t>
      </w:r>
      <w:r w:rsidR="009E2274" w:rsidRPr="000D3F2F">
        <w:rPr>
          <w:rFonts w:ascii="Times New Roman" w:hAnsi="Times New Roman"/>
          <w:i/>
          <w:iCs/>
          <w:sz w:val="24"/>
          <w:szCs w:val="24"/>
          <w:lang w:val="ro-RO"/>
        </w:rPr>
        <w:t>Sf. Andrei</w:t>
      </w:r>
      <w:r w:rsidR="009E2274" w:rsidRPr="000D3F2F">
        <w:rPr>
          <w:rFonts w:ascii="Times New Roman" w:hAnsi="Times New Roman"/>
          <w:i/>
          <w:iCs/>
          <w:sz w:val="24"/>
          <w:szCs w:val="24"/>
        </w:rPr>
        <w:t>”</w:t>
      </w:r>
      <w:r w:rsidR="00882670" w:rsidRPr="000D3F2F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882670" w:rsidRPr="000D3F2F">
        <w:rPr>
          <w:rFonts w:ascii="Times New Roman" w:hAnsi="Times New Roman"/>
          <w:i/>
          <w:iCs/>
          <w:sz w:val="24"/>
          <w:szCs w:val="24"/>
        </w:rPr>
        <w:t>Valea</w:t>
      </w:r>
      <w:proofErr w:type="spellEnd"/>
      <w:r w:rsidR="00882670" w:rsidRPr="000D3F2F">
        <w:rPr>
          <w:rFonts w:ascii="Times New Roman" w:hAnsi="Times New Roman"/>
          <w:i/>
          <w:iCs/>
          <w:sz w:val="24"/>
          <w:szCs w:val="24"/>
        </w:rPr>
        <w:t xml:space="preserve"> Mare</w:t>
      </w:r>
      <w:r w:rsidR="00882670">
        <w:rPr>
          <w:rFonts w:ascii="Times New Roman" w:hAnsi="Times New Roman"/>
          <w:sz w:val="24"/>
          <w:szCs w:val="24"/>
        </w:rPr>
        <w:t>;</w:t>
      </w:r>
    </w:p>
    <w:p w14:paraId="7849F4F9" w14:textId="182520E0" w:rsidR="009B5E73" w:rsidRDefault="009B5E73" w:rsidP="00607187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Hotărârea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Consiliului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Județean</w:t>
      </w:r>
      <w:proofErr w:type="spellEnd"/>
      <w:r w:rsidR="00006A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6A7E" w:rsidRPr="001E2871">
        <w:rPr>
          <w:rFonts w:ascii="Times New Roman" w:hAnsi="Times New Roman"/>
          <w:sz w:val="24"/>
          <w:szCs w:val="24"/>
        </w:rPr>
        <w:t>Argeș</w:t>
      </w:r>
      <w:proofErr w:type="spellEnd"/>
      <w:r w:rsidRPr="001E28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nr. 86/19.04.2021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închiderea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serviciului</w:t>
      </w:r>
      <w:proofErr w:type="spellEnd"/>
      <w:r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Pr="000D3F2F">
        <w:rPr>
          <w:rFonts w:ascii="Times New Roman" w:hAnsi="Times New Roman"/>
          <w:i/>
          <w:iCs/>
          <w:sz w:val="24"/>
          <w:szCs w:val="24"/>
        </w:rPr>
        <w:t>Centrul</w:t>
      </w:r>
      <w:proofErr w:type="spellEnd"/>
      <w:r w:rsidRPr="000D3F2F">
        <w:rPr>
          <w:rFonts w:ascii="Times New Roman" w:hAnsi="Times New Roman"/>
          <w:i/>
          <w:iCs/>
          <w:sz w:val="24"/>
          <w:szCs w:val="24"/>
        </w:rPr>
        <w:t xml:space="preserve"> de Zi </w:t>
      </w:r>
      <w:r>
        <w:rPr>
          <w:rFonts w:ascii="Times New Roman" w:hAnsi="Times New Roman"/>
          <w:sz w:val="24"/>
          <w:szCs w:val="24"/>
        </w:rPr>
        <w:t xml:space="preserve">din </w:t>
      </w:r>
      <w:proofErr w:type="spellStart"/>
      <w:r>
        <w:rPr>
          <w:rFonts w:ascii="Times New Roman" w:hAnsi="Times New Roman"/>
          <w:sz w:val="24"/>
          <w:szCs w:val="24"/>
        </w:rPr>
        <w:t>cadrul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Complexului</w:t>
      </w:r>
      <w:proofErr w:type="spellEnd"/>
      <w:r>
        <w:rPr>
          <w:rFonts w:ascii="Times New Roman" w:hAnsi="Times New Roman"/>
          <w:sz w:val="24"/>
          <w:szCs w:val="24"/>
        </w:rPr>
        <w:t xml:space="preserve"> de Tip Familial </w:t>
      </w:r>
      <w:proofErr w:type="spellStart"/>
      <w:r>
        <w:rPr>
          <w:rFonts w:ascii="Times New Roman" w:hAnsi="Times New Roman"/>
          <w:sz w:val="24"/>
          <w:szCs w:val="24"/>
        </w:rPr>
        <w:t>Valea</w:t>
      </w:r>
      <w:proofErr w:type="spellEnd"/>
      <w:r>
        <w:rPr>
          <w:rFonts w:ascii="Times New Roman" w:hAnsi="Times New Roman"/>
          <w:sz w:val="24"/>
          <w:szCs w:val="24"/>
        </w:rPr>
        <w:t xml:space="preserve"> Mare</w:t>
      </w:r>
      <w:r w:rsidRPr="009B5E7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aprobarea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funcții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Complexului</w:t>
      </w:r>
      <w:proofErr w:type="spellEnd"/>
      <w:r>
        <w:rPr>
          <w:rFonts w:ascii="Times New Roman" w:hAnsi="Times New Roman"/>
          <w:sz w:val="24"/>
          <w:szCs w:val="24"/>
        </w:rPr>
        <w:t xml:space="preserve"> de Tip Familial </w:t>
      </w:r>
      <w:proofErr w:type="spellStart"/>
      <w:r>
        <w:rPr>
          <w:rFonts w:ascii="Times New Roman" w:hAnsi="Times New Roman"/>
          <w:sz w:val="24"/>
          <w:szCs w:val="24"/>
        </w:rPr>
        <w:t>Valea</w:t>
      </w:r>
      <w:proofErr w:type="spellEnd"/>
      <w:r>
        <w:rPr>
          <w:rFonts w:ascii="Times New Roman" w:hAnsi="Times New Roman"/>
          <w:sz w:val="24"/>
          <w:szCs w:val="24"/>
        </w:rPr>
        <w:t xml:space="preserve"> Mare</w:t>
      </w:r>
      <w:r w:rsidR="002A7A84">
        <w:rPr>
          <w:rFonts w:ascii="Times New Roman" w:hAnsi="Times New Roman"/>
          <w:sz w:val="24"/>
          <w:szCs w:val="24"/>
        </w:rPr>
        <w:t>;</w:t>
      </w:r>
    </w:p>
    <w:p w14:paraId="4794459E" w14:textId="3C9384BA" w:rsidR="00275B70" w:rsidRDefault="00275B70" w:rsidP="00275B70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Hotărârea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Consiliului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Județean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6A7E" w:rsidRPr="001E2871">
        <w:rPr>
          <w:rFonts w:ascii="Times New Roman" w:hAnsi="Times New Roman"/>
          <w:sz w:val="24"/>
          <w:szCs w:val="24"/>
        </w:rPr>
        <w:t>Argeș</w:t>
      </w:r>
      <w:proofErr w:type="spellEnd"/>
      <w:r w:rsidR="00006A7E" w:rsidRPr="001E28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nr. 87/19.04.2021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reorganizarea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serviciului</w:t>
      </w:r>
      <w:proofErr w:type="spellEnd"/>
      <w:r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="00C14626">
        <w:rPr>
          <w:rFonts w:ascii="Times New Roman" w:hAnsi="Times New Roman"/>
          <w:sz w:val="24"/>
          <w:szCs w:val="24"/>
        </w:rPr>
        <w:t>Complexului</w:t>
      </w:r>
      <w:proofErr w:type="spellEnd"/>
      <w:r w:rsidR="00C1462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C14626">
        <w:rPr>
          <w:rFonts w:ascii="Times New Roman" w:hAnsi="Times New Roman"/>
          <w:sz w:val="24"/>
          <w:szCs w:val="24"/>
        </w:rPr>
        <w:t>Servicii</w:t>
      </w:r>
      <w:proofErr w:type="spellEnd"/>
      <w:r w:rsidR="00C14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4626">
        <w:rPr>
          <w:rFonts w:ascii="Times New Roman" w:hAnsi="Times New Roman"/>
          <w:sz w:val="24"/>
          <w:szCs w:val="24"/>
        </w:rPr>
        <w:t>pentru</w:t>
      </w:r>
      <w:proofErr w:type="spellEnd"/>
      <w:r w:rsidR="00C14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4626">
        <w:rPr>
          <w:rFonts w:ascii="Times New Roman" w:hAnsi="Times New Roman"/>
          <w:sz w:val="24"/>
          <w:szCs w:val="24"/>
        </w:rPr>
        <w:t>Copii</w:t>
      </w:r>
      <w:proofErr w:type="spellEnd"/>
      <w:r w:rsidR="00C14626">
        <w:rPr>
          <w:rFonts w:ascii="Times New Roman" w:hAnsi="Times New Roman"/>
          <w:sz w:val="24"/>
          <w:szCs w:val="24"/>
        </w:rPr>
        <w:t xml:space="preserve"> cu Handicap </w:t>
      </w:r>
      <w:proofErr w:type="spellStart"/>
      <w:r w:rsidR="00C14626">
        <w:rPr>
          <w:rFonts w:ascii="Times New Roman" w:hAnsi="Times New Roman"/>
          <w:sz w:val="24"/>
          <w:szCs w:val="24"/>
        </w:rPr>
        <w:t>Trivale</w:t>
      </w:r>
      <w:proofErr w:type="spellEnd"/>
      <w:r w:rsidR="00C14626">
        <w:rPr>
          <w:rFonts w:ascii="Times New Roman" w:hAnsi="Times New Roman"/>
          <w:sz w:val="24"/>
          <w:szCs w:val="24"/>
        </w:rPr>
        <w:t xml:space="preserve"> Pite</w:t>
      </w:r>
      <w:r w:rsidR="00C14626">
        <w:rPr>
          <w:rFonts w:ascii="Times New Roman" w:hAnsi="Times New Roman"/>
          <w:sz w:val="24"/>
          <w:szCs w:val="24"/>
          <w:lang w:val="ro-RO"/>
        </w:rPr>
        <w:t>ș</w:t>
      </w:r>
      <w:proofErr w:type="spellStart"/>
      <w:r w:rsidR="00C14626">
        <w:rPr>
          <w:rFonts w:ascii="Times New Roman" w:hAnsi="Times New Roman"/>
          <w:sz w:val="24"/>
          <w:szCs w:val="24"/>
        </w:rPr>
        <w:t>ti</w:t>
      </w:r>
      <w:proofErr w:type="spellEnd"/>
      <w:r w:rsidR="00C14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4626"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închiderea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26F9">
        <w:rPr>
          <w:rFonts w:ascii="Times New Roman" w:hAnsi="Times New Roman"/>
          <w:i/>
          <w:iCs/>
          <w:sz w:val="24"/>
          <w:szCs w:val="24"/>
        </w:rPr>
        <w:t>Centrului</w:t>
      </w:r>
      <w:proofErr w:type="spellEnd"/>
      <w:r w:rsidRPr="00C226F9">
        <w:rPr>
          <w:rFonts w:ascii="Times New Roman" w:hAnsi="Times New Roman"/>
          <w:i/>
          <w:iCs/>
          <w:sz w:val="24"/>
          <w:szCs w:val="24"/>
        </w:rPr>
        <w:t xml:space="preserve"> de </w:t>
      </w:r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tip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rezidențial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copii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cu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dizabilități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respite-care</w:t>
      </w:r>
      <w:r w:rsidR="00C226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226F9">
        <w:rPr>
          <w:rFonts w:ascii="Times New Roman" w:hAnsi="Times New Roman"/>
          <w:sz w:val="24"/>
          <w:szCs w:val="24"/>
        </w:rPr>
        <w:t>modificarea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26F9">
        <w:rPr>
          <w:rFonts w:ascii="Times New Roman" w:hAnsi="Times New Roman"/>
          <w:sz w:val="24"/>
          <w:szCs w:val="24"/>
        </w:rPr>
        <w:t>structurii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26F9">
        <w:rPr>
          <w:rFonts w:ascii="Times New Roman" w:hAnsi="Times New Roman"/>
          <w:sz w:val="24"/>
          <w:szCs w:val="24"/>
        </w:rPr>
        <w:t>organizatorice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Centrului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de zi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recuperare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copii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cu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dizabilități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226F9">
        <w:rPr>
          <w:rFonts w:ascii="Times New Roman" w:hAnsi="Times New Roman"/>
          <w:sz w:val="24"/>
          <w:szCs w:val="24"/>
        </w:rPr>
        <w:t>înființarea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26F9">
        <w:rPr>
          <w:rFonts w:ascii="Times New Roman" w:hAnsi="Times New Roman"/>
          <w:sz w:val="24"/>
          <w:szCs w:val="24"/>
        </w:rPr>
        <w:t>serviciului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Echipa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mobil</w:t>
      </w:r>
      <w:r w:rsidR="00C226F9">
        <w:rPr>
          <w:rFonts w:ascii="Times New Roman" w:hAnsi="Times New Roman"/>
          <w:i/>
          <w:iCs/>
          <w:sz w:val="24"/>
          <w:szCs w:val="24"/>
        </w:rPr>
        <w:t>ă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îngrijirea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la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domiciliu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copilului</w:t>
      </w:r>
      <w:proofErr w:type="spellEnd"/>
      <w:r w:rsidR="00C226F9" w:rsidRPr="00C226F9">
        <w:rPr>
          <w:rFonts w:ascii="Times New Roman" w:hAnsi="Times New Roman"/>
          <w:i/>
          <w:iCs/>
          <w:sz w:val="24"/>
          <w:szCs w:val="24"/>
        </w:rPr>
        <w:t xml:space="preserve"> cu </w:t>
      </w:r>
      <w:proofErr w:type="spellStart"/>
      <w:r w:rsidR="00C226F9" w:rsidRPr="00C226F9">
        <w:rPr>
          <w:rFonts w:ascii="Times New Roman" w:hAnsi="Times New Roman"/>
          <w:i/>
          <w:iCs/>
          <w:sz w:val="24"/>
          <w:szCs w:val="24"/>
        </w:rPr>
        <w:t>dizabilități</w:t>
      </w:r>
      <w:proofErr w:type="spellEnd"/>
      <w:r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aprobarea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funcții</w:t>
      </w:r>
      <w:proofErr w:type="spellEnd"/>
      <w:r>
        <w:rPr>
          <w:rFonts w:ascii="Times New Roman" w:hAnsi="Times New Roman"/>
          <w:sz w:val="24"/>
          <w:szCs w:val="24"/>
        </w:rPr>
        <w:t xml:space="preserve"> al</w:t>
      </w:r>
      <w:r w:rsidR="00C226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26F9">
        <w:rPr>
          <w:rFonts w:ascii="Times New Roman" w:hAnsi="Times New Roman"/>
          <w:sz w:val="24"/>
          <w:szCs w:val="24"/>
        </w:rPr>
        <w:t>Complexului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C226F9">
        <w:rPr>
          <w:rFonts w:ascii="Times New Roman" w:hAnsi="Times New Roman"/>
          <w:sz w:val="24"/>
          <w:szCs w:val="24"/>
        </w:rPr>
        <w:t>Servicii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26F9">
        <w:rPr>
          <w:rFonts w:ascii="Times New Roman" w:hAnsi="Times New Roman"/>
          <w:sz w:val="24"/>
          <w:szCs w:val="24"/>
        </w:rPr>
        <w:t>pentru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26F9">
        <w:rPr>
          <w:rFonts w:ascii="Times New Roman" w:hAnsi="Times New Roman"/>
          <w:sz w:val="24"/>
          <w:szCs w:val="24"/>
        </w:rPr>
        <w:t>Copii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cu Handicap </w:t>
      </w:r>
      <w:proofErr w:type="spellStart"/>
      <w:r w:rsidR="00C226F9">
        <w:rPr>
          <w:rFonts w:ascii="Times New Roman" w:hAnsi="Times New Roman"/>
          <w:sz w:val="24"/>
          <w:szCs w:val="24"/>
        </w:rPr>
        <w:t>Trivale</w:t>
      </w:r>
      <w:proofErr w:type="spellEnd"/>
      <w:r w:rsidR="00C226F9">
        <w:rPr>
          <w:rFonts w:ascii="Times New Roman" w:hAnsi="Times New Roman"/>
          <w:sz w:val="24"/>
          <w:szCs w:val="24"/>
        </w:rPr>
        <w:t xml:space="preserve"> Pite</w:t>
      </w:r>
      <w:r w:rsidR="00C226F9">
        <w:rPr>
          <w:rFonts w:ascii="Times New Roman" w:hAnsi="Times New Roman"/>
          <w:sz w:val="24"/>
          <w:szCs w:val="24"/>
          <w:lang w:val="ro-RO"/>
        </w:rPr>
        <w:t>ș</w:t>
      </w:r>
      <w:proofErr w:type="spellStart"/>
      <w:r w:rsidR="00C226F9">
        <w:rPr>
          <w:rFonts w:ascii="Times New Roman" w:hAnsi="Times New Roman"/>
          <w:sz w:val="24"/>
          <w:szCs w:val="24"/>
        </w:rPr>
        <w:t>ti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170137E" w14:textId="02579A9B" w:rsidR="00F650BA" w:rsidRPr="00A11D01" w:rsidRDefault="00F650BA" w:rsidP="00A11D0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Hotărârea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Consiliului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Județean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6A7E" w:rsidRPr="001E2871">
        <w:rPr>
          <w:rFonts w:ascii="Times New Roman" w:hAnsi="Times New Roman"/>
          <w:sz w:val="24"/>
          <w:szCs w:val="24"/>
        </w:rPr>
        <w:t>Argeș</w:t>
      </w:r>
      <w:proofErr w:type="spellEnd"/>
      <w:r w:rsidR="00006A7E" w:rsidRPr="001E28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nr. 88/19.04.2021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reorganizarea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Complexului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Servicii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Copilul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Dificultate</w:t>
      </w:r>
      <w:proofErr w:type="spellEnd"/>
      <w:r>
        <w:rPr>
          <w:rFonts w:ascii="Times New Roman" w:hAnsi="Times New Roman"/>
          <w:sz w:val="24"/>
          <w:szCs w:val="24"/>
        </w:rPr>
        <w:t xml:space="preserve"> “Sf. Constantin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Elena” Pite</w:t>
      </w:r>
      <w:r>
        <w:rPr>
          <w:rFonts w:ascii="Times New Roman" w:hAnsi="Times New Roman"/>
          <w:sz w:val="24"/>
          <w:szCs w:val="24"/>
          <w:lang w:val="ro-RO"/>
        </w:rPr>
        <w:t>ș</w:t>
      </w:r>
      <w:proofErr w:type="spellStart"/>
      <w:r>
        <w:rPr>
          <w:rFonts w:ascii="Times New Roman" w:hAnsi="Times New Roman"/>
          <w:sz w:val="24"/>
          <w:szCs w:val="24"/>
        </w:rPr>
        <w:t>ti</w:t>
      </w:r>
      <w:proofErr w:type="spellEnd"/>
      <w:r w:rsidR="00A11D0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închiderea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26F9">
        <w:rPr>
          <w:rFonts w:ascii="Times New Roman" w:hAnsi="Times New Roman"/>
          <w:i/>
          <w:iCs/>
          <w:sz w:val="24"/>
          <w:szCs w:val="24"/>
        </w:rPr>
        <w:t>Centrului</w:t>
      </w:r>
      <w:proofErr w:type="spellEnd"/>
      <w:r w:rsidRPr="00C226F9">
        <w:rPr>
          <w:rFonts w:ascii="Times New Roman" w:hAnsi="Times New Roman"/>
          <w:i/>
          <w:iCs/>
          <w:sz w:val="24"/>
          <w:szCs w:val="24"/>
        </w:rPr>
        <w:t xml:space="preserve"> de tip </w:t>
      </w:r>
      <w:proofErr w:type="spellStart"/>
      <w:r w:rsidRPr="00C226F9">
        <w:rPr>
          <w:rFonts w:ascii="Times New Roman" w:hAnsi="Times New Roman"/>
          <w:i/>
          <w:iCs/>
          <w:sz w:val="24"/>
          <w:szCs w:val="24"/>
        </w:rPr>
        <w:t>rezidențial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mutarea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 de zi </w:t>
      </w:r>
      <w:r w:rsidR="00A25321">
        <w:rPr>
          <w:rFonts w:ascii="Times New Roman" w:hAnsi="Times New Roman"/>
          <w:sz w:val="24"/>
          <w:szCs w:val="24"/>
        </w:rPr>
        <w:t xml:space="preserve">“Sf. Nicolae” </w:t>
      </w:r>
      <w:r w:rsidR="00A25321">
        <w:rPr>
          <w:rFonts w:ascii="Times New Roman" w:hAnsi="Times New Roman"/>
          <w:sz w:val="24"/>
          <w:szCs w:val="24"/>
          <w:lang w:val="ro-RO"/>
        </w:rPr>
        <w:t xml:space="preserve">în structura C.S.C.C.D. </w:t>
      </w:r>
      <w:r w:rsidR="00A25321">
        <w:rPr>
          <w:rFonts w:ascii="Times New Roman" w:hAnsi="Times New Roman"/>
          <w:sz w:val="24"/>
          <w:szCs w:val="24"/>
        </w:rPr>
        <w:t xml:space="preserve">“Sf. Constantin </w:t>
      </w:r>
      <w:proofErr w:type="spellStart"/>
      <w:r w:rsidR="00A25321">
        <w:rPr>
          <w:rFonts w:ascii="Times New Roman" w:hAnsi="Times New Roman"/>
          <w:sz w:val="24"/>
          <w:szCs w:val="24"/>
        </w:rPr>
        <w:t>și</w:t>
      </w:r>
      <w:proofErr w:type="spellEnd"/>
      <w:r w:rsidR="00A25321">
        <w:rPr>
          <w:rFonts w:ascii="Times New Roman" w:hAnsi="Times New Roman"/>
          <w:sz w:val="24"/>
          <w:szCs w:val="24"/>
        </w:rPr>
        <w:t xml:space="preserve"> Elena” Pite</w:t>
      </w:r>
      <w:r w:rsidR="00A25321">
        <w:rPr>
          <w:rFonts w:ascii="Times New Roman" w:hAnsi="Times New Roman"/>
          <w:sz w:val="24"/>
          <w:szCs w:val="24"/>
          <w:lang w:val="ro-RO"/>
        </w:rPr>
        <w:t>ș</w:t>
      </w:r>
      <w:proofErr w:type="spellStart"/>
      <w:r w:rsidR="00A25321">
        <w:rPr>
          <w:rFonts w:ascii="Times New Roman" w:hAnsi="Times New Roman"/>
          <w:sz w:val="24"/>
          <w:szCs w:val="24"/>
        </w:rPr>
        <w:t>ti</w:t>
      </w:r>
      <w:proofErr w:type="spellEnd"/>
      <w:r w:rsidR="00A253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1D01">
        <w:rPr>
          <w:rFonts w:ascii="Times New Roman" w:hAnsi="Times New Roman"/>
          <w:sz w:val="24"/>
          <w:szCs w:val="24"/>
        </w:rPr>
        <w:t>și</w:t>
      </w:r>
      <w:proofErr w:type="spellEnd"/>
      <w:r w:rsidR="00671F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1D01">
        <w:rPr>
          <w:rFonts w:ascii="Times New Roman" w:hAnsi="Times New Roman"/>
          <w:sz w:val="24"/>
          <w:szCs w:val="24"/>
        </w:rPr>
        <w:t>schimbarea</w:t>
      </w:r>
      <w:proofErr w:type="spellEnd"/>
      <w:r w:rsidR="00A11D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1D01">
        <w:rPr>
          <w:rFonts w:ascii="Times New Roman" w:hAnsi="Times New Roman"/>
          <w:sz w:val="24"/>
          <w:szCs w:val="24"/>
        </w:rPr>
        <w:t>denumirii</w:t>
      </w:r>
      <w:proofErr w:type="spellEnd"/>
      <w:r w:rsidR="00A11D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1D01">
        <w:rPr>
          <w:rFonts w:ascii="Times New Roman" w:hAnsi="Times New Roman"/>
          <w:sz w:val="24"/>
          <w:szCs w:val="24"/>
        </w:rPr>
        <w:t>acestuia</w:t>
      </w:r>
      <w:proofErr w:type="spellEnd"/>
      <w:r w:rsidR="00A11D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1D01">
        <w:rPr>
          <w:rFonts w:ascii="Times New Roman" w:hAnsi="Times New Roman"/>
          <w:sz w:val="24"/>
          <w:szCs w:val="24"/>
        </w:rPr>
        <w:t>în</w:t>
      </w:r>
      <w:proofErr w:type="spellEnd"/>
      <w:r w:rsidR="00A11D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1D01" w:rsidRPr="00A11D01">
        <w:rPr>
          <w:rFonts w:ascii="Times New Roman" w:hAnsi="Times New Roman"/>
          <w:i/>
          <w:iCs/>
          <w:sz w:val="24"/>
          <w:szCs w:val="24"/>
        </w:rPr>
        <w:t>Centrul</w:t>
      </w:r>
      <w:proofErr w:type="spellEnd"/>
      <w:r w:rsidR="00A11D01" w:rsidRPr="00A11D01">
        <w:rPr>
          <w:rFonts w:ascii="Times New Roman" w:hAnsi="Times New Roman"/>
          <w:i/>
          <w:iCs/>
          <w:sz w:val="24"/>
          <w:szCs w:val="24"/>
        </w:rPr>
        <w:t xml:space="preserve"> de zi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orientarea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supravegherea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sprijinirea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reintegrării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sociale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copilului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care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săvârsește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fapte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penale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nu </w:t>
      </w:r>
      <w:proofErr w:type="spellStart"/>
      <w:r w:rsidRPr="00A11D01">
        <w:rPr>
          <w:rFonts w:ascii="Times New Roman" w:hAnsi="Times New Roman"/>
          <w:i/>
          <w:iCs/>
          <w:sz w:val="24"/>
          <w:szCs w:val="24"/>
        </w:rPr>
        <w:t>răspunde</w:t>
      </w:r>
      <w:proofErr w:type="spellEnd"/>
      <w:r w:rsidRPr="00A11D01">
        <w:rPr>
          <w:rFonts w:ascii="Times New Roman" w:hAnsi="Times New Roman"/>
          <w:i/>
          <w:iCs/>
          <w:sz w:val="24"/>
          <w:szCs w:val="24"/>
        </w:rPr>
        <w:t xml:space="preserve"> penal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modificarea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structurii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organizatorice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C226F9">
        <w:rPr>
          <w:rFonts w:ascii="Times New Roman" w:hAnsi="Times New Roman"/>
          <w:i/>
          <w:iCs/>
          <w:sz w:val="24"/>
          <w:szCs w:val="24"/>
        </w:rPr>
        <w:t>Centrului</w:t>
      </w:r>
      <w:proofErr w:type="spellEnd"/>
      <w:r w:rsidRPr="00C226F9">
        <w:rPr>
          <w:rFonts w:ascii="Times New Roman" w:hAnsi="Times New Roman"/>
          <w:i/>
          <w:iCs/>
          <w:sz w:val="24"/>
          <w:szCs w:val="24"/>
        </w:rPr>
        <w:t xml:space="preserve"> de zi </w:t>
      </w:r>
      <w:proofErr w:type="spellStart"/>
      <w:r w:rsidRPr="00C226F9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Centrului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consiliere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sprijin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părinți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copii</w:t>
      </w:r>
      <w:proofErr w:type="spellEnd"/>
      <w:r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aprobarea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funcții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Complexului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Servicii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5321">
        <w:rPr>
          <w:rFonts w:ascii="Times New Roman" w:hAnsi="Times New Roman"/>
          <w:sz w:val="24"/>
          <w:szCs w:val="24"/>
        </w:rPr>
        <w:t>Copilul</w:t>
      </w:r>
      <w:proofErr w:type="spellEnd"/>
      <w:r w:rsidR="00A253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5321">
        <w:rPr>
          <w:rFonts w:ascii="Times New Roman" w:hAnsi="Times New Roman"/>
          <w:sz w:val="24"/>
          <w:szCs w:val="24"/>
        </w:rPr>
        <w:t>în</w:t>
      </w:r>
      <w:proofErr w:type="spellEnd"/>
      <w:r w:rsidR="00A253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5321">
        <w:rPr>
          <w:rFonts w:ascii="Times New Roman" w:hAnsi="Times New Roman"/>
          <w:sz w:val="24"/>
          <w:szCs w:val="24"/>
        </w:rPr>
        <w:t>Dificultate</w:t>
      </w:r>
      <w:proofErr w:type="spellEnd"/>
      <w:r w:rsidR="00A25321">
        <w:rPr>
          <w:rFonts w:ascii="Times New Roman" w:hAnsi="Times New Roman"/>
          <w:sz w:val="24"/>
          <w:szCs w:val="24"/>
        </w:rPr>
        <w:t xml:space="preserve"> “Sf. Constantin </w:t>
      </w:r>
      <w:proofErr w:type="spellStart"/>
      <w:r w:rsidR="00A25321">
        <w:rPr>
          <w:rFonts w:ascii="Times New Roman" w:hAnsi="Times New Roman"/>
          <w:sz w:val="24"/>
          <w:szCs w:val="24"/>
        </w:rPr>
        <w:t>și</w:t>
      </w:r>
      <w:proofErr w:type="spellEnd"/>
      <w:r w:rsidR="00A25321">
        <w:rPr>
          <w:rFonts w:ascii="Times New Roman" w:hAnsi="Times New Roman"/>
          <w:sz w:val="24"/>
          <w:szCs w:val="24"/>
        </w:rPr>
        <w:t xml:space="preserve"> Elena” Pite</w:t>
      </w:r>
      <w:r w:rsidR="00A25321">
        <w:rPr>
          <w:rFonts w:ascii="Times New Roman" w:hAnsi="Times New Roman"/>
          <w:sz w:val="24"/>
          <w:szCs w:val="24"/>
          <w:lang w:val="ro-RO"/>
        </w:rPr>
        <w:t>ș</w:t>
      </w:r>
      <w:proofErr w:type="spellStart"/>
      <w:r w:rsidR="00A25321">
        <w:rPr>
          <w:rFonts w:ascii="Times New Roman" w:hAnsi="Times New Roman"/>
          <w:sz w:val="24"/>
          <w:szCs w:val="24"/>
        </w:rPr>
        <w:t>ti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4E5A999" w14:textId="65CA9AB0" w:rsidR="00B2225C" w:rsidRPr="009B5E73" w:rsidRDefault="00122BD2" w:rsidP="009B5E7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5E73">
        <w:rPr>
          <w:rFonts w:ascii="Times New Roman" w:hAnsi="Times New Roman"/>
          <w:iCs/>
          <w:sz w:val="24"/>
          <w:szCs w:val="24"/>
        </w:rPr>
        <w:t>Fişe</w:t>
      </w:r>
      <w:proofErr w:type="spellEnd"/>
      <w:r w:rsidRPr="009B5E73">
        <w:rPr>
          <w:rFonts w:ascii="Times New Roman" w:hAnsi="Times New Roman"/>
          <w:iCs/>
          <w:sz w:val="24"/>
          <w:szCs w:val="24"/>
        </w:rPr>
        <w:t xml:space="preserve"> post</w:t>
      </w:r>
      <w:r w:rsidR="004C4571" w:rsidRPr="009B5E73">
        <w:rPr>
          <w:rFonts w:ascii="Times New Roman" w:hAnsi="Times New Roman"/>
          <w:iCs/>
          <w:sz w:val="24"/>
          <w:szCs w:val="24"/>
        </w:rPr>
        <w:t>;</w:t>
      </w:r>
    </w:p>
    <w:p w14:paraId="49A80DC6" w14:textId="77777777" w:rsidR="00122BD2" w:rsidRPr="009B5E73" w:rsidRDefault="00122BD2" w:rsidP="009B5E7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5E73">
        <w:rPr>
          <w:rFonts w:ascii="Times New Roman" w:hAnsi="Times New Roman"/>
          <w:sz w:val="24"/>
          <w:szCs w:val="24"/>
        </w:rPr>
        <w:t>Dispoziţii</w:t>
      </w:r>
      <w:proofErr w:type="spellEnd"/>
      <w:r w:rsidRPr="009B5E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5E73">
        <w:rPr>
          <w:rFonts w:ascii="Times New Roman" w:hAnsi="Times New Roman"/>
          <w:sz w:val="24"/>
          <w:szCs w:val="24"/>
        </w:rPr>
        <w:t>şi</w:t>
      </w:r>
      <w:proofErr w:type="spellEnd"/>
      <w:r w:rsidRPr="009B5E73">
        <w:rPr>
          <w:rFonts w:ascii="Times New Roman" w:hAnsi="Times New Roman"/>
          <w:sz w:val="24"/>
          <w:szCs w:val="24"/>
        </w:rPr>
        <w:t xml:space="preserve"> note de </w:t>
      </w:r>
      <w:proofErr w:type="spellStart"/>
      <w:r w:rsidRPr="009B5E73">
        <w:rPr>
          <w:rFonts w:ascii="Times New Roman" w:hAnsi="Times New Roman"/>
          <w:sz w:val="24"/>
          <w:szCs w:val="24"/>
        </w:rPr>
        <w:t>serviciu</w:t>
      </w:r>
      <w:proofErr w:type="spellEnd"/>
      <w:r w:rsidRPr="009B5E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5E73">
        <w:rPr>
          <w:rFonts w:ascii="Times New Roman" w:hAnsi="Times New Roman"/>
          <w:sz w:val="24"/>
          <w:szCs w:val="24"/>
        </w:rPr>
        <w:t>emise</w:t>
      </w:r>
      <w:proofErr w:type="spellEnd"/>
      <w:r w:rsidRPr="009B5E7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B5E73">
        <w:rPr>
          <w:rFonts w:ascii="Times New Roman" w:hAnsi="Times New Roman"/>
          <w:sz w:val="24"/>
          <w:szCs w:val="24"/>
        </w:rPr>
        <w:t>către</w:t>
      </w:r>
      <w:proofErr w:type="spellEnd"/>
      <w:r w:rsidRPr="009B5E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5E73">
        <w:rPr>
          <w:rFonts w:ascii="Times New Roman" w:hAnsi="Times New Roman"/>
          <w:sz w:val="24"/>
          <w:szCs w:val="24"/>
        </w:rPr>
        <w:t>conducerea</w:t>
      </w:r>
      <w:proofErr w:type="spellEnd"/>
      <w:r w:rsidRPr="009B5E73">
        <w:rPr>
          <w:rFonts w:ascii="Times New Roman" w:hAnsi="Times New Roman"/>
          <w:sz w:val="24"/>
          <w:szCs w:val="24"/>
        </w:rPr>
        <w:t xml:space="preserve"> D.G.A.S.P.C. </w:t>
      </w:r>
      <w:proofErr w:type="spellStart"/>
      <w:r w:rsidRPr="009B5E73">
        <w:rPr>
          <w:rFonts w:ascii="Times New Roman" w:hAnsi="Times New Roman"/>
          <w:sz w:val="24"/>
          <w:szCs w:val="24"/>
        </w:rPr>
        <w:t>Argeș</w:t>
      </w:r>
      <w:proofErr w:type="spellEnd"/>
      <w:r w:rsidR="004C4571" w:rsidRPr="009B5E73">
        <w:rPr>
          <w:rFonts w:ascii="Times New Roman" w:hAnsi="Times New Roman"/>
          <w:sz w:val="24"/>
          <w:szCs w:val="24"/>
        </w:rPr>
        <w:t>;</w:t>
      </w:r>
    </w:p>
    <w:p w14:paraId="4F2551CD" w14:textId="4AD81961" w:rsidR="00122BD2" w:rsidRDefault="00122BD2" w:rsidP="00B369EE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Note </w:t>
      </w:r>
      <w:proofErr w:type="spellStart"/>
      <w:r w:rsidRPr="007A6286">
        <w:rPr>
          <w:rFonts w:ascii="Times New Roman" w:hAnsi="Times New Roman"/>
          <w:sz w:val="24"/>
          <w:szCs w:val="24"/>
        </w:rPr>
        <w:t>emise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către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Şeful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Centru</w:t>
      </w:r>
      <w:r w:rsidR="00472A26">
        <w:rPr>
          <w:rFonts w:ascii="Times New Roman" w:hAnsi="Times New Roman"/>
          <w:sz w:val="24"/>
          <w:szCs w:val="24"/>
        </w:rPr>
        <w:t>lui</w:t>
      </w:r>
      <w:proofErr w:type="spellEnd"/>
      <w:r w:rsidR="004C4571" w:rsidRPr="007A6286">
        <w:rPr>
          <w:rFonts w:ascii="Times New Roman" w:hAnsi="Times New Roman"/>
          <w:sz w:val="24"/>
          <w:szCs w:val="24"/>
        </w:rPr>
        <w:t>.</w:t>
      </w:r>
    </w:p>
    <w:bookmarkEnd w:id="1"/>
    <w:p w14:paraId="5F526A24" w14:textId="381649C9" w:rsidR="003F360A" w:rsidRDefault="003F360A" w:rsidP="003F360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14:paraId="4A196BCD" w14:textId="4C4971C3" w:rsidR="001E2871" w:rsidRDefault="001E2871" w:rsidP="003F360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14:paraId="389E1AF6" w14:textId="4D150969" w:rsidR="001E2871" w:rsidRDefault="001E2871" w:rsidP="003F360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14:paraId="3B16DB49" w14:textId="41B8FC3B" w:rsidR="00071DBB" w:rsidRDefault="00071DBB" w:rsidP="003F360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14:paraId="70B13FE4" w14:textId="77777777" w:rsidR="00074646" w:rsidRDefault="00074646" w:rsidP="003F360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14:paraId="2190304C" w14:textId="77777777" w:rsidR="00071DBB" w:rsidRDefault="00071DBB" w:rsidP="003F360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14:paraId="65BFFC63" w14:textId="77777777" w:rsidR="00122BD2" w:rsidRPr="007A6286" w:rsidRDefault="004C4571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b/>
          <w:bCs/>
          <w:sz w:val="24"/>
          <w:szCs w:val="24"/>
        </w:rPr>
        <w:lastRenderedPageBreak/>
        <w:t xml:space="preserve">   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>4.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Definiții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abrevieri</w:t>
      </w:r>
      <w:proofErr w:type="spellEnd"/>
    </w:p>
    <w:p w14:paraId="114256C8" w14:textId="6B763797" w:rsidR="00122BD2" w:rsidRDefault="004C4571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>4.1.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Definiții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ale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termenilor</w:t>
      </w:r>
      <w:proofErr w:type="spellEnd"/>
    </w:p>
    <w:p w14:paraId="19E1E255" w14:textId="09B48710" w:rsidR="00074646" w:rsidRDefault="00074646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273" w:type="dxa"/>
        <w:tblLayout w:type="fixed"/>
        <w:tblLook w:val="0000" w:firstRow="0" w:lastRow="0" w:firstColumn="0" w:lastColumn="0" w:noHBand="0" w:noVBand="0"/>
      </w:tblPr>
      <w:tblGrid>
        <w:gridCol w:w="583"/>
        <w:gridCol w:w="2117"/>
        <w:gridCol w:w="7230"/>
      </w:tblGrid>
      <w:tr w:rsidR="00074646" w:rsidRPr="007A6286" w14:paraId="78ADA490" w14:textId="77777777" w:rsidTr="00875A05">
        <w:trPr>
          <w:trHeight w:val="87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56C11" w14:textId="77777777" w:rsidR="00074646" w:rsidRPr="007A6286" w:rsidRDefault="00074646" w:rsidP="00875A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_Hlk75264762"/>
          </w:p>
          <w:p w14:paraId="48DFBFC3" w14:textId="77777777" w:rsidR="00074646" w:rsidRPr="007A6286" w:rsidRDefault="00074646" w:rsidP="00875A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crt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C71C8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035EC9C" w14:textId="77777777" w:rsidR="00074646" w:rsidRPr="007A6286" w:rsidRDefault="00074646" w:rsidP="00875A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Termenul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2E62D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3052D75" w14:textId="77777777" w:rsidR="00074646" w:rsidRPr="007A6286" w:rsidRDefault="00074646" w:rsidP="00875A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Definiţia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sau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dacă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este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cazul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actul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care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defineşte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termenul</w:t>
            </w:r>
            <w:proofErr w:type="spellEnd"/>
          </w:p>
        </w:tc>
      </w:tr>
      <w:tr w:rsidR="00074646" w:rsidRPr="005C24F1" w14:paraId="31424FB1" w14:textId="77777777" w:rsidTr="00875A05">
        <w:trPr>
          <w:trHeight w:val="71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8F17F5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6F548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Procedura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Operațională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CBED9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Prezentarea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formalizată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scris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tuturor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pașilor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trebuie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urmați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metodelor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lucru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stabilite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regulilor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aplicat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vederea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realizării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, cu </w:t>
            </w:r>
            <w:proofErr w:type="spellStart"/>
            <w:r w:rsidRPr="005C24F1">
              <w:rPr>
                <w:rFonts w:ascii="Times New Roman" w:hAnsi="Times New Roman"/>
              </w:rPr>
              <w:t>privire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aspectul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procesual</w:t>
            </w:r>
            <w:proofErr w:type="spellEnd"/>
            <w:r w:rsidRPr="005C24F1">
              <w:rPr>
                <w:rFonts w:ascii="Times New Roman" w:hAnsi="Times New Roman"/>
              </w:rPr>
              <w:t>.   </w:t>
            </w:r>
          </w:p>
        </w:tc>
      </w:tr>
      <w:tr w:rsidR="00074646" w:rsidRPr="005C24F1" w14:paraId="599E23CD" w14:textId="77777777" w:rsidTr="00875A05">
        <w:trPr>
          <w:trHeight w:val="76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8105E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8C289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Ediție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unei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Proceduri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Operaționale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BDA30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Forma </w:t>
            </w:r>
            <w:proofErr w:type="spellStart"/>
            <w:r w:rsidRPr="005C24F1">
              <w:rPr>
                <w:rFonts w:ascii="Times New Roman" w:hAnsi="Times New Roman"/>
              </w:rPr>
              <w:t>inițială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actualizată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după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caz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proceduri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operaționale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aprobată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difuzată</w:t>
            </w:r>
            <w:proofErr w:type="spellEnd"/>
            <w:r w:rsidRPr="005C24F1">
              <w:rPr>
                <w:rFonts w:ascii="Times New Roman" w:hAnsi="Times New Roman"/>
              </w:rPr>
              <w:t>.        </w:t>
            </w:r>
          </w:p>
        </w:tc>
      </w:tr>
      <w:tr w:rsidR="00074646" w:rsidRPr="005C24F1" w14:paraId="1BEDDD35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04A70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471CC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Revizia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cadrul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unei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Ediții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E610C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Acțiunile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modificare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adăugare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suprimare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altele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asemenea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după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caz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uneia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mai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multor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componente</w:t>
            </w:r>
            <w:proofErr w:type="spellEnd"/>
            <w:r w:rsidRPr="005C24F1">
              <w:rPr>
                <w:rFonts w:ascii="Times New Roman" w:hAnsi="Times New Roman"/>
              </w:rPr>
              <w:t xml:space="preserve"> ale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ediții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procedurii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operaționale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acțiuni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au </w:t>
            </w:r>
            <w:proofErr w:type="spellStart"/>
            <w:r w:rsidRPr="005C24F1">
              <w:rPr>
                <w:rFonts w:ascii="Times New Roman" w:hAnsi="Times New Roman"/>
              </w:rPr>
              <w:t>fost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aprobate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difuzate</w:t>
            </w:r>
            <w:proofErr w:type="spellEnd"/>
            <w:r w:rsidRPr="005C24F1">
              <w:rPr>
                <w:rFonts w:ascii="Times New Roman" w:hAnsi="Times New Roman"/>
              </w:rPr>
              <w:t>.    </w:t>
            </w:r>
          </w:p>
        </w:tc>
      </w:tr>
      <w:tr w:rsidR="00074646" w:rsidRPr="005C24F1" w14:paraId="2B25D6B5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BF78C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47FA9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Activitate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procedurabilă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7360" w14:textId="77777777" w:rsidR="00074646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Totalitatea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atribuțiilor</w:t>
            </w:r>
            <w:proofErr w:type="spellEnd"/>
            <w:r w:rsidRPr="005C24F1">
              <w:rPr>
                <w:rFonts w:ascii="Times New Roman" w:hAnsi="Times New Roman"/>
              </w:rPr>
              <w:t xml:space="preserve"> de o </w:t>
            </w:r>
            <w:proofErr w:type="spellStart"/>
            <w:r w:rsidRPr="005C24F1">
              <w:rPr>
                <w:rFonts w:ascii="Times New Roman" w:hAnsi="Times New Roman"/>
              </w:rPr>
              <w:t>anumită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natură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determină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procese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muncă</w:t>
            </w:r>
            <w:proofErr w:type="spellEnd"/>
            <w:r w:rsidRPr="005C24F1">
              <w:rPr>
                <w:rFonts w:ascii="Times New Roman" w:hAnsi="Times New Roman"/>
              </w:rPr>
              <w:t xml:space="preserve"> cu un grad de </w:t>
            </w:r>
            <w:proofErr w:type="spellStart"/>
            <w:r w:rsidRPr="005C24F1">
              <w:rPr>
                <w:rFonts w:ascii="Times New Roman" w:hAnsi="Times New Roman"/>
              </w:rPr>
              <w:t>complexitate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omogenitate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ridicat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se pot </w:t>
            </w:r>
            <w:proofErr w:type="spellStart"/>
            <w:r w:rsidRPr="005C24F1">
              <w:rPr>
                <w:rFonts w:ascii="Times New Roman" w:hAnsi="Times New Roman"/>
              </w:rPr>
              <w:t>stabili</w:t>
            </w:r>
            <w:proofErr w:type="spellEnd"/>
            <w:r w:rsidRPr="005C24F1">
              <w:rPr>
                <w:rFonts w:ascii="Times New Roman" w:hAnsi="Times New Roman"/>
              </w:rPr>
              <w:t xml:space="preserve"> reguli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modalități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lucru</w:t>
            </w:r>
            <w:proofErr w:type="spellEnd"/>
            <w:r w:rsidRPr="005C24F1">
              <w:rPr>
                <w:rFonts w:ascii="Times New Roman" w:hAnsi="Times New Roman"/>
              </w:rPr>
              <w:t xml:space="preserve">, general </w:t>
            </w:r>
            <w:proofErr w:type="spellStart"/>
            <w:r w:rsidRPr="005C24F1">
              <w:rPr>
                <w:rFonts w:ascii="Times New Roman" w:hAnsi="Times New Roman"/>
              </w:rPr>
              <w:t>valabile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vederea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îndeplinirii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condiții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regularitate</w:t>
            </w:r>
            <w:proofErr w:type="spellEnd"/>
            <w:r w:rsidRPr="005C24F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eficacitate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economicitate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eficiență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599102D0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compartimentului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5FEDA68B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AA9BDE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A83BD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Fișa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postului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DFAC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Document care </w:t>
            </w:r>
            <w:proofErr w:type="spellStart"/>
            <w:r w:rsidRPr="005C24F1">
              <w:rPr>
                <w:rFonts w:ascii="Times New Roman" w:hAnsi="Times New Roman"/>
              </w:rPr>
              <w:t>definește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locul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contribuția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atingerea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individuale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organizaționale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caracteristic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atât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individului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cât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precizează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sarcinile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responsabilitățile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îi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revin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titularului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unui</w:t>
            </w:r>
            <w:proofErr w:type="spellEnd"/>
            <w:r w:rsidRPr="005C24F1">
              <w:rPr>
                <w:rFonts w:ascii="Times New Roman" w:hAnsi="Times New Roman"/>
              </w:rPr>
              <w:t xml:space="preserve"> post. 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general, </w:t>
            </w:r>
            <w:proofErr w:type="spellStart"/>
            <w:r w:rsidRPr="005C24F1">
              <w:rPr>
                <w:rFonts w:ascii="Times New Roman" w:hAnsi="Times New Roman"/>
              </w:rPr>
              <w:t>Fișa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cuprinde</w:t>
            </w:r>
            <w:proofErr w:type="spellEnd"/>
            <w:r w:rsidRPr="005C24F1">
              <w:rPr>
                <w:rFonts w:ascii="Times New Roman" w:hAnsi="Times New Roman"/>
              </w:rPr>
              <w:t xml:space="preserve">: </w:t>
            </w:r>
            <w:proofErr w:type="spellStart"/>
            <w:r w:rsidRPr="005C24F1">
              <w:rPr>
                <w:rFonts w:ascii="Times New Roman" w:hAnsi="Times New Roman"/>
              </w:rPr>
              <w:t>denumirea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postului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obiectivele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individuale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sarcinile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competențele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responsabilitățile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relațiile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alte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posturi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cerințele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specifice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privind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pregătirea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calitățile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aptitudinile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deprinderile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necesare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realizării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individuale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stabilite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respectiv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06F13755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1B1344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ED958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Gestionarea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documentelor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BCF0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Procesul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administrare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documentelor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entități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servi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intereselor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acesteia</w:t>
            </w:r>
            <w:proofErr w:type="spellEnd"/>
            <w:r w:rsidRPr="005C24F1">
              <w:rPr>
                <w:rFonts w:ascii="Times New Roman" w:hAnsi="Times New Roman"/>
              </w:rPr>
              <w:t xml:space="preserve">, pe </w:t>
            </w:r>
            <w:proofErr w:type="spellStart"/>
            <w:r w:rsidRPr="005C24F1">
              <w:rPr>
                <w:rFonts w:ascii="Times New Roman" w:hAnsi="Times New Roman"/>
              </w:rPr>
              <w:t>parcursul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întregii</w:t>
            </w:r>
            <w:proofErr w:type="spellEnd"/>
            <w:r w:rsidRPr="005C24F1">
              <w:rPr>
                <w:rFonts w:ascii="Times New Roman" w:hAnsi="Times New Roman"/>
              </w:rPr>
              <w:t xml:space="preserve"> lor </w:t>
            </w:r>
            <w:proofErr w:type="spellStart"/>
            <w:r w:rsidRPr="005C24F1">
              <w:rPr>
                <w:rFonts w:ascii="Times New Roman" w:hAnsi="Times New Roman"/>
              </w:rPr>
              <w:t>durate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viață</w:t>
            </w:r>
            <w:proofErr w:type="spellEnd"/>
            <w:r w:rsidRPr="005C24F1">
              <w:rPr>
                <w:rFonts w:ascii="Times New Roman" w:hAnsi="Times New Roman"/>
              </w:rPr>
              <w:t xml:space="preserve">, de la </w:t>
            </w:r>
            <w:proofErr w:type="spellStart"/>
            <w:r w:rsidRPr="005C24F1">
              <w:rPr>
                <w:rFonts w:ascii="Times New Roman" w:hAnsi="Times New Roman"/>
              </w:rPr>
              <w:t>început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procesul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creare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revizuire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organizare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stocare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utilizare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partajare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identificare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arhivare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până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distrugerea</w:t>
            </w:r>
            <w:proofErr w:type="spellEnd"/>
            <w:r w:rsidRPr="005C24F1">
              <w:rPr>
                <w:rFonts w:ascii="Times New Roman" w:hAnsi="Times New Roman"/>
              </w:rPr>
              <w:t xml:space="preserve"> lor.</w:t>
            </w:r>
          </w:p>
        </w:tc>
      </w:tr>
      <w:tr w:rsidR="00074646" w:rsidRPr="005C24F1" w14:paraId="37607D14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E459F8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C71BC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Măsuri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de control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40FD6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Stabilirea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acțiuni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vederea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monitorizării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verificării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permanente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periodice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situații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evidenția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progresele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asigura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îmbunătățirea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activității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417E80EE" w14:textId="77777777" w:rsidTr="00875A05">
        <w:trPr>
          <w:trHeight w:val="42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B3752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75EA1B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Monitorizare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2D2D1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Activitatea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continuă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colectare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informațiilor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relevante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despre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modul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desfășurare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procesului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activității</w:t>
            </w:r>
            <w:proofErr w:type="spellEnd"/>
          </w:p>
        </w:tc>
      </w:tr>
      <w:tr w:rsidR="00074646" w:rsidRPr="005C24F1" w14:paraId="5011A9C5" w14:textId="77777777" w:rsidTr="00875A05">
        <w:trPr>
          <w:trHeight w:val="299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24FE9B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85978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Obiective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generale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D56A5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Ținte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exprimate</w:t>
            </w:r>
            <w:proofErr w:type="spellEnd"/>
            <w:r w:rsidRPr="005C24F1">
              <w:rPr>
                <w:rFonts w:ascii="Times New Roman" w:hAnsi="Times New Roman"/>
              </w:rPr>
              <w:t xml:space="preserve"> sub </w:t>
            </w:r>
            <w:proofErr w:type="spellStart"/>
            <w:r w:rsidRPr="005C24F1">
              <w:rPr>
                <w:rFonts w:ascii="Times New Roman" w:hAnsi="Times New Roman"/>
              </w:rPr>
              <w:t>formă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efect</w:t>
            </w:r>
            <w:proofErr w:type="spellEnd"/>
            <w:r w:rsidRPr="005C24F1">
              <w:rPr>
                <w:rFonts w:ascii="Times New Roman" w:hAnsi="Times New Roman"/>
              </w:rPr>
              <w:t xml:space="preserve">, fixate pe termen </w:t>
            </w:r>
            <w:proofErr w:type="spellStart"/>
            <w:r w:rsidRPr="005C24F1">
              <w:rPr>
                <w:rFonts w:ascii="Times New Roman" w:hAnsi="Times New Roman"/>
              </w:rPr>
              <w:t>mediu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lung, la </w:t>
            </w:r>
            <w:proofErr w:type="spellStart"/>
            <w:r w:rsidRPr="005C24F1">
              <w:rPr>
                <w:rFonts w:ascii="Times New Roman" w:hAnsi="Times New Roman"/>
              </w:rPr>
              <w:t>nivelul</w:t>
            </w:r>
            <w:proofErr w:type="spellEnd"/>
            <w:r w:rsidRPr="005C24F1">
              <w:rPr>
                <w:rFonts w:ascii="Times New Roman" w:hAnsi="Times New Roman"/>
              </w:rPr>
              <w:t xml:space="preserve"> global al 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funcțiilor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acesteia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enunțate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normativ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organizare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funcționare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stabilite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conducere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planul</w:t>
            </w:r>
            <w:proofErr w:type="spellEnd"/>
            <w:r w:rsidRPr="005C24F1">
              <w:rPr>
                <w:rFonts w:ascii="Times New Roman" w:hAnsi="Times New Roman"/>
              </w:rPr>
              <w:t xml:space="preserve"> strategic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documentele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politici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33C6CBF0" w14:textId="77777777" w:rsidTr="00875A05">
        <w:trPr>
          <w:trHeight w:val="126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ABC63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A094B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Obiective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specifice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483B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Obiective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rezultate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derivare</w:t>
            </w:r>
            <w:proofErr w:type="spellEnd"/>
            <w:r w:rsidRPr="005C24F1">
              <w:rPr>
                <w:rFonts w:ascii="Times New Roman" w:hAnsi="Times New Roman"/>
              </w:rPr>
              <w:t xml:space="preserve"> din </w:t>
            </w:r>
            <w:proofErr w:type="spellStart"/>
            <w:r w:rsidRPr="005C24F1">
              <w:rPr>
                <w:rFonts w:ascii="Times New Roman" w:hAnsi="Times New Roman"/>
              </w:rPr>
              <w:t>obiectivele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generale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constituie</w:t>
            </w:r>
            <w:proofErr w:type="spellEnd"/>
            <w:r w:rsidRPr="005C24F1">
              <w:rPr>
                <w:rFonts w:ascii="Times New Roman" w:hAnsi="Times New Roman"/>
              </w:rPr>
              <w:t xml:space="preserve">, de </w:t>
            </w:r>
            <w:proofErr w:type="spellStart"/>
            <w:r w:rsidRPr="005C24F1">
              <w:rPr>
                <w:rFonts w:ascii="Times New Roman" w:hAnsi="Times New Roman"/>
              </w:rPr>
              <w:t>regulă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ținte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intermediare</w:t>
            </w:r>
            <w:proofErr w:type="spellEnd"/>
            <w:r w:rsidRPr="005C24F1">
              <w:rPr>
                <w:rFonts w:ascii="Times New Roman" w:hAnsi="Times New Roman"/>
              </w:rPr>
              <w:t xml:space="preserve"> ale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trebuie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atinse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ca </w:t>
            </w:r>
            <w:proofErr w:type="spellStart"/>
            <w:r w:rsidRPr="005C24F1">
              <w:rPr>
                <w:rFonts w:ascii="Times New Roman" w:hAnsi="Times New Roman"/>
              </w:rPr>
              <w:t>obiectivul</w:t>
            </w:r>
            <w:proofErr w:type="spellEnd"/>
            <w:r w:rsidRPr="005C24F1">
              <w:rPr>
                <w:rFonts w:ascii="Times New Roman" w:hAnsi="Times New Roman"/>
              </w:rPr>
              <w:t xml:space="preserve"> general </w:t>
            </w:r>
            <w:proofErr w:type="spellStart"/>
            <w:r w:rsidRPr="005C24F1">
              <w:rPr>
                <w:rFonts w:ascii="Times New Roman" w:hAnsi="Times New Roman"/>
              </w:rPr>
              <w:t>corespunzător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să</w:t>
            </w:r>
            <w:proofErr w:type="spellEnd"/>
            <w:r w:rsidRPr="005C24F1">
              <w:rPr>
                <w:rFonts w:ascii="Times New Roman" w:hAnsi="Times New Roman"/>
              </w:rPr>
              <w:t xml:space="preserve"> fie </w:t>
            </w:r>
            <w:proofErr w:type="spellStart"/>
            <w:r w:rsidRPr="005C24F1">
              <w:rPr>
                <w:rFonts w:ascii="Times New Roman" w:hAnsi="Times New Roman"/>
              </w:rPr>
              <w:t>îndeplinit</w:t>
            </w:r>
            <w:proofErr w:type="spellEnd"/>
            <w:r w:rsidRPr="005C24F1">
              <w:rPr>
                <w:rFonts w:ascii="Times New Roman" w:hAnsi="Times New Roman"/>
              </w:rPr>
              <w:t xml:space="preserve">. </w:t>
            </w:r>
            <w:proofErr w:type="spellStart"/>
            <w:r w:rsidRPr="005C24F1">
              <w:rPr>
                <w:rFonts w:ascii="Times New Roman" w:hAnsi="Times New Roman"/>
              </w:rPr>
              <w:t>Aceste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</w:t>
            </w:r>
            <w:proofErr w:type="spellEnd"/>
            <w:r w:rsidRPr="005C24F1">
              <w:rPr>
                <w:rFonts w:ascii="Times New Roman" w:hAnsi="Times New Roman"/>
              </w:rPr>
              <w:t xml:space="preserve"> sunt </w:t>
            </w:r>
            <w:proofErr w:type="spellStart"/>
            <w:r w:rsidRPr="005C24F1">
              <w:rPr>
                <w:rFonts w:ascii="Times New Roman" w:hAnsi="Times New Roman"/>
              </w:rPr>
              <w:t>exprimate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descriptiv</w:t>
            </w:r>
            <w:proofErr w:type="spellEnd"/>
            <w:r w:rsidRPr="005C24F1">
              <w:rPr>
                <w:rFonts w:ascii="Times New Roman" w:hAnsi="Times New Roman"/>
              </w:rPr>
              <w:t xml:space="preserve">, sub </w:t>
            </w:r>
            <w:proofErr w:type="spellStart"/>
            <w:r w:rsidRPr="005C24F1">
              <w:rPr>
                <w:rFonts w:ascii="Times New Roman" w:hAnsi="Times New Roman"/>
              </w:rPr>
              <w:t>formă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rezultate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se </w:t>
            </w:r>
            <w:proofErr w:type="spellStart"/>
            <w:r w:rsidRPr="005C24F1">
              <w:rPr>
                <w:rFonts w:ascii="Times New Roman" w:hAnsi="Times New Roman"/>
              </w:rPr>
              <w:t>stabilesc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nivelul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fiecărui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compartiment</w:t>
            </w:r>
            <w:proofErr w:type="spellEnd"/>
            <w:r w:rsidRPr="005C24F1">
              <w:rPr>
                <w:rFonts w:ascii="Times New Roman" w:hAnsi="Times New Roman"/>
              </w:rPr>
              <w:t xml:space="preserve"> din </w:t>
            </w:r>
            <w:proofErr w:type="spellStart"/>
            <w:r w:rsidRPr="005C24F1">
              <w:rPr>
                <w:rFonts w:ascii="Times New Roman" w:hAnsi="Times New Roman"/>
              </w:rPr>
              <w:t>cadrul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2703FB0A" w14:textId="77777777" w:rsidTr="00875A05">
        <w:trPr>
          <w:trHeight w:val="68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A7B1E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2324D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Proces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065F3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Un flux de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succesiune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logic </w:t>
            </w:r>
            <w:proofErr w:type="spellStart"/>
            <w:r w:rsidRPr="005C24F1">
              <w:rPr>
                <w:rFonts w:ascii="Times New Roman" w:hAnsi="Times New Roman"/>
              </w:rPr>
              <w:t>structurate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organizate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scopul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atingerii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</w:t>
            </w:r>
            <w:proofErr w:type="spellEnd"/>
            <w:r w:rsidRPr="005C24F1">
              <w:rPr>
                <w:rFonts w:ascii="Times New Roman" w:hAnsi="Times New Roman"/>
              </w:rPr>
              <w:t xml:space="preserve"> definite, care </w:t>
            </w:r>
            <w:proofErr w:type="spellStart"/>
            <w:r w:rsidRPr="005C24F1">
              <w:rPr>
                <w:rFonts w:ascii="Times New Roman" w:hAnsi="Times New Roman"/>
              </w:rPr>
              <w:t>utilizează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resurse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adăugându</w:t>
            </w:r>
            <w:proofErr w:type="spellEnd"/>
            <w:r w:rsidRPr="005C24F1">
              <w:rPr>
                <w:rFonts w:ascii="Times New Roman" w:hAnsi="Times New Roman"/>
              </w:rPr>
              <w:t xml:space="preserve">-le </w:t>
            </w:r>
            <w:proofErr w:type="spellStart"/>
            <w:r w:rsidRPr="005C24F1">
              <w:rPr>
                <w:rFonts w:ascii="Times New Roman" w:hAnsi="Times New Roman"/>
              </w:rPr>
              <w:t>valoare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2090F458" w14:textId="77777777" w:rsidTr="00875A05">
        <w:trPr>
          <w:trHeight w:val="459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2675A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3D4CA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Responsabilitate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73535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Obligația</w:t>
            </w:r>
            <w:proofErr w:type="spellEnd"/>
            <w:r w:rsidRPr="005C24F1">
              <w:rPr>
                <w:rFonts w:ascii="Times New Roman" w:hAnsi="Times New Roman"/>
              </w:rPr>
              <w:t xml:space="preserve"> de a </w:t>
            </w:r>
            <w:proofErr w:type="spellStart"/>
            <w:r w:rsidRPr="005C24F1">
              <w:rPr>
                <w:rFonts w:ascii="Times New Roman" w:hAnsi="Times New Roman"/>
              </w:rPr>
              <w:t>îndeplini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sarcina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atribuită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cărei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neîndeplinire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atrage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sancțiunea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corespunzătoare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tipului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răspundere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juridică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2C722665" w14:textId="77777777" w:rsidTr="00875A05">
        <w:trPr>
          <w:trHeight w:val="44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A8F62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BA460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Resurse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E7CB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Totalitatea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elementelor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natură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umană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informațională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financiară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necesare</w:t>
            </w:r>
            <w:proofErr w:type="spellEnd"/>
            <w:r w:rsidRPr="005C24F1">
              <w:rPr>
                <w:rFonts w:ascii="Times New Roman" w:hAnsi="Times New Roman"/>
              </w:rPr>
              <w:t xml:space="preserve"> ca input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ca </w:t>
            </w:r>
            <w:proofErr w:type="spellStart"/>
            <w:r w:rsidRPr="005C24F1">
              <w:rPr>
                <w:rFonts w:ascii="Times New Roman" w:hAnsi="Times New Roman"/>
              </w:rPr>
              <w:t>strategiile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să</w:t>
            </w:r>
            <w:proofErr w:type="spellEnd"/>
            <w:r w:rsidRPr="005C24F1">
              <w:rPr>
                <w:rFonts w:ascii="Times New Roman" w:hAnsi="Times New Roman"/>
              </w:rPr>
              <w:t xml:space="preserve"> fie </w:t>
            </w:r>
            <w:proofErr w:type="spellStart"/>
            <w:r w:rsidRPr="005C24F1">
              <w:rPr>
                <w:rFonts w:ascii="Times New Roman" w:hAnsi="Times New Roman"/>
              </w:rPr>
              <w:t>operaționale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4367E8FA" w14:textId="77777777" w:rsidTr="00875A05">
        <w:trPr>
          <w:trHeight w:val="58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37CDC1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D2F85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Neconformitate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C2F4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Încălcarea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prevederi</w:t>
            </w:r>
            <w:proofErr w:type="spellEnd"/>
            <w:r w:rsidRPr="005C24F1">
              <w:rPr>
                <w:rFonts w:ascii="Times New Roman" w:hAnsi="Times New Roman"/>
              </w:rPr>
              <w:t xml:space="preserve"> de act </w:t>
            </w:r>
            <w:proofErr w:type="spellStart"/>
            <w:r w:rsidRPr="005C24F1">
              <w:rPr>
                <w:rFonts w:ascii="Times New Roman" w:hAnsi="Times New Roman"/>
              </w:rPr>
              <w:t>normativ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uneri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proceduri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reprerzentând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disfuncționalitate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57A5CE41" w14:textId="77777777" w:rsidTr="00875A05">
        <w:trPr>
          <w:trHeight w:val="41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18C9A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B91E4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Neregulă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8962C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Orice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faptă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presupune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încălcare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legii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deontologiei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profesionale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principiilor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bunei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administrări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eficienței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economicității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transparenței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04B219A7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E67D44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05186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Eficacitate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467E1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Gradul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îndeplinire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obiectivelor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programate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fiecare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raportul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dintre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efectul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proiectelor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rezultatul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efectiv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activității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respective.</w:t>
            </w:r>
          </w:p>
        </w:tc>
      </w:tr>
      <w:tr w:rsidR="00074646" w:rsidRPr="005C24F1" w14:paraId="5DD5CAE6" w14:textId="77777777" w:rsidTr="00875A05">
        <w:trPr>
          <w:trHeight w:val="39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ED956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347E86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Eficiență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6C30F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Maximizarea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rezultatelor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raport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resursele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utilizate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026D33BA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5B916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A7189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Abuz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asupra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copilului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6803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Orice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acţiune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voluntară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persoane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se </w:t>
            </w:r>
            <w:proofErr w:type="spellStart"/>
            <w:r w:rsidRPr="005C24F1">
              <w:rPr>
                <w:rFonts w:ascii="Times New Roman" w:hAnsi="Times New Roman"/>
              </w:rPr>
              <w:t>află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într</w:t>
            </w:r>
            <w:proofErr w:type="spellEnd"/>
            <w:r w:rsidRPr="005C24F1">
              <w:rPr>
                <w:rFonts w:ascii="Times New Roman" w:hAnsi="Times New Roman"/>
              </w:rPr>
              <w:t xml:space="preserve">-o </w:t>
            </w:r>
            <w:proofErr w:type="spellStart"/>
            <w:r w:rsidRPr="005C24F1">
              <w:rPr>
                <w:rFonts w:ascii="Times New Roman" w:hAnsi="Times New Roman"/>
              </w:rPr>
              <w:t>relaţie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răspundere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încredere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auroritate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faţă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acesta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este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periclitată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viaţa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dezvoltarea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mentală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spirituală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morală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socială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integritatea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corporală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sănătatea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psihică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copilului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0B3A63F6" w14:textId="77777777" w:rsidTr="00875A05">
        <w:trPr>
          <w:trHeight w:val="14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662AFB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8BB2CF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Abuzul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fizic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76E97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Vătămarea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corporală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copilului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cadrul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interacţiunii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singulară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repetată</w:t>
            </w:r>
            <w:proofErr w:type="spellEnd"/>
            <w:r w:rsidRPr="005C24F1">
              <w:rPr>
                <w:rFonts w:ascii="Times New Roman" w:hAnsi="Times New Roman"/>
              </w:rPr>
              <w:t xml:space="preserve">, cu o </w:t>
            </w:r>
            <w:proofErr w:type="spellStart"/>
            <w:r w:rsidRPr="005C24F1">
              <w:rPr>
                <w:rFonts w:ascii="Times New Roman" w:hAnsi="Times New Roman"/>
              </w:rPr>
              <w:t>persoană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aflată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poziţie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răspundere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putere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relaţie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încredere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acesta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fiind</w:t>
            </w:r>
            <w:proofErr w:type="spellEnd"/>
            <w:r w:rsidRPr="005C24F1">
              <w:rPr>
                <w:rFonts w:ascii="Times New Roman" w:hAnsi="Times New Roman"/>
              </w:rPr>
              <w:t xml:space="preserve"> un </w:t>
            </w:r>
            <w:proofErr w:type="spellStart"/>
            <w:r w:rsidRPr="005C24F1">
              <w:rPr>
                <w:rFonts w:ascii="Times New Roman" w:hAnsi="Times New Roman"/>
              </w:rPr>
              <w:t>rezultat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intenţionate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produc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suferinţă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copilului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prezent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viitor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06D2E94B" w14:textId="77777777" w:rsidTr="00875A05">
        <w:trPr>
          <w:trHeight w:val="56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98452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62139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Abuzul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emoţional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53C9B" w14:textId="77777777" w:rsidR="00074646" w:rsidRPr="005C24F1" w:rsidRDefault="00074646" w:rsidP="00875A05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Expunerea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repetată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copilului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situaţii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căror</w:t>
            </w:r>
            <w:proofErr w:type="spellEnd"/>
            <w:r w:rsidRPr="005C24F1">
              <w:rPr>
                <w:rFonts w:ascii="Times New Roman" w:hAnsi="Times New Roman"/>
              </w:rPr>
              <w:t xml:space="preserve"> impact </w:t>
            </w:r>
            <w:proofErr w:type="spellStart"/>
            <w:r w:rsidRPr="005C24F1">
              <w:rPr>
                <w:rFonts w:ascii="Times New Roman" w:hAnsi="Times New Roman"/>
              </w:rPr>
              <w:t>emoţional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depăşeşte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capacitatea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integrare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psihologică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5B133ABD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C93B2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CB0F5E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Abuzul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sexual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98514" w14:textId="77777777" w:rsidR="00074646" w:rsidRPr="005C24F1" w:rsidRDefault="00074646" w:rsidP="00875A05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Implicarea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copil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unui</w:t>
            </w:r>
            <w:proofErr w:type="spellEnd"/>
            <w:r w:rsidRPr="005C24F1">
              <w:rPr>
                <w:rFonts w:ascii="Times New Roman" w:hAnsi="Times New Roman"/>
              </w:rPr>
              <w:t xml:space="preserve"> adolescent minor dependent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imatur</w:t>
            </w:r>
            <w:proofErr w:type="spellEnd"/>
            <w:r w:rsidRPr="005C24F1">
              <w:rPr>
                <w:rFonts w:ascii="Times New Roman" w:hAnsi="Times New Roman"/>
              </w:rPr>
              <w:t xml:space="preserve"> din </w:t>
            </w:r>
            <w:proofErr w:type="spellStart"/>
            <w:r w:rsidRPr="005C24F1">
              <w:rPr>
                <w:rFonts w:ascii="Times New Roman" w:hAnsi="Times New Roman"/>
              </w:rPr>
              <w:t>punctul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vedere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dezvoltării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psihosexuale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sexuale</w:t>
            </w:r>
            <w:proofErr w:type="spellEnd"/>
            <w:r w:rsidRPr="005C24F1">
              <w:rPr>
                <w:rFonts w:ascii="Times New Roman" w:hAnsi="Times New Roman"/>
              </w:rPr>
              <w:t xml:space="preserve"> pe care nu </w:t>
            </w:r>
            <w:proofErr w:type="spellStart"/>
            <w:r w:rsidRPr="005C24F1">
              <w:rPr>
                <w:rFonts w:ascii="Times New Roman" w:hAnsi="Times New Roman"/>
              </w:rPr>
              <w:t>este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măsură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să</w:t>
            </w:r>
            <w:proofErr w:type="spellEnd"/>
            <w:r w:rsidRPr="005C24F1">
              <w:rPr>
                <w:rFonts w:ascii="Times New Roman" w:hAnsi="Times New Roman"/>
              </w:rPr>
              <w:t xml:space="preserve"> le </w:t>
            </w:r>
            <w:proofErr w:type="spellStart"/>
            <w:r w:rsidRPr="005C24F1">
              <w:rPr>
                <w:rFonts w:ascii="Times New Roman" w:hAnsi="Times New Roman"/>
              </w:rPr>
              <w:t>înţeleagă</w:t>
            </w:r>
            <w:proofErr w:type="spellEnd"/>
            <w:r w:rsidRPr="005C24F1">
              <w:rPr>
                <w:rFonts w:ascii="Times New Roman" w:hAnsi="Times New Roman"/>
              </w:rPr>
              <w:t xml:space="preserve">, care sunt </w:t>
            </w:r>
            <w:proofErr w:type="spellStart"/>
            <w:r w:rsidRPr="005C24F1">
              <w:rPr>
                <w:rFonts w:ascii="Times New Roman" w:hAnsi="Times New Roman"/>
              </w:rPr>
              <w:t>nepotrivite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vârsta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dezvoltarea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psihosexuală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activităţi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sexuale</w:t>
            </w:r>
            <w:proofErr w:type="spellEnd"/>
            <w:r w:rsidRPr="005C24F1">
              <w:rPr>
                <w:rFonts w:ascii="Times New Roman" w:hAnsi="Times New Roman"/>
              </w:rPr>
              <w:t xml:space="preserve"> pe care le </w:t>
            </w:r>
            <w:proofErr w:type="spellStart"/>
            <w:r w:rsidRPr="005C24F1">
              <w:rPr>
                <w:rFonts w:ascii="Times New Roman" w:hAnsi="Times New Roman"/>
              </w:rPr>
              <w:t>suportă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fiind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constrâns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violenţă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seducţie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transgresează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tabuurile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sociale</w:t>
            </w:r>
            <w:proofErr w:type="spellEnd"/>
            <w:r w:rsidRPr="005C24F1">
              <w:rPr>
                <w:rFonts w:ascii="Times New Roman" w:hAnsi="Times New Roman"/>
              </w:rPr>
              <w:t xml:space="preserve"> legate de </w:t>
            </w:r>
            <w:proofErr w:type="spellStart"/>
            <w:r w:rsidRPr="005C24F1">
              <w:rPr>
                <w:rFonts w:ascii="Times New Roman" w:hAnsi="Times New Roman"/>
              </w:rPr>
              <w:t>rolurile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familiale</w:t>
            </w:r>
            <w:proofErr w:type="spellEnd"/>
            <w:r w:rsidRPr="005C24F1">
              <w:rPr>
                <w:rFonts w:ascii="Times New Roman" w:hAnsi="Times New Roman"/>
              </w:rPr>
              <w:t xml:space="preserve">; </w:t>
            </w:r>
            <w:proofErr w:type="spellStart"/>
            <w:r w:rsidRPr="005C24F1">
              <w:rPr>
                <w:rFonts w:ascii="Times New Roman" w:hAnsi="Times New Roman"/>
              </w:rPr>
              <w:t>aceste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includ</w:t>
            </w:r>
            <w:proofErr w:type="spellEnd"/>
            <w:r w:rsidRPr="005C24F1">
              <w:rPr>
                <w:rFonts w:ascii="Times New Roman" w:hAnsi="Times New Roman"/>
              </w:rPr>
              <w:t xml:space="preserve">, de </w:t>
            </w:r>
            <w:proofErr w:type="spellStart"/>
            <w:r w:rsidRPr="005C24F1">
              <w:rPr>
                <w:rFonts w:ascii="Times New Roman" w:hAnsi="Times New Roman"/>
              </w:rPr>
              <w:t>regulă</w:t>
            </w:r>
            <w:proofErr w:type="spellEnd"/>
            <w:r w:rsidRPr="005C24F1">
              <w:rPr>
                <w:rFonts w:ascii="Times New Roman" w:hAnsi="Times New Roman"/>
              </w:rPr>
              <w:t xml:space="preserve">, contact </w:t>
            </w:r>
            <w:proofErr w:type="spellStart"/>
            <w:r w:rsidRPr="005C24F1">
              <w:rPr>
                <w:rFonts w:ascii="Times New Roman" w:hAnsi="Times New Roman"/>
              </w:rPr>
              <w:t>fizic</w:t>
            </w:r>
            <w:proofErr w:type="spellEnd"/>
            <w:r w:rsidRPr="005C24F1">
              <w:rPr>
                <w:rFonts w:ascii="Times New Roman" w:hAnsi="Times New Roman"/>
              </w:rPr>
              <w:t xml:space="preserve">, cu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fără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penetrare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sexuală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49454FA8" w14:textId="77777777" w:rsidTr="00875A05">
        <w:trPr>
          <w:trHeight w:val="43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142C6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B5ECE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Beneficiar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B324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Copil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frecventează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centrul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zi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sau</w:t>
            </w:r>
            <w:proofErr w:type="spellEnd"/>
            <w:r>
              <w:rPr>
                <w:rFonts w:ascii="Times New Roman" w:hAnsi="Times New Roman"/>
              </w:rPr>
              <w:t xml:space="preserve"> are </w:t>
            </w:r>
            <w:proofErr w:type="spellStart"/>
            <w:r>
              <w:rPr>
                <w:rFonts w:ascii="Times New Roman" w:hAnsi="Times New Roman"/>
              </w:rPr>
              <w:t>acces</w:t>
            </w:r>
            <w:proofErr w:type="spellEnd"/>
            <w:r>
              <w:rPr>
                <w:rFonts w:ascii="Times New Roman" w:hAnsi="Times New Roman"/>
              </w:rPr>
              <w:t xml:space="preserve"> la </w:t>
            </w:r>
            <w:proofErr w:type="spellStart"/>
            <w:r>
              <w:rPr>
                <w:rFonts w:ascii="Times New Roman" w:hAnsi="Times New Roman"/>
              </w:rPr>
              <w:t>serviciul</w:t>
            </w:r>
            <w:proofErr w:type="spellEnd"/>
            <w:r>
              <w:rPr>
                <w:rFonts w:ascii="Times New Roman" w:hAnsi="Times New Roman"/>
              </w:rPr>
              <w:t xml:space="preserve"> social </w:t>
            </w:r>
            <w:proofErr w:type="spellStart"/>
            <w:r w:rsidRPr="008507F6">
              <w:rPr>
                <w:rFonts w:ascii="Times New Roman" w:hAnsi="Times New Roman"/>
              </w:rPr>
              <w:t>Echipa</w:t>
            </w:r>
            <w:proofErr w:type="spellEnd"/>
            <w:r w:rsidRPr="008507F6">
              <w:rPr>
                <w:rFonts w:ascii="Times New Roman" w:hAnsi="Times New Roman"/>
              </w:rPr>
              <w:t xml:space="preserve"> </w:t>
            </w:r>
            <w:proofErr w:type="spellStart"/>
            <w:r w:rsidRPr="008507F6">
              <w:rPr>
                <w:rFonts w:ascii="Times New Roman" w:hAnsi="Times New Roman"/>
              </w:rPr>
              <w:t>mobilă</w:t>
            </w:r>
            <w:proofErr w:type="spellEnd"/>
            <w:r w:rsidRPr="008507F6">
              <w:rPr>
                <w:rFonts w:ascii="Times New Roman" w:hAnsi="Times New Roman"/>
              </w:rPr>
              <w:t xml:space="preserve"> </w:t>
            </w:r>
            <w:proofErr w:type="spellStart"/>
            <w:r w:rsidRPr="008507F6">
              <w:rPr>
                <w:rFonts w:ascii="Times New Roman" w:hAnsi="Times New Roman"/>
              </w:rPr>
              <w:t>pentru</w:t>
            </w:r>
            <w:proofErr w:type="spellEnd"/>
            <w:r w:rsidRPr="008507F6">
              <w:rPr>
                <w:rFonts w:ascii="Times New Roman" w:hAnsi="Times New Roman"/>
              </w:rPr>
              <w:t xml:space="preserve"> </w:t>
            </w:r>
            <w:proofErr w:type="spellStart"/>
            <w:r w:rsidRPr="008507F6">
              <w:rPr>
                <w:rFonts w:ascii="Times New Roman" w:hAnsi="Times New Roman"/>
              </w:rPr>
              <w:t>îngrijirea</w:t>
            </w:r>
            <w:proofErr w:type="spellEnd"/>
            <w:r w:rsidRPr="008507F6">
              <w:rPr>
                <w:rFonts w:ascii="Times New Roman" w:hAnsi="Times New Roman"/>
              </w:rPr>
              <w:t xml:space="preserve"> la </w:t>
            </w:r>
            <w:proofErr w:type="spellStart"/>
            <w:r w:rsidRPr="008507F6">
              <w:rPr>
                <w:rFonts w:ascii="Times New Roman" w:hAnsi="Times New Roman"/>
              </w:rPr>
              <w:t>domiciliu</w:t>
            </w:r>
            <w:proofErr w:type="spellEnd"/>
            <w:r w:rsidRPr="008507F6">
              <w:rPr>
                <w:rFonts w:ascii="Times New Roman" w:hAnsi="Times New Roman"/>
              </w:rPr>
              <w:t xml:space="preserve"> a </w:t>
            </w:r>
            <w:proofErr w:type="spellStart"/>
            <w:r w:rsidRPr="008507F6">
              <w:rPr>
                <w:rFonts w:ascii="Times New Roman" w:hAnsi="Times New Roman"/>
              </w:rPr>
              <w:t>copilului</w:t>
            </w:r>
            <w:proofErr w:type="spellEnd"/>
            <w:r w:rsidRPr="008507F6">
              <w:rPr>
                <w:rFonts w:ascii="Times New Roman" w:hAnsi="Times New Roman"/>
              </w:rPr>
              <w:t xml:space="preserve"> cu </w:t>
            </w:r>
            <w:proofErr w:type="spellStart"/>
            <w:r w:rsidRPr="008507F6">
              <w:rPr>
                <w:rFonts w:ascii="Times New Roman" w:hAnsi="Times New Roman"/>
              </w:rPr>
              <w:t>dizabilități</w:t>
            </w:r>
            <w:proofErr w:type="spellEnd"/>
          </w:p>
        </w:tc>
      </w:tr>
      <w:tr w:rsidR="00074646" w:rsidRPr="005C24F1" w14:paraId="6CDDB5BA" w14:textId="77777777" w:rsidTr="00875A05">
        <w:trPr>
          <w:trHeight w:val="71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DC94F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970B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Exploatarea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copilului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F5572" w14:textId="77777777" w:rsidR="00074646" w:rsidRPr="005C24F1" w:rsidRDefault="00074646" w:rsidP="00875A05">
            <w:pPr>
              <w:spacing w:after="0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Executarea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munci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îndeplinirea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servicii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mod </w:t>
            </w:r>
            <w:proofErr w:type="spellStart"/>
            <w:r w:rsidRPr="005C24F1">
              <w:rPr>
                <w:rFonts w:ascii="Times New Roman" w:hAnsi="Times New Roman"/>
              </w:rPr>
              <w:t>forţat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încălcarea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normelor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legale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privind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condiţiile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muncă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salarizare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sănătate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securitate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566BAA24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18D12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D9F9D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Exploatarea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sexuală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copiilor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2D17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Reprezintă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practică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intermediul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căreia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persoană</w:t>
            </w:r>
            <w:proofErr w:type="spellEnd"/>
            <w:r w:rsidRPr="005C24F1">
              <w:rPr>
                <w:rFonts w:ascii="Times New Roman" w:hAnsi="Times New Roman"/>
              </w:rPr>
              <w:t xml:space="preserve">, de </w:t>
            </w:r>
            <w:proofErr w:type="spellStart"/>
            <w:r w:rsidRPr="005C24F1">
              <w:rPr>
                <w:rFonts w:ascii="Times New Roman" w:hAnsi="Times New Roman"/>
              </w:rPr>
              <w:t>regulă</w:t>
            </w:r>
            <w:proofErr w:type="spellEnd"/>
            <w:r w:rsidRPr="005C24F1">
              <w:rPr>
                <w:rFonts w:ascii="Times New Roman" w:hAnsi="Times New Roman"/>
              </w:rPr>
              <w:t xml:space="preserve"> un adult, </w:t>
            </w:r>
            <w:proofErr w:type="spellStart"/>
            <w:r w:rsidRPr="005C24F1">
              <w:rPr>
                <w:rFonts w:ascii="Times New Roman" w:hAnsi="Times New Roman"/>
              </w:rPr>
              <w:t>obţine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gratificaţie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un </w:t>
            </w:r>
            <w:proofErr w:type="spellStart"/>
            <w:r w:rsidRPr="005C24F1">
              <w:rPr>
                <w:rFonts w:ascii="Times New Roman" w:hAnsi="Times New Roman"/>
              </w:rPr>
              <w:t>câştig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financiar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avansare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abuzând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exploatând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copil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încălcând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drepturile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acestuia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demnitate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egalitate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autonomie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bunăstare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psihică</w:t>
            </w:r>
            <w:proofErr w:type="spellEnd"/>
            <w:r w:rsidRPr="005C24F1">
              <w:rPr>
                <w:rFonts w:ascii="Times New Roman" w:hAnsi="Times New Roman"/>
              </w:rPr>
              <w:t xml:space="preserve">; </w:t>
            </w:r>
            <w:proofErr w:type="spellStart"/>
            <w:r w:rsidRPr="005C24F1">
              <w:rPr>
                <w:rFonts w:ascii="Times New Roman" w:hAnsi="Times New Roman"/>
              </w:rPr>
              <w:t>exemple</w:t>
            </w:r>
            <w:proofErr w:type="spellEnd"/>
            <w:r w:rsidRPr="005C24F1">
              <w:rPr>
                <w:rFonts w:ascii="Times New Roman" w:hAnsi="Times New Roman"/>
              </w:rPr>
              <w:t xml:space="preserve">: </w:t>
            </w:r>
            <w:proofErr w:type="spellStart"/>
            <w:r w:rsidRPr="005C24F1">
              <w:rPr>
                <w:rFonts w:ascii="Times New Roman" w:hAnsi="Times New Roman"/>
              </w:rPr>
              <w:t>prostituţia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turismul</w:t>
            </w:r>
            <w:proofErr w:type="spellEnd"/>
            <w:r w:rsidRPr="005C24F1">
              <w:rPr>
                <w:rFonts w:ascii="Times New Roman" w:hAnsi="Times New Roman"/>
              </w:rPr>
              <w:t xml:space="preserve"> sexual, </w:t>
            </w:r>
            <w:proofErr w:type="spellStart"/>
            <w:r w:rsidRPr="005C24F1">
              <w:rPr>
                <w:rFonts w:ascii="Times New Roman" w:hAnsi="Times New Roman"/>
              </w:rPr>
              <w:t>comerţul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căsătorii</w:t>
            </w:r>
            <w:proofErr w:type="spellEnd"/>
            <w:r w:rsidRPr="005C24F1">
              <w:rPr>
                <w:rFonts w:ascii="Times New Roman" w:hAnsi="Times New Roman"/>
              </w:rPr>
              <w:t xml:space="preserve"> (</w:t>
            </w:r>
            <w:proofErr w:type="spellStart"/>
            <w:r w:rsidRPr="005C24F1">
              <w:rPr>
                <w:rFonts w:ascii="Times New Roman" w:hAnsi="Times New Roman"/>
              </w:rPr>
              <w:t>inclusiv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poştă</w:t>
            </w:r>
            <w:proofErr w:type="spellEnd"/>
            <w:r w:rsidRPr="005C24F1">
              <w:rPr>
                <w:rFonts w:ascii="Times New Roman" w:hAnsi="Times New Roman"/>
              </w:rPr>
              <w:t xml:space="preserve">), </w:t>
            </w:r>
            <w:proofErr w:type="spellStart"/>
            <w:r w:rsidRPr="005C24F1">
              <w:rPr>
                <w:rFonts w:ascii="Times New Roman" w:hAnsi="Times New Roman"/>
              </w:rPr>
              <w:t>pornografia</w:t>
            </w:r>
            <w:proofErr w:type="spellEnd"/>
            <w:r w:rsidRPr="005C24F1">
              <w:rPr>
                <w:rFonts w:ascii="Times New Roman" w:hAnsi="Times New Roman"/>
              </w:rPr>
              <w:t>, striptease-ul.</w:t>
            </w:r>
          </w:p>
        </w:tc>
      </w:tr>
      <w:tr w:rsidR="00074646" w:rsidRPr="005C24F1" w14:paraId="2267B0BF" w14:textId="77777777" w:rsidTr="00875A05">
        <w:trPr>
          <w:trHeight w:val="35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6AF84C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477EA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Instruire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93308" w14:textId="77777777" w:rsidR="00074646" w:rsidRPr="005C24F1" w:rsidRDefault="00074646" w:rsidP="00875A05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Proces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predare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cunoştinţe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deprinderi</w:t>
            </w:r>
            <w:proofErr w:type="spellEnd"/>
          </w:p>
        </w:tc>
      </w:tr>
      <w:tr w:rsidR="00074646" w:rsidRPr="005C24F1" w14:paraId="2E79BAA8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44628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46443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Intervenţie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768BD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Acţiunile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activităţile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derulate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profesionişti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scopul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evaluării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formulării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diagnoze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multidimensionale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implementării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PIP/ </w:t>
            </w:r>
            <w:proofErr w:type="spellStart"/>
            <w:r w:rsidRPr="005C24F1">
              <w:rPr>
                <w:rFonts w:ascii="Times New Roman" w:hAnsi="Times New Roman"/>
              </w:rPr>
              <w:t>planului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reabilitare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reintegrare</w:t>
            </w:r>
            <w:proofErr w:type="spellEnd"/>
            <w:r w:rsidRPr="005C24F1">
              <w:rPr>
                <w:rFonts w:ascii="Times New Roman" w:hAnsi="Times New Roman"/>
              </w:rPr>
              <w:t xml:space="preserve"> social.</w:t>
            </w:r>
          </w:p>
        </w:tc>
      </w:tr>
      <w:tr w:rsidR="00074646" w:rsidRPr="005C24F1" w14:paraId="15737084" w14:textId="77777777" w:rsidTr="00875A05">
        <w:trPr>
          <w:trHeight w:val="96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A8804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0BD49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asupra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copilului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A61B7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Reprezintă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forme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tratamente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produse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către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părinţi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orice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altă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persoană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aflată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poziţie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răspundere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putere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relaţie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încredere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copilul</w:t>
            </w:r>
            <w:proofErr w:type="spellEnd"/>
            <w:r w:rsidRPr="005C24F1">
              <w:rPr>
                <w:rFonts w:ascii="Times New Roman" w:hAnsi="Times New Roman"/>
              </w:rPr>
              <w:t xml:space="preserve">, care </w:t>
            </w:r>
            <w:proofErr w:type="spellStart"/>
            <w:r w:rsidRPr="005C24F1">
              <w:rPr>
                <w:rFonts w:ascii="Times New Roman" w:hAnsi="Times New Roman"/>
              </w:rPr>
              <w:t>produc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vătămare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actuală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potenţială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asupra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sănătăţii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acestuia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îi</w:t>
            </w:r>
            <w:proofErr w:type="spellEnd"/>
            <w:r w:rsidRPr="005C24F1">
              <w:rPr>
                <w:rFonts w:ascii="Times New Roman" w:hAnsi="Times New Roman"/>
              </w:rPr>
              <w:t xml:space="preserve"> pun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pericol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viaţa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dezvoltarea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demnitatea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moralitatea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61055906" w14:textId="77777777" w:rsidTr="00875A05">
        <w:trPr>
          <w:trHeight w:val="42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032ED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E5FB3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fizică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A394E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Constă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atingeri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contacte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dureroase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inclusiv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intimidarea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îndreptată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asupra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victimei</w:t>
            </w:r>
            <w:proofErr w:type="spellEnd"/>
            <w:r w:rsidRPr="005C24F1">
              <w:rPr>
                <w:rFonts w:ascii="Times New Roman" w:hAnsi="Times New Roman"/>
              </w:rPr>
              <w:t xml:space="preserve">. </w:t>
            </w:r>
            <w:proofErr w:type="spellStart"/>
            <w:r w:rsidRPr="005C24F1">
              <w:rPr>
                <w:rFonts w:ascii="Times New Roman" w:hAnsi="Times New Roman"/>
              </w:rPr>
              <w:t>Forme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manifestare</w:t>
            </w:r>
            <w:proofErr w:type="spellEnd"/>
            <w:r w:rsidRPr="005C24F1">
              <w:rPr>
                <w:rFonts w:ascii="Times New Roman" w:hAnsi="Times New Roman"/>
              </w:rPr>
              <w:t xml:space="preserve">: </w:t>
            </w:r>
            <w:proofErr w:type="spellStart"/>
            <w:r w:rsidRPr="005C24F1">
              <w:rPr>
                <w:rFonts w:ascii="Times New Roman" w:hAnsi="Times New Roman"/>
              </w:rPr>
              <w:t>împingerea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plesnirea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trasul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păr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răsucirea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braţelor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desfigurarea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provocarea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vânătăi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contuzii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arsuri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bătăi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lovituri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pumnul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palma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piciorul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aruncarea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victimă</w:t>
            </w:r>
            <w:proofErr w:type="spellEnd"/>
            <w:r w:rsidRPr="005C24F1">
              <w:rPr>
                <w:rFonts w:ascii="Times New Roman" w:hAnsi="Times New Roman"/>
              </w:rPr>
              <w:t xml:space="preserve"> cu diverse </w:t>
            </w:r>
            <w:proofErr w:type="spellStart"/>
            <w:r w:rsidRPr="005C24F1">
              <w:rPr>
                <w:rFonts w:ascii="Times New Roman" w:hAnsi="Times New Roman"/>
              </w:rPr>
              <w:t>obiecte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izbirea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pereţi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mobilă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folosirea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armelor</w:t>
            </w:r>
            <w:proofErr w:type="spellEnd"/>
            <w:r w:rsidRPr="005C24F1">
              <w:rPr>
                <w:rFonts w:ascii="Times New Roman" w:hAnsi="Times New Roman"/>
              </w:rPr>
              <w:t xml:space="preserve">. </w:t>
            </w:r>
            <w:proofErr w:type="spellStart"/>
            <w:r w:rsidRPr="005C24F1">
              <w:rPr>
                <w:rFonts w:ascii="Times New Roman" w:hAnsi="Times New Roman"/>
              </w:rPr>
              <w:t>Violenţa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 include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distrugerea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bunurilor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aparţin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victimei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pe care </w:t>
            </w:r>
            <w:proofErr w:type="spellStart"/>
            <w:r w:rsidRPr="005C24F1">
              <w:rPr>
                <w:rFonts w:ascii="Times New Roman" w:hAnsi="Times New Roman"/>
              </w:rPr>
              <w:t>cei</w:t>
            </w:r>
            <w:proofErr w:type="spellEnd"/>
            <w:r w:rsidRPr="005C24F1">
              <w:rPr>
                <w:rFonts w:ascii="Times New Roman" w:hAnsi="Times New Roman"/>
              </w:rPr>
              <w:t xml:space="preserve"> 2 </w:t>
            </w:r>
            <w:proofErr w:type="spellStart"/>
            <w:r w:rsidRPr="005C24F1">
              <w:rPr>
                <w:rFonts w:ascii="Times New Roman" w:hAnsi="Times New Roman"/>
              </w:rPr>
              <w:t>parteneri</w:t>
            </w:r>
            <w:proofErr w:type="spellEnd"/>
            <w:r w:rsidRPr="005C24F1">
              <w:rPr>
                <w:rFonts w:ascii="Times New Roman" w:hAnsi="Times New Roman"/>
              </w:rPr>
              <w:t xml:space="preserve"> le </w:t>
            </w:r>
            <w:proofErr w:type="spellStart"/>
            <w:r w:rsidRPr="005C24F1">
              <w:rPr>
                <w:rFonts w:ascii="Times New Roman" w:hAnsi="Times New Roman"/>
              </w:rPr>
              <w:t>stăpânesc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le </w:t>
            </w:r>
            <w:proofErr w:type="spellStart"/>
            <w:r w:rsidRPr="005C24F1">
              <w:rPr>
                <w:rFonts w:ascii="Times New Roman" w:hAnsi="Times New Roman"/>
              </w:rPr>
              <w:t>utilizează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împreună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074646" w:rsidRPr="005C24F1" w14:paraId="7902BF76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52667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F147D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psihologică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1B56E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Precedă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acompaniază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celelalte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forme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violenţă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abuz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dar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se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poate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manifesta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izolat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injurii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ameninţări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intimidări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uciderea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animalelor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domestice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preferate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privarea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satisfacerea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nevoilor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personale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esenţiale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mâncare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somn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etc.). </w:t>
            </w:r>
          </w:p>
          <w:p w14:paraId="14EA3BBF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Acest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tip de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violenţă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cuprinde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6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componente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importante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frica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depersonalizarea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privarea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supraîncărcarea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responsabilităţi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degradarea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distorsionarea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realităţii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Totodată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reprezintă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un factor central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controlul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manipularea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partenerului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74646" w:rsidRPr="005C24F1" w14:paraId="722946F7" w14:textId="77777777" w:rsidTr="00875A05">
        <w:trPr>
          <w:trHeight w:val="56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81118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34B00C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sexuală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663F" w14:textId="77777777" w:rsidR="00074646" w:rsidRPr="005C24F1" w:rsidRDefault="00074646" w:rsidP="00875A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Constă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comentarii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degradante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adresa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victimei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atingeri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neplăcute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diverse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injurii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timpul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legătură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actul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sexual,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incluzând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violul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marital</w:t>
            </w:r>
          </w:p>
        </w:tc>
      </w:tr>
      <w:tr w:rsidR="00074646" w:rsidRPr="007A6286" w14:paraId="26679BFD" w14:textId="77777777" w:rsidTr="00875A05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467E5" w14:textId="77777777" w:rsidR="00074646" w:rsidRPr="007A6286" w:rsidRDefault="00074646" w:rsidP="00875A05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6280E7" w14:textId="77777777" w:rsidR="00074646" w:rsidRPr="007A6286" w:rsidRDefault="00074646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prin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deprivare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neglijare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E70D" w14:textId="77777777" w:rsidR="00074646" w:rsidRPr="007A6286" w:rsidRDefault="00074646" w:rsidP="00875A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Reprezintă</w:t>
            </w:r>
            <w:proofErr w:type="spellEnd"/>
            <w:r w:rsidRPr="005C24F1">
              <w:rPr>
                <w:rFonts w:ascii="Times New Roman" w:hAnsi="Times New Roman"/>
              </w:rPr>
              <w:t xml:space="preserve"> forma </w:t>
            </w:r>
            <w:proofErr w:type="spellStart"/>
            <w:r w:rsidRPr="005C24F1">
              <w:rPr>
                <w:rFonts w:ascii="Times New Roman" w:hAnsi="Times New Roman"/>
              </w:rPr>
              <w:t>nonfizică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violenţei</w:t>
            </w:r>
            <w:proofErr w:type="spellEnd"/>
            <w:r w:rsidRPr="005C24F1">
              <w:rPr>
                <w:rFonts w:ascii="Times New Roman" w:hAnsi="Times New Roman"/>
              </w:rPr>
              <w:t xml:space="preserve">. Se </w:t>
            </w:r>
            <w:proofErr w:type="spellStart"/>
            <w:r w:rsidRPr="005C24F1">
              <w:rPr>
                <w:rFonts w:ascii="Times New Roman" w:hAnsi="Times New Roman"/>
              </w:rPr>
              <w:t>manifestă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incapacitatea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refuzul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agresorului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acordare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celor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necesare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persoanei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toate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aspectele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vieţii</w:t>
            </w:r>
            <w:proofErr w:type="spellEnd"/>
            <w:r w:rsidRPr="005C24F1">
              <w:rPr>
                <w:rFonts w:ascii="Times New Roman" w:hAnsi="Times New Roman"/>
              </w:rPr>
              <w:t xml:space="preserve"> sale: </w:t>
            </w:r>
            <w:proofErr w:type="spellStart"/>
            <w:r w:rsidRPr="005C24F1">
              <w:rPr>
                <w:rFonts w:ascii="Times New Roman" w:hAnsi="Times New Roman"/>
              </w:rPr>
              <w:t>sănătate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educaţie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dezvoltare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emoţională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nutriţie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adăpost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siguranţa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vieţii</w:t>
            </w:r>
            <w:proofErr w:type="spellEnd"/>
            <w:r w:rsidRPr="005C24F1">
              <w:rPr>
                <w:rFonts w:ascii="Times New Roman" w:hAnsi="Times New Roman"/>
              </w:rPr>
              <w:t xml:space="preserve"> -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contextul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familia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îngrijitorul</w:t>
            </w:r>
            <w:proofErr w:type="spellEnd"/>
            <w:r w:rsidRPr="005C24F1">
              <w:rPr>
                <w:rFonts w:ascii="Times New Roman" w:hAnsi="Times New Roman"/>
              </w:rPr>
              <w:t xml:space="preserve"> legal are </w:t>
            </w:r>
            <w:proofErr w:type="spellStart"/>
            <w:r w:rsidRPr="005C24F1">
              <w:rPr>
                <w:rFonts w:ascii="Times New Roman" w:hAnsi="Times New Roman"/>
              </w:rPr>
              <w:t>acces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resursele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necesare</w:t>
            </w:r>
            <w:proofErr w:type="spellEnd"/>
            <w:r w:rsidRPr="005C24F1">
              <w:rPr>
                <w:rFonts w:ascii="Times New Roman" w:hAnsi="Times New Roman"/>
              </w:rPr>
              <w:t>. Include</w:t>
            </w:r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nesupravegherea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lipsa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protecţiei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ajutorului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persoanei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faţa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pericolului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lipsirea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libertate, </w:t>
            </w:r>
            <w:proofErr w:type="spellStart"/>
            <w:r w:rsidRPr="005C24F1">
              <w:rPr>
                <w:rFonts w:ascii="Times New Roman" w:hAnsi="Times New Roman"/>
              </w:rPr>
              <w:t>abandonul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familie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nerespectarea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măsurilor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privind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încredinţarea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minorului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alungarea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la </w:t>
            </w:r>
            <w:proofErr w:type="spellStart"/>
            <w:r w:rsidRPr="005C24F1">
              <w:rPr>
                <w:rFonts w:ascii="Times New Roman" w:hAnsi="Times New Roman"/>
              </w:rPr>
              <w:t>domiciliu</w:t>
            </w:r>
            <w:proofErr w:type="spellEnd"/>
            <w:r w:rsidRPr="005C24F1">
              <w:rPr>
                <w:rFonts w:ascii="Times New Roman" w:hAnsi="Times New Roman"/>
              </w:rPr>
              <w:t xml:space="preserve"> etc.</w:t>
            </w:r>
          </w:p>
        </w:tc>
      </w:tr>
      <w:bookmarkEnd w:id="2"/>
    </w:tbl>
    <w:p w14:paraId="3A874B01" w14:textId="73554438" w:rsidR="00074646" w:rsidRDefault="00074646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292716E6" w14:textId="77777777" w:rsidR="00074646" w:rsidRPr="007A6286" w:rsidRDefault="00074646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2BDA2DC4" w14:textId="77777777" w:rsidR="00122BD2" w:rsidRDefault="00122BD2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D859A6" w:rsidRPr="007A6286">
        <w:rPr>
          <w:rFonts w:ascii="Times New Roman" w:hAnsi="Times New Roman"/>
          <w:sz w:val="24"/>
          <w:szCs w:val="24"/>
        </w:rPr>
        <w:t xml:space="preserve">     </w:t>
      </w:r>
      <w:bookmarkStart w:id="3" w:name="_Hlk26014563"/>
      <w:r w:rsidR="002146A2" w:rsidRPr="007A6286">
        <w:rPr>
          <w:rFonts w:ascii="Times New Roman" w:hAnsi="Times New Roman"/>
          <w:b/>
          <w:bCs/>
          <w:sz w:val="24"/>
          <w:szCs w:val="24"/>
        </w:rPr>
        <w:t>4.2.</w:t>
      </w:r>
      <w:r w:rsidR="002146A2" w:rsidRPr="007A6286">
        <w:rPr>
          <w:rFonts w:ascii="Times New Roman" w:hAnsi="Times New Roman"/>
          <w:sz w:val="24"/>
          <w:szCs w:val="24"/>
        </w:rPr>
        <w:t xml:space="preserve"> </w:t>
      </w:r>
      <w:r w:rsidR="00D859A6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Abrevieri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termenilor</w:t>
      </w:r>
      <w:proofErr w:type="spellEnd"/>
    </w:p>
    <w:p w14:paraId="6C1A8454" w14:textId="1D3D05B9" w:rsidR="00F81C30" w:rsidRDefault="00F81C30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038" w:type="dxa"/>
        <w:tblInd w:w="273" w:type="dxa"/>
        <w:tblLayout w:type="fixed"/>
        <w:tblLook w:val="0000" w:firstRow="0" w:lastRow="0" w:firstColumn="0" w:lastColumn="0" w:noHBand="0" w:noVBand="0"/>
      </w:tblPr>
      <w:tblGrid>
        <w:gridCol w:w="828"/>
        <w:gridCol w:w="2674"/>
        <w:gridCol w:w="6536"/>
      </w:tblGrid>
      <w:tr w:rsidR="00514C20" w:rsidRPr="006B73DC" w14:paraId="046A1C46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A7BC07" w14:textId="77777777" w:rsidR="00514C20" w:rsidRPr="006B73DC" w:rsidRDefault="00514C20" w:rsidP="00875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  <w:p w14:paraId="75E50AD1" w14:textId="77777777" w:rsidR="00514C20" w:rsidRPr="006B73DC" w:rsidRDefault="00514C20" w:rsidP="00875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DCEF8E" w14:textId="77777777" w:rsidR="00514C20" w:rsidRPr="006B73DC" w:rsidRDefault="00514C20" w:rsidP="00875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Abrevierea</w:t>
            </w:r>
            <w:proofErr w:type="spellEnd"/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F0FB3" w14:textId="77777777" w:rsidR="00514C20" w:rsidRPr="006B73DC" w:rsidRDefault="00514C20" w:rsidP="00875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Termenul</w:t>
            </w:r>
            <w:proofErr w:type="spellEnd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abreviat</w:t>
            </w:r>
            <w:proofErr w:type="spellEnd"/>
          </w:p>
        </w:tc>
      </w:tr>
      <w:tr w:rsidR="00514C20" w:rsidRPr="006B73DC" w14:paraId="6A652319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B5F86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C9D6E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P.O.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4147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Procedură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Operațională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                  </w:t>
            </w:r>
          </w:p>
        </w:tc>
      </w:tr>
      <w:tr w:rsidR="00514C20" w:rsidRPr="006B73DC" w14:paraId="6CD54BA6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05BE9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2CDB7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DGASPC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B7AD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Direcția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Generală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Asistență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Socială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Protecție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Copilului</w:t>
            </w:r>
            <w:proofErr w:type="spellEnd"/>
          </w:p>
        </w:tc>
      </w:tr>
      <w:tr w:rsidR="00514C20" w:rsidRPr="006B73DC" w14:paraId="35B30D81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41D69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A91397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SMCC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8EE1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Serviciul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Management de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Caz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pentru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Copil</w:t>
            </w:r>
          </w:p>
        </w:tc>
      </w:tr>
      <w:tr w:rsidR="00514C20" w:rsidRPr="00915B55" w14:paraId="265F661E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9D772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AF220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D001E">
              <w:rPr>
                <w:rFonts w:ascii="Times New Roman" w:hAnsi="Times New Roman"/>
                <w:sz w:val="24"/>
                <w:szCs w:val="24"/>
              </w:rPr>
              <w:t>SECCD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9AED" w14:textId="77777777" w:rsidR="00514C20" w:rsidRPr="00915B55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Serviciul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Evaluare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Complex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ă a Copilului cu Dizabilități</w:t>
            </w:r>
          </w:p>
        </w:tc>
      </w:tr>
      <w:tr w:rsidR="00514C20" w:rsidRPr="006B73DC" w14:paraId="7093770F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D55A8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BCFD2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B73DC">
              <w:rPr>
                <w:rFonts w:ascii="Times New Roman" w:hAnsi="Times New Roman"/>
                <w:sz w:val="24"/>
                <w:szCs w:val="24"/>
                <w:lang w:val="pt-BR"/>
              </w:rPr>
              <w:t>MC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7132" w14:textId="77777777" w:rsidR="00514C20" w:rsidRPr="006B73DC" w:rsidRDefault="00514C20" w:rsidP="00875A0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Manager de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caz</w:t>
            </w:r>
            <w:proofErr w:type="spellEnd"/>
          </w:p>
        </w:tc>
      </w:tr>
      <w:tr w:rsidR="00514C20" w:rsidRPr="006B73DC" w14:paraId="3A9E5555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B69DE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94762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CZ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5D5C" w14:textId="77777777" w:rsidR="00514C20" w:rsidRPr="006B73DC" w:rsidRDefault="00514C20" w:rsidP="00875A0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  <w:lang w:val="pt-BR"/>
              </w:rPr>
              <w:t>Centru de Zi</w:t>
            </w:r>
          </w:p>
        </w:tc>
      </w:tr>
      <w:tr w:rsidR="00514C20" w:rsidRPr="006B73DC" w14:paraId="3ED8377C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C7F95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771F0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C.Rec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D2DD" w14:textId="77777777" w:rsidR="00514C20" w:rsidRPr="006B73DC" w:rsidRDefault="00514C20" w:rsidP="00875A0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Centru de Zi și Recuperare</w:t>
            </w:r>
          </w:p>
        </w:tc>
      </w:tr>
      <w:tr w:rsidR="00514C20" w:rsidRPr="008507F6" w14:paraId="1845B46E" w14:textId="77777777" w:rsidTr="00875A05">
        <w:trPr>
          <w:trHeight w:val="56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569AA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435B87" w14:textId="77777777" w:rsidR="00514C20" w:rsidRPr="001606C5" w:rsidRDefault="00514C20" w:rsidP="00875A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06C5">
              <w:rPr>
                <w:rFonts w:ascii="Times New Roman" w:hAnsi="Times New Roman"/>
                <w:sz w:val="20"/>
                <w:szCs w:val="20"/>
              </w:rPr>
              <w:t>Echipa</w:t>
            </w:r>
            <w:proofErr w:type="spellEnd"/>
            <w:r w:rsidRPr="001606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06C5">
              <w:rPr>
                <w:rFonts w:ascii="Times New Roman" w:hAnsi="Times New Roman"/>
                <w:sz w:val="20"/>
                <w:szCs w:val="20"/>
              </w:rPr>
              <w:t>mobilă</w:t>
            </w:r>
            <w:proofErr w:type="spellEnd"/>
            <w:r w:rsidRPr="001606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06C5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1606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06C5">
              <w:rPr>
                <w:rFonts w:ascii="Times New Roman" w:hAnsi="Times New Roman"/>
                <w:sz w:val="20"/>
                <w:szCs w:val="20"/>
              </w:rPr>
              <w:t>îngrijirea</w:t>
            </w:r>
            <w:proofErr w:type="spellEnd"/>
            <w:r w:rsidRPr="001606C5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1606C5">
              <w:rPr>
                <w:rFonts w:ascii="Times New Roman" w:hAnsi="Times New Roman"/>
                <w:sz w:val="20"/>
                <w:szCs w:val="20"/>
              </w:rPr>
              <w:t>domiciliu</w:t>
            </w:r>
            <w:proofErr w:type="spellEnd"/>
            <w:r w:rsidRPr="001606C5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1606C5">
              <w:rPr>
                <w:rFonts w:ascii="Times New Roman" w:hAnsi="Times New Roman"/>
                <w:sz w:val="20"/>
                <w:szCs w:val="20"/>
              </w:rPr>
              <w:t>copilului</w:t>
            </w:r>
            <w:proofErr w:type="spellEnd"/>
            <w:r w:rsidRPr="001606C5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1606C5">
              <w:rPr>
                <w:rFonts w:ascii="Times New Roman" w:hAnsi="Times New Roman"/>
                <w:sz w:val="20"/>
                <w:szCs w:val="20"/>
              </w:rPr>
              <w:t>dizabilități</w:t>
            </w:r>
            <w:proofErr w:type="spellEnd"/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B096F" w14:textId="77777777" w:rsidR="00514C20" w:rsidRPr="008507F6" w:rsidRDefault="00514C20" w:rsidP="00875A05">
            <w:pPr>
              <w:tabs>
                <w:tab w:val="left" w:pos="720"/>
              </w:tabs>
              <w:spacing w:after="0"/>
              <w:rPr>
                <w:rFonts w:ascii="Times New Roman" w:hAnsi="Times New Roman"/>
                <w:lang w:val="pt-BR"/>
              </w:rPr>
            </w:pPr>
            <w:proofErr w:type="spellStart"/>
            <w:r w:rsidRPr="008507F6">
              <w:rPr>
                <w:rFonts w:ascii="Times New Roman" w:hAnsi="Times New Roman"/>
              </w:rPr>
              <w:t>serviciul</w:t>
            </w:r>
            <w:proofErr w:type="spellEnd"/>
            <w:r w:rsidRPr="008507F6">
              <w:rPr>
                <w:rFonts w:ascii="Times New Roman" w:hAnsi="Times New Roman"/>
              </w:rPr>
              <w:t xml:space="preserve"> social </w:t>
            </w:r>
            <w:proofErr w:type="spellStart"/>
            <w:r w:rsidRPr="008507F6">
              <w:rPr>
                <w:rFonts w:ascii="Times New Roman" w:hAnsi="Times New Roman"/>
              </w:rPr>
              <w:t>Echipa</w:t>
            </w:r>
            <w:proofErr w:type="spellEnd"/>
            <w:r w:rsidRPr="008507F6">
              <w:rPr>
                <w:rFonts w:ascii="Times New Roman" w:hAnsi="Times New Roman"/>
              </w:rPr>
              <w:t xml:space="preserve"> </w:t>
            </w:r>
            <w:proofErr w:type="spellStart"/>
            <w:r w:rsidRPr="008507F6">
              <w:rPr>
                <w:rFonts w:ascii="Times New Roman" w:hAnsi="Times New Roman"/>
              </w:rPr>
              <w:t>mobilă</w:t>
            </w:r>
            <w:proofErr w:type="spellEnd"/>
            <w:r w:rsidRPr="008507F6">
              <w:rPr>
                <w:rFonts w:ascii="Times New Roman" w:hAnsi="Times New Roman"/>
              </w:rPr>
              <w:t xml:space="preserve"> </w:t>
            </w:r>
            <w:proofErr w:type="spellStart"/>
            <w:r w:rsidRPr="008507F6">
              <w:rPr>
                <w:rFonts w:ascii="Times New Roman" w:hAnsi="Times New Roman"/>
              </w:rPr>
              <w:t>pentru</w:t>
            </w:r>
            <w:proofErr w:type="spellEnd"/>
            <w:r w:rsidRPr="008507F6">
              <w:rPr>
                <w:rFonts w:ascii="Times New Roman" w:hAnsi="Times New Roman"/>
              </w:rPr>
              <w:t xml:space="preserve"> </w:t>
            </w:r>
            <w:proofErr w:type="spellStart"/>
            <w:r w:rsidRPr="008507F6">
              <w:rPr>
                <w:rFonts w:ascii="Times New Roman" w:hAnsi="Times New Roman"/>
              </w:rPr>
              <w:t>îngrijirea</w:t>
            </w:r>
            <w:proofErr w:type="spellEnd"/>
            <w:r w:rsidRPr="008507F6">
              <w:rPr>
                <w:rFonts w:ascii="Times New Roman" w:hAnsi="Times New Roman"/>
              </w:rPr>
              <w:t xml:space="preserve"> la </w:t>
            </w:r>
            <w:proofErr w:type="spellStart"/>
            <w:r w:rsidRPr="008507F6">
              <w:rPr>
                <w:rFonts w:ascii="Times New Roman" w:hAnsi="Times New Roman"/>
              </w:rPr>
              <w:t>domiciliu</w:t>
            </w:r>
            <w:proofErr w:type="spellEnd"/>
            <w:r w:rsidRPr="008507F6">
              <w:rPr>
                <w:rFonts w:ascii="Times New Roman" w:hAnsi="Times New Roman"/>
              </w:rPr>
              <w:t xml:space="preserve"> a </w:t>
            </w:r>
            <w:proofErr w:type="spellStart"/>
            <w:r w:rsidRPr="008507F6">
              <w:rPr>
                <w:rFonts w:ascii="Times New Roman" w:hAnsi="Times New Roman"/>
              </w:rPr>
              <w:t>copilului</w:t>
            </w:r>
            <w:proofErr w:type="spellEnd"/>
            <w:r w:rsidRPr="008507F6">
              <w:rPr>
                <w:rFonts w:ascii="Times New Roman" w:hAnsi="Times New Roman"/>
              </w:rPr>
              <w:t xml:space="preserve"> cu </w:t>
            </w:r>
            <w:proofErr w:type="spellStart"/>
            <w:r w:rsidRPr="008507F6">
              <w:rPr>
                <w:rFonts w:ascii="Times New Roman" w:hAnsi="Times New Roman"/>
              </w:rPr>
              <w:t>dizabilități</w:t>
            </w:r>
            <w:proofErr w:type="spellEnd"/>
          </w:p>
        </w:tc>
      </w:tr>
      <w:tr w:rsidR="00514C20" w:rsidRPr="00904D95" w14:paraId="456FE342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78FEA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8E771" w14:textId="77777777" w:rsidR="00514C20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PPI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8EF3" w14:textId="77777777" w:rsidR="00514C20" w:rsidRPr="00904D95" w:rsidRDefault="00514C20" w:rsidP="00875A0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pt-BR"/>
              </w:rPr>
            </w:pPr>
            <w:r w:rsidRPr="00904D95">
              <w:rPr>
                <w:rFonts w:ascii="Times New Roman" w:hAnsi="Times New Roman"/>
                <w:iCs/>
                <w:color w:val="000000"/>
                <w:sz w:val="24"/>
                <w:szCs w:val="24"/>
                <w:lang w:val="pt-BR"/>
              </w:rPr>
              <w:t>Programul personalizat de intervenţie</w:t>
            </w:r>
          </w:p>
        </w:tc>
      </w:tr>
      <w:tr w:rsidR="00514C20" w:rsidRPr="006B73DC" w14:paraId="1CD0F615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E32CA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9F6B17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26FF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Elaborare</w:t>
            </w:r>
            <w:proofErr w:type="spellEnd"/>
          </w:p>
        </w:tc>
      </w:tr>
      <w:tr w:rsidR="00514C20" w:rsidRPr="006B73DC" w14:paraId="54860788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D3742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BD9839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93DB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Verificare</w:t>
            </w:r>
            <w:proofErr w:type="spellEnd"/>
          </w:p>
        </w:tc>
      </w:tr>
      <w:tr w:rsidR="00514C20" w:rsidRPr="006B73DC" w14:paraId="61D6618A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BD77B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652D0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DA31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Aprobare</w:t>
            </w:r>
            <w:proofErr w:type="spellEnd"/>
          </w:p>
        </w:tc>
      </w:tr>
      <w:tr w:rsidR="00514C20" w:rsidRPr="006B73DC" w14:paraId="2F5DF521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8DFDE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147B3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Ev</w:t>
            </w:r>
            <w:proofErr w:type="spellEnd"/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8834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</w:p>
        </w:tc>
      </w:tr>
      <w:tr w:rsidR="00514C20" w:rsidRPr="006B73DC" w14:paraId="7832EF34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1BC58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34F23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Ap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FE361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Aplicare</w:t>
            </w:r>
            <w:proofErr w:type="spellEnd"/>
          </w:p>
        </w:tc>
      </w:tr>
      <w:tr w:rsidR="00514C20" w:rsidRPr="006B73DC" w14:paraId="22D65D2E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F9E8B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20FB0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C0EF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Arhivare</w:t>
            </w:r>
            <w:proofErr w:type="spellEnd"/>
          </w:p>
        </w:tc>
      </w:tr>
      <w:tr w:rsidR="00514C20" w:rsidRPr="006B73DC" w14:paraId="47745B11" w14:textId="77777777" w:rsidTr="00875A0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164B6" w14:textId="77777777" w:rsidR="00514C20" w:rsidRPr="00A70817" w:rsidRDefault="00514C20" w:rsidP="00875A05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15A08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BC6D" w14:textId="77777777" w:rsidR="00514C20" w:rsidRPr="006B73DC" w:rsidRDefault="00514C20" w:rsidP="00875A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Plan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Servicii</w:t>
            </w:r>
            <w:proofErr w:type="spellEnd"/>
          </w:p>
        </w:tc>
      </w:tr>
    </w:tbl>
    <w:p w14:paraId="49114E64" w14:textId="37F93768" w:rsidR="00514C20" w:rsidRDefault="00514C20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bookmarkEnd w:id="3"/>
    <w:p w14:paraId="6835ADE2" w14:textId="77777777" w:rsidR="00122BD2" w:rsidRDefault="00122BD2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</w:t>
      </w:r>
      <w:r w:rsidR="0016197A" w:rsidRPr="007A6286">
        <w:rPr>
          <w:rFonts w:ascii="Times New Roman" w:hAnsi="Times New Roman"/>
          <w:sz w:val="24"/>
          <w:szCs w:val="24"/>
        </w:rPr>
        <w:t xml:space="preserve">     </w:t>
      </w:r>
      <w:r w:rsidRPr="007A6286">
        <w:rPr>
          <w:rFonts w:ascii="Times New Roman" w:hAnsi="Times New Roman"/>
          <w:sz w:val="24"/>
          <w:szCs w:val="24"/>
        </w:rPr>
        <w:t xml:space="preserve"> 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5.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Descrierea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procedurii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E5C9B6E" w14:textId="77777777" w:rsidR="007925D5" w:rsidRDefault="007925D5" w:rsidP="007925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363C07">
        <w:rPr>
          <w:rFonts w:ascii="Times New Roman" w:hAnsi="Times New Roman"/>
          <w:b/>
          <w:sz w:val="24"/>
          <w:szCs w:val="24"/>
        </w:rPr>
        <w:t>5.1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cazul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admiterii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copilului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1700B">
        <w:rPr>
          <w:rFonts w:ascii="Times New Roman" w:hAnsi="Times New Roman"/>
          <w:b/>
          <w:i/>
          <w:iCs/>
          <w:sz w:val="24"/>
          <w:szCs w:val="24"/>
        </w:rPr>
        <w:t>Centrul</w:t>
      </w:r>
      <w:proofErr w:type="spellEnd"/>
      <w:r w:rsidRPr="0071700B">
        <w:rPr>
          <w:rFonts w:ascii="Times New Roman" w:hAnsi="Times New Roman"/>
          <w:b/>
          <w:i/>
          <w:iCs/>
          <w:sz w:val="24"/>
          <w:szCs w:val="24"/>
        </w:rPr>
        <w:t xml:space="preserve"> de zi</w:t>
      </w:r>
      <w:r w:rsidRPr="007925D5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familia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reprezentantul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legal al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potențialului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beneficiar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întocmește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un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dosar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r w:rsidR="00926C87">
        <w:rPr>
          <w:rFonts w:ascii="Times New Roman" w:hAnsi="Times New Roman"/>
          <w:bCs/>
          <w:sz w:val="24"/>
          <w:szCs w:val="24"/>
        </w:rPr>
        <w:t xml:space="preserve">personal al </w:t>
      </w:r>
      <w:proofErr w:type="spellStart"/>
      <w:r w:rsidR="00926C87">
        <w:rPr>
          <w:rFonts w:ascii="Times New Roman" w:hAnsi="Times New Roman"/>
          <w:bCs/>
          <w:sz w:val="24"/>
          <w:szCs w:val="24"/>
        </w:rPr>
        <w:t>copilului</w:t>
      </w:r>
      <w:proofErr w:type="spellEnd"/>
      <w:r w:rsidR="00926C87">
        <w:rPr>
          <w:rFonts w:ascii="Times New Roman" w:hAnsi="Times New Roman"/>
          <w:bCs/>
          <w:sz w:val="24"/>
          <w:szCs w:val="24"/>
        </w:rPr>
        <w:t xml:space="preserve">, </w:t>
      </w:r>
      <w:r w:rsidRPr="007925D5">
        <w:rPr>
          <w:rFonts w:ascii="Times New Roman" w:hAnsi="Times New Roman"/>
          <w:bCs/>
          <w:sz w:val="24"/>
          <w:szCs w:val="24"/>
        </w:rPr>
        <w:t xml:space="preserve">care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conține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următoarele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documente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14:paraId="71C3AD1D" w14:textId="77777777"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A2A94">
        <w:rPr>
          <w:rFonts w:ascii="Times New Roman" w:hAnsi="Times New Roman"/>
          <w:sz w:val="24"/>
          <w:szCs w:val="24"/>
        </w:rPr>
        <w:t xml:space="preserve">Ancheta </w:t>
      </w:r>
      <w:proofErr w:type="spellStart"/>
      <w:r w:rsidRPr="009A2A94">
        <w:rPr>
          <w:rFonts w:ascii="Times New Roman" w:hAnsi="Times New Roman"/>
          <w:sz w:val="24"/>
          <w:szCs w:val="24"/>
        </w:rPr>
        <w:t>socială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și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Planul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Servicii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(de la </w:t>
      </w:r>
      <w:proofErr w:type="spellStart"/>
      <w:r w:rsidRPr="009A2A94">
        <w:rPr>
          <w:rFonts w:ascii="Times New Roman" w:hAnsi="Times New Roman"/>
          <w:sz w:val="24"/>
          <w:szCs w:val="24"/>
        </w:rPr>
        <w:t>Primărie</w:t>
      </w:r>
      <w:proofErr w:type="spellEnd"/>
      <w:r w:rsidRPr="009A2A94">
        <w:rPr>
          <w:rFonts w:ascii="Times New Roman" w:hAnsi="Times New Roman"/>
          <w:sz w:val="24"/>
          <w:szCs w:val="24"/>
        </w:rPr>
        <w:t>);</w:t>
      </w:r>
    </w:p>
    <w:p w14:paraId="7AD52FF0" w14:textId="77777777"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Adeverințe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medicale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A2A94">
        <w:rPr>
          <w:rFonts w:ascii="Times New Roman" w:hAnsi="Times New Roman"/>
          <w:sz w:val="24"/>
          <w:szCs w:val="24"/>
        </w:rPr>
        <w:t>pentru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toți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membrii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familiei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F9CF482" w14:textId="1F14EF6F" w:rsidR="007925D5" w:rsidRPr="008C3827" w:rsidRDefault="007925D5" w:rsidP="00B369EE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8C3827">
        <w:rPr>
          <w:rFonts w:ascii="Times New Roman" w:hAnsi="Times New Roman"/>
          <w:sz w:val="24"/>
          <w:szCs w:val="24"/>
        </w:rPr>
        <w:t>Adeverință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C3827">
        <w:rPr>
          <w:rFonts w:ascii="Times New Roman" w:hAnsi="Times New Roman"/>
          <w:sz w:val="24"/>
          <w:szCs w:val="24"/>
        </w:rPr>
        <w:t>venit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8C3827">
        <w:rPr>
          <w:rFonts w:ascii="Times New Roman" w:hAnsi="Times New Roman"/>
          <w:sz w:val="24"/>
          <w:szCs w:val="24"/>
        </w:rPr>
        <w:t>cupon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827">
        <w:rPr>
          <w:rFonts w:ascii="Times New Roman" w:hAnsi="Times New Roman"/>
          <w:sz w:val="24"/>
          <w:szCs w:val="24"/>
        </w:rPr>
        <w:t>pensie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3827">
        <w:rPr>
          <w:rFonts w:ascii="Times New Roman" w:hAnsi="Times New Roman"/>
          <w:sz w:val="24"/>
          <w:szCs w:val="24"/>
        </w:rPr>
        <w:t>cupon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827">
        <w:rPr>
          <w:rFonts w:ascii="Times New Roman" w:hAnsi="Times New Roman"/>
          <w:sz w:val="24"/>
          <w:szCs w:val="24"/>
        </w:rPr>
        <w:t>șomaj</w:t>
      </w:r>
      <w:proofErr w:type="spellEnd"/>
      <w:r w:rsidRPr="008C3827">
        <w:rPr>
          <w:rFonts w:ascii="Times New Roman" w:hAnsi="Times New Roman"/>
          <w:sz w:val="24"/>
          <w:szCs w:val="24"/>
        </w:rPr>
        <w:t>,</w:t>
      </w:r>
      <w:r w:rsidR="00975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827">
        <w:rPr>
          <w:rFonts w:ascii="Times New Roman" w:hAnsi="Times New Roman"/>
          <w:sz w:val="24"/>
          <w:szCs w:val="24"/>
        </w:rPr>
        <w:t>adeverințe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de salariat </w:t>
      </w:r>
      <w:proofErr w:type="spellStart"/>
      <w:r w:rsidRPr="008C3827">
        <w:rPr>
          <w:rFonts w:ascii="Times New Roman" w:hAnsi="Times New Roman"/>
          <w:sz w:val="24"/>
          <w:szCs w:val="24"/>
        </w:rPr>
        <w:t>sau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827">
        <w:rPr>
          <w:rFonts w:ascii="Times New Roman" w:hAnsi="Times New Roman"/>
          <w:sz w:val="24"/>
          <w:szCs w:val="24"/>
        </w:rPr>
        <w:t>adeverință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de la</w:t>
      </w:r>
      <w:r w:rsidR="0057011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Administr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ația Fiscală</w:t>
      </w:r>
      <w:r w:rsidRPr="008C3827">
        <w:rPr>
          <w:rFonts w:ascii="Times New Roman" w:hAnsi="Times New Roman"/>
          <w:sz w:val="24"/>
          <w:szCs w:val="24"/>
        </w:rPr>
        <w:t>;</w:t>
      </w:r>
      <w:r w:rsidR="00975542">
        <w:rPr>
          <w:rFonts w:ascii="Times New Roman" w:hAnsi="Times New Roman"/>
          <w:sz w:val="24"/>
          <w:szCs w:val="24"/>
        </w:rPr>
        <w:t xml:space="preserve"> </w:t>
      </w:r>
    </w:p>
    <w:p w14:paraId="235D15D7" w14:textId="77777777"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Adeverință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scolară</w:t>
      </w:r>
      <w:proofErr w:type="spellEnd"/>
      <w:r w:rsidRPr="009A2A94">
        <w:rPr>
          <w:rFonts w:ascii="Times New Roman" w:hAnsi="Times New Roman"/>
          <w:sz w:val="24"/>
          <w:szCs w:val="24"/>
        </w:rPr>
        <w:t>;</w:t>
      </w:r>
    </w:p>
    <w:p w14:paraId="451BA130" w14:textId="77777777"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A2A94">
        <w:rPr>
          <w:rFonts w:ascii="Times New Roman" w:hAnsi="Times New Roman"/>
          <w:sz w:val="24"/>
          <w:szCs w:val="24"/>
        </w:rPr>
        <w:t xml:space="preserve">Act de </w:t>
      </w:r>
      <w:proofErr w:type="spellStart"/>
      <w:r w:rsidRPr="009A2A94">
        <w:rPr>
          <w:rFonts w:ascii="Times New Roman" w:hAnsi="Times New Roman"/>
          <w:sz w:val="24"/>
          <w:szCs w:val="24"/>
        </w:rPr>
        <w:t>proprietate</w:t>
      </w:r>
      <w:proofErr w:type="spellEnd"/>
      <w:r w:rsidRPr="009A2A94">
        <w:rPr>
          <w:rFonts w:ascii="Times New Roman" w:hAnsi="Times New Roman"/>
          <w:sz w:val="24"/>
          <w:szCs w:val="24"/>
        </w:rPr>
        <w:t>/</w:t>
      </w:r>
      <w:proofErr w:type="spellStart"/>
      <w:r w:rsidRPr="009A2A94">
        <w:rPr>
          <w:rFonts w:ascii="Times New Roman" w:hAnsi="Times New Roman"/>
          <w:sz w:val="24"/>
          <w:szCs w:val="24"/>
        </w:rPr>
        <w:t>Închiriere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locuință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copie</w:t>
      </w:r>
      <w:proofErr w:type="spellEnd"/>
      <w:r w:rsidRPr="009A2A94">
        <w:rPr>
          <w:rFonts w:ascii="Times New Roman" w:hAnsi="Times New Roman"/>
          <w:sz w:val="24"/>
          <w:szCs w:val="24"/>
        </w:rPr>
        <w:t>);</w:t>
      </w:r>
    </w:p>
    <w:p w14:paraId="50037E3C" w14:textId="77777777"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Certificat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căsătorie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copie</w:t>
      </w:r>
      <w:proofErr w:type="spellEnd"/>
      <w:r w:rsidRPr="009A2A94">
        <w:rPr>
          <w:rFonts w:ascii="Times New Roman" w:hAnsi="Times New Roman"/>
          <w:sz w:val="24"/>
          <w:szCs w:val="24"/>
        </w:rPr>
        <w:t>);</w:t>
      </w:r>
    </w:p>
    <w:p w14:paraId="310EAECC" w14:textId="77777777"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Certificat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deces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copie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) – </w:t>
      </w:r>
      <w:proofErr w:type="spellStart"/>
      <w:r w:rsidRPr="009A2A94">
        <w:rPr>
          <w:rFonts w:ascii="Times New Roman" w:hAnsi="Times New Roman"/>
          <w:sz w:val="24"/>
          <w:szCs w:val="24"/>
        </w:rPr>
        <w:t>dacă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este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cazul</w:t>
      </w:r>
      <w:proofErr w:type="spellEnd"/>
      <w:r w:rsidRPr="009A2A94">
        <w:rPr>
          <w:rFonts w:ascii="Times New Roman" w:hAnsi="Times New Roman"/>
          <w:sz w:val="24"/>
          <w:szCs w:val="24"/>
        </w:rPr>
        <w:t>;</w:t>
      </w:r>
    </w:p>
    <w:p w14:paraId="1B548A46" w14:textId="77777777"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Sentință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civilă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divorț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dacă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este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cazul</w:t>
      </w:r>
      <w:proofErr w:type="spellEnd"/>
      <w:r w:rsidRPr="009A2A94">
        <w:rPr>
          <w:rFonts w:ascii="Times New Roman" w:hAnsi="Times New Roman"/>
          <w:sz w:val="24"/>
          <w:szCs w:val="24"/>
        </w:rPr>
        <w:t>);</w:t>
      </w:r>
    </w:p>
    <w:p w14:paraId="154961D2" w14:textId="77777777"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Certificat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naștere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pentru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toți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membrii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familiei</w:t>
      </w:r>
      <w:proofErr w:type="spellEnd"/>
      <w:r w:rsidRPr="009A2A94">
        <w:rPr>
          <w:rFonts w:ascii="Times New Roman" w:hAnsi="Times New Roman"/>
          <w:sz w:val="24"/>
          <w:szCs w:val="24"/>
        </w:rPr>
        <w:t>)</w:t>
      </w:r>
    </w:p>
    <w:p w14:paraId="3B3A6638" w14:textId="77777777"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A2A94">
        <w:rPr>
          <w:rFonts w:ascii="Times New Roman" w:hAnsi="Times New Roman"/>
          <w:sz w:val="24"/>
          <w:szCs w:val="24"/>
        </w:rPr>
        <w:t xml:space="preserve">B.I </w:t>
      </w:r>
      <w:proofErr w:type="spellStart"/>
      <w:r w:rsidRPr="009A2A94">
        <w:rPr>
          <w:rFonts w:ascii="Times New Roman" w:hAnsi="Times New Roman"/>
          <w:sz w:val="24"/>
          <w:szCs w:val="24"/>
        </w:rPr>
        <w:t>sau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C.I.  (</w:t>
      </w:r>
      <w:proofErr w:type="spellStart"/>
      <w:r w:rsidRPr="009A2A94">
        <w:rPr>
          <w:rFonts w:ascii="Times New Roman" w:hAnsi="Times New Roman"/>
          <w:sz w:val="24"/>
          <w:szCs w:val="24"/>
        </w:rPr>
        <w:t>copie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)- </w:t>
      </w:r>
      <w:proofErr w:type="spellStart"/>
      <w:r w:rsidRPr="009A2A94">
        <w:rPr>
          <w:rFonts w:ascii="Times New Roman" w:hAnsi="Times New Roman"/>
          <w:sz w:val="24"/>
          <w:szCs w:val="24"/>
        </w:rPr>
        <w:t>pentru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toți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membrii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familiei</w:t>
      </w:r>
      <w:proofErr w:type="spellEnd"/>
      <w:r w:rsidRPr="009A2A94">
        <w:rPr>
          <w:rFonts w:ascii="Times New Roman" w:hAnsi="Times New Roman"/>
          <w:sz w:val="24"/>
          <w:szCs w:val="24"/>
        </w:rPr>
        <w:t>;</w:t>
      </w:r>
    </w:p>
    <w:p w14:paraId="4A703D46" w14:textId="41C3FFB3" w:rsidR="007925D5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Livret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familie</w:t>
      </w:r>
      <w:proofErr w:type="spellEnd"/>
      <w:r w:rsidR="00514C20">
        <w:rPr>
          <w:rFonts w:ascii="Times New Roman" w:hAnsi="Times New Roman"/>
          <w:sz w:val="24"/>
          <w:szCs w:val="24"/>
        </w:rPr>
        <w:t>.</w:t>
      </w:r>
    </w:p>
    <w:p w14:paraId="5DAEC08D" w14:textId="6371529F" w:rsidR="000817C7" w:rsidRDefault="000A1BB5" w:rsidP="000A1B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it-IT"/>
        </w:rPr>
        <w:lastRenderedPageBreak/>
        <w:t xml:space="preserve">           </w:t>
      </w:r>
      <w:r w:rsidR="000817C7" w:rsidRPr="004F11A2">
        <w:rPr>
          <w:rFonts w:ascii="Times New Roman" w:hAnsi="Times New Roman"/>
          <w:bCs/>
          <w:sz w:val="24"/>
          <w:szCs w:val="24"/>
          <w:lang w:val="it-IT"/>
        </w:rPr>
        <w:t>Admiterea</w:t>
      </w:r>
      <w:r w:rsidR="000817C7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</w:t>
      </w:r>
      <w:proofErr w:type="spellStart"/>
      <w:r w:rsidR="000817C7" w:rsidRPr="009F3653">
        <w:rPr>
          <w:rFonts w:ascii="Times New Roman" w:hAnsi="Times New Roman"/>
          <w:sz w:val="24"/>
          <w:szCs w:val="24"/>
        </w:rPr>
        <w:t>beneficiarilor</w:t>
      </w:r>
      <w:proofErr w:type="spellEnd"/>
      <w:r w:rsidR="000817C7" w:rsidRPr="009F3653">
        <w:rPr>
          <w:rFonts w:ascii="Times New Roman" w:hAnsi="Times New Roman"/>
          <w:sz w:val="24"/>
          <w:szCs w:val="24"/>
        </w:rPr>
        <w:t xml:space="preserve"> </w:t>
      </w:r>
      <w:r w:rsidR="000817C7">
        <w:rPr>
          <w:rFonts w:ascii="Times New Roman" w:hAnsi="Times New Roman"/>
          <w:bCs/>
          <w:sz w:val="24"/>
          <w:szCs w:val="24"/>
          <w:lang w:val="it-IT"/>
        </w:rPr>
        <w:t>în cadrul</w:t>
      </w:r>
      <w:r w:rsidR="000817C7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</w:t>
      </w:r>
      <w:r w:rsidR="000817C7" w:rsidRPr="00AC3E68">
        <w:rPr>
          <w:rFonts w:ascii="Times New Roman" w:hAnsi="Times New Roman"/>
          <w:bCs/>
          <w:sz w:val="24"/>
          <w:szCs w:val="24"/>
          <w:lang w:val="it-IT"/>
        </w:rPr>
        <w:t>serviciul</w:t>
      </w:r>
      <w:r w:rsidR="000817C7">
        <w:rPr>
          <w:rFonts w:ascii="Times New Roman" w:hAnsi="Times New Roman"/>
          <w:bCs/>
          <w:sz w:val="24"/>
          <w:szCs w:val="24"/>
          <w:lang w:val="it-IT"/>
        </w:rPr>
        <w:t>ui</w:t>
      </w:r>
      <w:r w:rsidR="000817C7" w:rsidRPr="00AC3E68">
        <w:rPr>
          <w:rFonts w:ascii="Times New Roman" w:hAnsi="Times New Roman"/>
          <w:bCs/>
          <w:sz w:val="24"/>
          <w:szCs w:val="24"/>
          <w:lang w:val="it-IT"/>
        </w:rPr>
        <w:t xml:space="preserve"> social</w:t>
      </w:r>
      <w:r w:rsidR="000817C7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</w:t>
      </w:r>
      <w:r w:rsidR="000817C7" w:rsidRPr="009F3653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Centrul de zi </w:t>
      </w:r>
      <w:proofErr w:type="spellStart"/>
      <w:r w:rsidR="000817C7" w:rsidRPr="009F3653">
        <w:rPr>
          <w:rFonts w:ascii="Times New Roman" w:hAnsi="Times New Roman"/>
          <w:b/>
          <w:i/>
          <w:sz w:val="24"/>
          <w:szCs w:val="24"/>
        </w:rPr>
        <w:t>pentru</w:t>
      </w:r>
      <w:proofErr w:type="spellEnd"/>
      <w:r w:rsidR="000817C7" w:rsidRPr="009F365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0817C7" w:rsidRPr="009F3653">
        <w:rPr>
          <w:rFonts w:ascii="Times New Roman" w:hAnsi="Times New Roman"/>
          <w:b/>
          <w:i/>
          <w:sz w:val="24"/>
          <w:szCs w:val="24"/>
        </w:rPr>
        <w:t>copii</w:t>
      </w:r>
      <w:proofErr w:type="spellEnd"/>
      <w:r w:rsidR="000817C7" w:rsidRPr="009F365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817C7" w:rsidRPr="009F3653">
        <w:rPr>
          <w:rFonts w:ascii="Times New Roman" w:hAnsi="Times New Roman"/>
          <w:iCs/>
          <w:sz w:val="24"/>
          <w:szCs w:val="24"/>
        </w:rPr>
        <w:t xml:space="preserve">se face </w:t>
      </w:r>
      <w:r w:rsidR="000817C7" w:rsidRPr="009F3653">
        <w:rPr>
          <w:rFonts w:ascii="Times New Roman" w:hAnsi="Times New Roman"/>
          <w:iCs/>
          <w:sz w:val="24"/>
          <w:szCs w:val="24"/>
          <w:lang w:val="ro-RO"/>
        </w:rPr>
        <w:t>în funcţie de numărul locurilor disponibile</w:t>
      </w:r>
      <w:r w:rsidR="000817C7">
        <w:rPr>
          <w:rFonts w:ascii="Times New Roman" w:hAnsi="Times New Roman"/>
          <w:iCs/>
          <w:sz w:val="24"/>
          <w:szCs w:val="24"/>
          <w:lang w:val="ro-RO"/>
        </w:rPr>
        <w:t>, fără a depăși capacitatea stabilită</w:t>
      </w:r>
      <w:r w:rsidR="000817C7" w:rsidRPr="009F3653">
        <w:rPr>
          <w:rFonts w:ascii="Times New Roman" w:hAnsi="Times New Roman"/>
          <w:iCs/>
          <w:sz w:val="24"/>
          <w:szCs w:val="24"/>
          <w:lang w:val="ro-RO"/>
        </w:rPr>
        <w:t>.</w:t>
      </w:r>
    </w:p>
    <w:p w14:paraId="580FFDFA" w14:textId="77777777" w:rsidR="000817C7" w:rsidRDefault="000817C7" w:rsidP="000817C7">
      <w:pPr>
        <w:spacing w:after="0"/>
        <w:ind w:left="720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744E182A" w14:textId="54E10880" w:rsidR="007925D5" w:rsidRPr="000817C7" w:rsidRDefault="007925D5" w:rsidP="000817C7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817C7">
        <w:rPr>
          <w:rFonts w:ascii="Times New Roman" w:hAnsi="Times New Roman"/>
          <w:b/>
          <w:sz w:val="24"/>
          <w:szCs w:val="24"/>
        </w:rPr>
        <w:t>Analize</w:t>
      </w:r>
      <w:proofErr w:type="spellEnd"/>
      <w:r w:rsidRPr="000817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7C7">
        <w:rPr>
          <w:rFonts w:ascii="Times New Roman" w:hAnsi="Times New Roman"/>
          <w:b/>
          <w:sz w:val="24"/>
          <w:szCs w:val="24"/>
        </w:rPr>
        <w:t>medicale</w:t>
      </w:r>
      <w:proofErr w:type="spellEnd"/>
      <w:r w:rsidRPr="000817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7C7">
        <w:rPr>
          <w:rFonts w:ascii="Times New Roman" w:hAnsi="Times New Roman"/>
          <w:b/>
          <w:sz w:val="24"/>
          <w:szCs w:val="24"/>
        </w:rPr>
        <w:t>pentru</w:t>
      </w:r>
      <w:proofErr w:type="spellEnd"/>
      <w:r w:rsidRPr="000817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7C7">
        <w:rPr>
          <w:rFonts w:ascii="Times New Roman" w:hAnsi="Times New Roman"/>
          <w:b/>
          <w:sz w:val="24"/>
          <w:szCs w:val="24"/>
        </w:rPr>
        <w:t>copil</w:t>
      </w:r>
      <w:proofErr w:type="spellEnd"/>
      <w:r w:rsidRPr="000817C7">
        <w:rPr>
          <w:rFonts w:ascii="Times New Roman" w:hAnsi="Times New Roman"/>
          <w:b/>
          <w:sz w:val="24"/>
          <w:szCs w:val="24"/>
        </w:rPr>
        <w:t xml:space="preserve">: </w:t>
      </w:r>
    </w:p>
    <w:p w14:paraId="7301FFA3" w14:textId="01323731" w:rsidR="007925D5" w:rsidRPr="00722658" w:rsidRDefault="007963FE" w:rsidP="006D1F4B">
      <w:pPr>
        <w:spacing w:after="0"/>
        <w:ind w:left="709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925D5" w:rsidRPr="0072265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adeverință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medicală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(de la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medicul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familie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prin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atestă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faptul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că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minorul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este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925D5" w:rsidRPr="00722658">
        <w:rPr>
          <w:rFonts w:ascii="Times New Roman" w:hAnsi="Times New Roman"/>
          <w:sz w:val="24"/>
          <w:szCs w:val="24"/>
        </w:rPr>
        <w:t xml:space="preserve">clinic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sănătos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și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n</w:t>
      </w:r>
      <w:r w:rsidR="007925D5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="007925D5">
        <w:rPr>
          <w:rFonts w:ascii="Times New Roman" w:hAnsi="Times New Roman"/>
          <w:sz w:val="24"/>
          <w:szCs w:val="24"/>
        </w:rPr>
        <w:t>suferă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de o </w:t>
      </w:r>
      <w:proofErr w:type="spellStart"/>
      <w:r w:rsidR="007925D5">
        <w:rPr>
          <w:rFonts w:ascii="Times New Roman" w:hAnsi="Times New Roman"/>
          <w:sz w:val="24"/>
          <w:szCs w:val="24"/>
        </w:rPr>
        <w:t>boală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contagioasă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și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poate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frecventa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colectivitatea</w:t>
      </w:r>
      <w:proofErr w:type="spellEnd"/>
      <w:r w:rsidR="007925D5">
        <w:rPr>
          <w:rFonts w:ascii="Times New Roman" w:hAnsi="Times New Roman"/>
          <w:sz w:val="24"/>
          <w:szCs w:val="24"/>
        </w:rPr>
        <w:t>;</w:t>
      </w:r>
    </w:p>
    <w:p w14:paraId="2EB8FE23" w14:textId="77777777" w:rsidR="007925D5" w:rsidRDefault="007963FE" w:rsidP="007925D5">
      <w:pPr>
        <w:spacing w:after="0"/>
        <w:ind w:left="71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925D5" w:rsidRPr="0072265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aviz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epidemiologic cu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dovada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vaccinare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>;</w:t>
      </w:r>
    </w:p>
    <w:p w14:paraId="09FA4A2D" w14:textId="77777777" w:rsidR="007925D5" w:rsidRPr="007E56A5" w:rsidRDefault="007963FE" w:rsidP="007963FE">
      <w:pPr>
        <w:spacing w:after="0"/>
        <w:ind w:left="851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925D5" w:rsidRPr="007963F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53BA2">
        <w:rPr>
          <w:rFonts w:ascii="Times New Roman" w:hAnsi="Times New Roman"/>
          <w:sz w:val="24"/>
          <w:szCs w:val="24"/>
        </w:rPr>
        <w:t>analize</w:t>
      </w:r>
      <w:proofErr w:type="spellEnd"/>
      <w:r w:rsidRPr="00353B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  <w:szCs w:val="24"/>
        </w:rPr>
        <w:t>medicale</w:t>
      </w:r>
      <w:proofErr w:type="spellEnd"/>
      <w:r w:rsidR="007925D5" w:rsidRPr="00353BA2">
        <w:rPr>
          <w:rFonts w:ascii="Times New Roman" w:hAnsi="Times New Roman"/>
          <w:sz w:val="24"/>
          <w:szCs w:val="24"/>
        </w:rPr>
        <w:t xml:space="preserve"> (</w:t>
      </w:r>
      <w:r w:rsidR="007925D5" w:rsidRPr="007E56A5">
        <w:rPr>
          <w:rFonts w:ascii="Times New Roman" w:hAnsi="Times New Roman"/>
        </w:rPr>
        <w:t xml:space="preserve">examen </w:t>
      </w:r>
      <w:proofErr w:type="spellStart"/>
      <w:r w:rsidR="007925D5" w:rsidRPr="007E56A5">
        <w:rPr>
          <w:rFonts w:ascii="Times New Roman" w:hAnsi="Times New Roman"/>
        </w:rPr>
        <w:t>coproparazitologic</w:t>
      </w:r>
      <w:proofErr w:type="spellEnd"/>
      <w:r w:rsidR="007925D5" w:rsidRPr="007E56A5">
        <w:rPr>
          <w:rFonts w:ascii="Times New Roman" w:hAnsi="Times New Roman"/>
        </w:rPr>
        <w:t xml:space="preserve">, examen </w:t>
      </w:r>
      <w:proofErr w:type="spellStart"/>
      <w:r w:rsidR="007925D5" w:rsidRPr="007E56A5">
        <w:rPr>
          <w:rFonts w:ascii="Times New Roman" w:hAnsi="Times New Roman"/>
        </w:rPr>
        <w:t>coprobacteriologic</w:t>
      </w:r>
      <w:proofErr w:type="spellEnd"/>
      <w:r w:rsidR="007925D5" w:rsidRPr="007E56A5">
        <w:rPr>
          <w:rFonts w:ascii="Times New Roman" w:hAnsi="Times New Roman"/>
        </w:rPr>
        <w:t>,</w:t>
      </w:r>
      <w:r w:rsidRPr="007E56A5">
        <w:rPr>
          <w:rFonts w:ascii="Times New Roman" w:hAnsi="Times New Roman"/>
        </w:rPr>
        <w:t xml:space="preserve"> </w:t>
      </w:r>
      <w:proofErr w:type="spellStart"/>
      <w:r w:rsidR="007925D5" w:rsidRPr="007E56A5">
        <w:rPr>
          <w:rFonts w:ascii="Times New Roman" w:hAnsi="Times New Roman"/>
        </w:rPr>
        <w:t>exsudat</w:t>
      </w:r>
      <w:proofErr w:type="spellEnd"/>
      <w:r w:rsidR="007925D5" w:rsidRPr="007E56A5">
        <w:rPr>
          <w:rFonts w:ascii="Times New Roman" w:hAnsi="Times New Roman"/>
        </w:rPr>
        <w:t xml:space="preserve"> </w:t>
      </w:r>
      <w:proofErr w:type="spellStart"/>
      <w:r w:rsidR="007925D5" w:rsidRPr="007E56A5">
        <w:rPr>
          <w:rFonts w:ascii="Times New Roman" w:hAnsi="Times New Roman"/>
        </w:rPr>
        <w:t>faringian</w:t>
      </w:r>
      <w:proofErr w:type="spellEnd"/>
      <w:r w:rsidR="007925D5" w:rsidRPr="007E56A5">
        <w:rPr>
          <w:rFonts w:ascii="Times New Roman" w:hAnsi="Times New Roman"/>
        </w:rPr>
        <w:t>, IDR).</w:t>
      </w:r>
    </w:p>
    <w:p w14:paraId="61FC626F" w14:textId="77777777" w:rsidR="00275D79" w:rsidRDefault="00275D79" w:rsidP="007963FE">
      <w:pPr>
        <w:spacing w:after="0"/>
        <w:jc w:val="both"/>
        <w:rPr>
          <w:rFonts w:ascii="Times New Roman" w:hAnsi="Times New Roman"/>
          <w:b/>
          <w:sz w:val="24"/>
        </w:rPr>
      </w:pPr>
    </w:p>
    <w:p w14:paraId="2A591E1B" w14:textId="0F966251" w:rsidR="007925D5" w:rsidRPr="00353BA2" w:rsidRDefault="0071700B" w:rsidP="007963FE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</w:t>
      </w:r>
      <w:proofErr w:type="spellStart"/>
      <w:r w:rsidR="007925D5" w:rsidRPr="00353BA2">
        <w:rPr>
          <w:rFonts w:ascii="Times New Roman" w:hAnsi="Times New Roman"/>
          <w:b/>
          <w:sz w:val="24"/>
        </w:rPr>
        <w:t>Criteriile</w:t>
      </w:r>
      <w:proofErr w:type="spellEnd"/>
      <w:r w:rsidR="007925D5" w:rsidRPr="00353BA2">
        <w:rPr>
          <w:rFonts w:ascii="Times New Roman" w:hAnsi="Times New Roman"/>
          <w:b/>
          <w:sz w:val="24"/>
        </w:rPr>
        <w:t xml:space="preserve"> de </w:t>
      </w:r>
      <w:proofErr w:type="spellStart"/>
      <w:r w:rsidR="007925D5" w:rsidRPr="00353BA2">
        <w:rPr>
          <w:rFonts w:ascii="Times New Roman" w:hAnsi="Times New Roman"/>
          <w:b/>
          <w:sz w:val="24"/>
        </w:rPr>
        <w:t>eligibilitate</w:t>
      </w:r>
      <w:proofErr w:type="spellEnd"/>
      <w:r w:rsidR="007925D5" w:rsidRPr="00353BA2">
        <w:rPr>
          <w:rFonts w:ascii="Times New Roman" w:hAnsi="Times New Roman"/>
          <w:b/>
          <w:sz w:val="24"/>
        </w:rPr>
        <w:t xml:space="preserve"> </w:t>
      </w:r>
      <w:r w:rsidR="007925D5" w:rsidRPr="007963FE">
        <w:rPr>
          <w:rFonts w:ascii="Times New Roman" w:hAnsi="Times New Roman"/>
          <w:bCs/>
          <w:sz w:val="24"/>
        </w:rPr>
        <w:t xml:space="preserve">ale </w:t>
      </w:r>
      <w:proofErr w:type="spellStart"/>
      <w:r w:rsidR="007925D5" w:rsidRPr="007963FE">
        <w:rPr>
          <w:rFonts w:ascii="Times New Roman" w:hAnsi="Times New Roman"/>
          <w:bCs/>
          <w:sz w:val="24"/>
        </w:rPr>
        <w:t>beneficiarilor</w:t>
      </w:r>
      <w:proofErr w:type="spellEnd"/>
      <w:r w:rsidR="007925D5" w:rsidRPr="007963FE">
        <w:rPr>
          <w:rFonts w:ascii="Times New Roman" w:hAnsi="Times New Roman"/>
          <w:bCs/>
          <w:sz w:val="24"/>
        </w:rPr>
        <w:t xml:space="preserve"> </w:t>
      </w:r>
      <w:proofErr w:type="spellStart"/>
      <w:r w:rsidR="00B61C0C" w:rsidRPr="007963FE">
        <w:rPr>
          <w:rFonts w:ascii="Times New Roman" w:hAnsi="Times New Roman"/>
          <w:bCs/>
          <w:sz w:val="24"/>
        </w:rPr>
        <w:t>serviciului</w:t>
      </w:r>
      <w:proofErr w:type="spellEnd"/>
      <w:r w:rsidR="00B61C0C" w:rsidRPr="007963FE">
        <w:rPr>
          <w:rFonts w:ascii="Times New Roman" w:hAnsi="Times New Roman"/>
          <w:bCs/>
          <w:sz w:val="24"/>
        </w:rPr>
        <w:t xml:space="preserve"> </w:t>
      </w:r>
      <w:r w:rsidR="007925D5" w:rsidRPr="007963FE">
        <w:rPr>
          <w:rFonts w:ascii="Times New Roman" w:hAnsi="Times New Roman"/>
          <w:bCs/>
          <w:sz w:val="24"/>
        </w:rPr>
        <w:t>social</w:t>
      </w:r>
      <w:r>
        <w:rPr>
          <w:rFonts w:ascii="Times New Roman" w:hAnsi="Times New Roman"/>
          <w:bCs/>
          <w:sz w:val="24"/>
        </w:rPr>
        <w:t xml:space="preserve"> </w:t>
      </w:r>
      <w:r w:rsidR="007925D5" w:rsidRPr="007963FE">
        <w:rPr>
          <w:rFonts w:ascii="Times New Roman" w:hAnsi="Times New Roman"/>
          <w:bCs/>
          <w:sz w:val="24"/>
        </w:rPr>
        <w:t xml:space="preserve">- </w:t>
      </w:r>
      <w:proofErr w:type="spellStart"/>
      <w:r w:rsidR="007925D5" w:rsidRPr="009C4A33">
        <w:rPr>
          <w:rFonts w:ascii="Times New Roman" w:hAnsi="Times New Roman"/>
          <w:b/>
          <w:i/>
          <w:iCs/>
          <w:sz w:val="24"/>
        </w:rPr>
        <w:t>Centru</w:t>
      </w:r>
      <w:proofErr w:type="spellEnd"/>
      <w:r w:rsidR="007925D5" w:rsidRPr="009C4A33">
        <w:rPr>
          <w:rFonts w:ascii="Times New Roman" w:hAnsi="Times New Roman"/>
          <w:b/>
          <w:i/>
          <w:iCs/>
          <w:sz w:val="24"/>
        </w:rPr>
        <w:t xml:space="preserve"> de Zi</w:t>
      </w:r>
      <w:r w:rsidR="007925D5" w:rsidRPr="009C4A33">
        <w:rPr>
          <w:rFonts w:ascii="Times New Roman" w:hAnsi="Times New Roman"/>
          <w:bCs/>
          <w:sz w:val="24"/>
        </w:rPr>
        <w:t>:</w:t>
      </w:r>
    </w:p>
    <w:p w14:paraId="37E4CD39" w14:textId="7C220CA7" w:rsidR="007925D5" w:rsidRPr="00553D48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left="709" w:hanging="283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nevoile</w:t>
      </w:r>
      <w:proofErr w:type="spellEnd"/>
      <w:r w:rsidRPr="00353BA2">
        <w:rPr>
          <w:rFonts w:ascii="Times New Roman" w:hAnsi="Times New Roman"/>
          <w:sz w:val="24"/>
        </w:rPr>
        <w:t xml:space="preserve"> de </w:t>
      </w:r>
      <w:proofErr w:type="spellStart"/>
      <w:r w:rsidRPr="00353BA2">
        <w:rPr>
          <w:rFonts w:ascii="Times New Roman" w:hAnsi="Times New Roman"/>
          <w:sz w:val="24"/>
        </w:rPr>
        <w:t>asisten</w:t>
      </w:r>
      <w:r>
        <w:rPr>
          <w:rFonts w:ascii="Times New Roman" w:hAnsi="Times New Roman"/>
          <w:sz w:val="24"/>
        </w:rPr>
        <w:t>ță</w:t>
      </w:r>
      <w:proofErr w:type="spellEnd"/>
      <w:r w:rsidRPr="00353BA2">
        <w:rPr>
          <w:rFonts w:ascii="Times New Roman" w:hAnsi="Times New Roman"/>
          <w:sz w:val="24"/>
        </w:rPr>
        <w:t xml:space="preserve"> formulate de </w:t>
      </w:r>
      <w:proofErr w:type="spellStart"/>
      <w:r w:rsidRPr="00353BA2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tre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poten</w:t>
      </w:r>
      <w:r>
        <w:rPr>
          <w:rFonts w:ascii="Times New Roman" w:hAnsi="Times New Roman"/>
          <w:sz w:val="24"/>
        </w:rPr>
        <w:t>ț</w:t>
      </w:r>
      <w:r w:rsidRPr="00353BA2">
        <w:rPr>
          <w:rFonts w:ascii="Times New Roman" w:hAnsi="Times New Roman"/>
          <w:sz w:val="24"/>
        </w:rPr>
        <w:t>ialii</w:t>
      </w:r>
      <w:proofErr w:type="spellEnd"/>
      <w:r w:rsidR="00F11128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beneficiari</w:t>
      </w:r>
      <w:proofErr w:type="spellEnd"/>
      <w:r w:rsidRPr="00353BA2">
        <w:rPr>
          <w:rFonts w:ascii="Times New Roman" w:hAnsi="Times New Roman"/>
          <w:sz w:val="24"/>
        </w:rPr>
        <w:t> (</w:t>
      </w:r>
      <w:proofErr w:type="spellStart"/>
      <w:r w:rsidRPr="00353BA2">
        <w:rPr>
          <w:rFonts w:ascii="Times New Roman" w:hAnsi="Times New Roman"/>
          <w:sz w:val="24"/>
        </w:rPr>
        <w:t>venituri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reduse</w:t>
      </w:r>
      <w:proofErr w:type="spellEnd"/>
      <w:r w:rsidRPr="00353BA2">
        <w:rPr>
          <w:rFonts w:ascii="Times New Roman" w:hAnsi="Times New Roman"/>
          <w:sz w:val="24"/>
        </w:rPr>
        <w:t>,</w:t>
      </w:r>
      <w:r w:rsidR="0023121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familii</w:t>
      </w:r>
      <w:proofErr w:type="spellEnd"/>
      <w:r w:rsidR="00553D48">
        <w:rPr>
          <w:rFonts w:ascii="Times New Roman" w:hAnsi="Times New Roman"/>
          <w:sz w:val="24"/>
        </w:rPr>
        <w:t xml:space="preserve">  </w:t>
      </w:r>
      <w:proofErr w:type="spellStart"/>
      <w:r w:rsidRPr="00553D48">
        <w:rPr>
          <w:rFonts w:ascii="Times New Roman" w:hAnsi="Times New Roman"/>
          <w:sz w:val="24"/>
        </w:rPr>
        <w:t>monoparentale</w:t>
      </w:r>
      <w:proofErr w:type="spellEnd"/>
      <w:r w:rsidRPr="00553D48">
        <w:rPr>
          <w:rFonts w:ascii="Times New Roman" w:hAnsi="Times New Roman"/>
          <w:sz w:val="24"/>
        </w:rPr>
        <w:t xml:space="preserve">, </w:t>
      </w:r>
      <w:proofErr w:type="spellStart"/>
      <w:r w:rsidRPr="00553D48">
        <w:rPr>
          <w:rFonts w:ascii="Times New Roman" w:hAnsi="Times New Roman"/>
          <w:sz w:val="24"/>
        </w:rPr>
        <w:t>numărul</w:t>
      </w:r>
      <w:proofErr w:type="spellEnd"/>
      <w:r w:rsidRPr="00553D48">
        <w:rPr>
          <w:rFonts w:ascii="Times New Roman" w:hAnsi="Times New Roman"/>
          <w:sz w:val="24"/>
        </w:rPr>
        <w:t xml:space="preserve"> de </w:t>
      </w:r>
      <w:proofErr w:type="spellStart"/>
      <w:r w:rsidRPr="00553D48">
        <w:rPr>
          <w:rFonts w:ascii="Times New Roman" w:hAnsi="Times New Roman"/>
          <w:sz w:val="24"/>
        </w:rPr>
        <w:t>copiii</w:t>
      </w:r>
      <w:proofErr w:type="spellEnd"/>
      <w:r w:rsidRPr="00553D48">
        <w:rPr>
          <w:rFonts w:ascii="Times New Roman" w:hAnsi="Times New Roman"/>
          <w:sz w:val="24"/>
        </w:rPr>
        <w:t xml:space="preserve"> din </w:t>
      </w:r>
      <w:proofErr w:type="spellStart"/>
      <w:r w:rsidRPr="00553D48">
        <w:rPr>
          <w:rFonts w:ascii="Times New Roman" w:hAnsi="Times New Roman"/>
          <w:sz w:val="24"/>
        </w:rPr>
        <w:t>familia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respectivă</w:t>
      </w:r>
      <w:proofErr w:type="spellEnd"/>
      <w:r w:rsidRPr="00553D48">
        <w:rPr>
          <w:rFonts w:ascii="Times New Roman" w:hAnsi="Times New Roman"/>
          <w:sz w:val="24"/>
        </w:rPr>
        <w:t xml:space="preserve">, </w:t>
      </w:r>
      <w:proofErr w:type="spellStart"/>
      <w:r w:rsidRPr="00553D48">
        <w:rPr>
          <w:rFonts w:ascii="Times New Roman" w:hAnsi="Times New Roman"/>
          <w:sz w:val="24"/>
        </w:rPr>
        <w:t>gradul</w:t>
      </w:r>
      <w:proofErr w:type="spellEnd"/>
      <w:r w:rsidRPr="00553D48">
        <w:rPr>
          <w:rFonts w:ascii="Times New Roman" w:hAnsi="Times New Roman"/>
          <w:sz w:val="24"/>
        </w:rPr>
        <w:t xml:space="preserve"> de </w:t>
      </w:r>
      <w:proofErr w:type="spellStart"/>
      <w:r w:rsidRPr="00553D48">
        <w:rPr>
          <w:rFonts w:ascii="Times New Roman" w:hAnsi="Times New Roman"/>
          <w:sz w:val="24"/>
        </w:rPr>
        <w:t>instruire</w:t>
      </w:r>
      <w:proofErr w:type="spellEnd"/>
      <w:r w:rsidRPr="00553D48">
        <w:rPr>
          <w:rFonts w:ascii="Times New Roman" w:hAnsi="Times New Roman"/>
          <w:sz w:val="24"/>
        </w:rPr>
        <w:t xml:space="preserve"> al </w:t>
      </w:r>
      <w:proofErr w:type="spellStart"/>
      <w:r w:rsidRPr="00553D48">
        <w:rPr>
          <w:rFonts w:ascii="Times New Roman" w:hAnsi="Times New Roman"/>
          <w:sz w:val="24"/>
        </w:rPr>
        <w:t>părinților</w:t>
      </w:r>
      <w:proofErr w:type="spellEnd"/>
      <w:r w:rsidRPr="00553D48">
        <w:rPr>
          <w:rFonts w:ascii="Times New Roman" w:hAnsi="Times New Roman"/>
          <w:sz w:val="24"/>
        </w:rPr>
        <w:t xml:space="preserve">, </w:t>
      </w:r>
      <w:proofErr w:type="spellStart"/>
      <w:r w:rsidRPr="00553D48">
        <w:rPr>
          <w:rFonts w:ascii="Times New Roman" w:hAnsi="Times New Roman"/>
          <w:sz w:val="24"/>
        </w:rPr>
        <w:t>starea</w:t>
      </w:r>
      <w:proofErr w:type="spellEnd"/>
      <w:r w:rsidRPr="00553D48">
        <w:rPr>
          <w:rFonts w:ascii="Times New Roman" w:hAnsi="Times New Roman"/>
          <w:sz w:val="24"/>
        </w:rPr>
        <w:t xml:space="preserve"> de  </w:t>
      </w:r>
      <w:proofErr w:type="spellStart"/>
      <w:r w:rsidRPr="00553D48">
        <w:rPr>
          <w:rFonts w:ascii="Times New Roman" w:hAnsi="Times New Roman"/>
          <w:sz w:val="24"/>
        </w:rPr>
        <w:t>sănătate</w:t>
      </w:r>
      <w:proofErr w:type="spellEnd"/>
      <w:r w:rsidRPr="00553D48">
        <w:rPr>
          <w:rFonts w:ascii="Times New Roman" w:hAnsi="Times New Roman"/>
          <w:sz w:val="24"/>
        </w:rPr>
        <w:t xml:space="preserve"> a </w:t>
      </w:r>
      <w:proofErr w:type="spellStart"/>
      <w:r w:rsidRPr="00553D48">
        <w:rPr>
          <w:rFonts w:ascii="Times New Roman" w:hAnsi="Times New Roman"/>
          <w:sz w:val="24"/>
        </w:rPr>
        <w:t>familiei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și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copilului</w:t>
      </w:r>
      <w:proofErr w:type="spellEnd"/>
      <w:r w:rsidRPr="00553D48">
        <w:rPr>
          <w:rFonts w:ascii="Times New Roman" w:hAnsi="Times New Roman"/>
          <w:sz w:val="24"/>
        </w:rPr>
        <w:t>; etc.).</w:t>
      </w:r>
    </w:p>
    <w:p w14:paraId="5FA1CE42" w14:textId="25976B27" w:rsidR="007925D5" w:rsidRPr="00553D48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left="709" w:hanging="283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domiciliul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beneficiarilor</w:t>
      </w:r>
      <w:proofErr w:type="spellEnd"/>
      <w:r w:rsidRPr="00353BA2">
        <w:rPr>
          <w:rFonts w:ascii="Times New Roman" w:hAnsi="Times New Roman"/>
          <w:sz w:val="24"/>
        </w:rPr>
        <w:t xml:space="preserve"> (se </w:t>
      </w:r>
      <w:proofErr w:type="spellStart"/>
      <w:r w:rsidRPr="00353BA2">
        <w:rPr>
          <w:rFonts w:ascii="Times New Roman" w:hAnsi="Times New Roman"/>
          <w:sz w:val="24"/>
        </w:rPr>
        <w:t>vor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admite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centru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copiii</w:t>
      </w:r>
      <w:proofErr w:type="spellEnd"/>
      <w:r w:rsidRPr="00353BA2">
        <w:rPr>
          <w:rFonts w:ascii="Times New Roman" w:hAnsi="Times New Roman"/>
          <w:sz w:val="24"/>
        </w:rPr>
        <w:t xml:space="preserve"> care au </w:t>
      </w:r>
      <w:proofErr w:type="spellStart"/>
      <w:r w:rsidRPr="00353BA2">
        <w:rPr>
          <w:rFonts w:ascii="Times New Roman" w:hAnsi="Times New Roman"/>
          <w:sz w:val="24"/>
        </w:rPr>
        <w:t>domiciliul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localitate</w:t>
      </w:r>
      <w:proofErr w:type="spellEnd"/>
      <w:r w:rsidRPr="00353BA2">
        <w:rPr>
          <w:rFonts w:ascii="Times New Roman" w:hAnsi="Times New Roman"/>
          <w:sz w:val="24"/>
        </w:rPr>
        <w:t xml:space="preserve">, </w:t>
      </w:r>
      <w:proofErr w:type="spellStart"/>
      <w:r w:rsidRPr="00553D48">
        <w:rPr>
          <w:rFonts w:ascii="Times New Roman" w:hAnsi="Times New Roman"/>
          <w:sz w:val="24"/>
        </w:rPr>
        <w:t>și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după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r w:rsid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caz</w:t>
      </w:r>
      <w:proofErr w:type="spellEnd"/>
      <w:r w:rsidRPr="00553D48">
        <w:rPr>
          <w:rFonts w:ascii="Times New Roman" w:hAnsi="Times New Roman"/>
          <w:sz w:val="24"/>
        </w:rPr>
        <w:t xml:space="preserve">, </w:t>
      </w:r>
      <w:proofErr w:type="spellStart"/>
      <w:r w:rsidR="006E3CBB">
        <w:rPr>
          <w:rFonts w:ascii="Times New Roman" w:hAnsi="Times New Roman"/>
          <w:sz w:val="24"/>
        </w:rPr>
        <w:t>în</w:t>
      </w:r>
      <w:proofErr w:type="spellEnd"/>
      <w:r w:rsidR="006E3CBB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localitățile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limitrofe</w:t>
      </w:r>
      <w:proofErr w:type="spellEnd"/>
      <w:r w:rsidRPr="00553D48">
        <w:rPr>
          <w:rFonts w:ascii="Times New Roman" w:hAnsi="Times New Roman"/>
          <w:sz w:val="24"/>
        </w:rPr>
        <w:t>);</w:t>
      </w:r>
    </w:p>
    <w:p w14:paraId="5D72AFEA" w14:textId="77777777" w:rsidR="007925D5" w:rsidRPr="00353BA2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firstLine="426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num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rul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cazurilor</w:t>
      </w:r>
      <w:proofErr w:type="spellEnd"/>
      <w:r w:rsidRPr="00353BA2">
        <w:rPr>
          <w:rFonts w:ascii="Times New Roman" w:hAnsi="Times New Roman"/>
          <w:sz w:val="24"/>
        </w:rPr>
        <w:t xml:space="preserve"> active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momentul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adre</w:t>
      </w:r>
      <w:r>
        <w:rPr>
          <w:rFonts w:ascii="Times New Roman" w:hAnsi="Times New Roman"/>
          <w:sz w:val="24"/>
        </w:rPr>
        <w:t>sării</w:t>
      </w:r>
      <w:proofErr w:type="spellEnd"/>
      <w:r w:rsidRPr="00353BA2">
        <w:rPr>
          <w:rFonts w:ascii="Times New Roman" w:hAnsi="Times New Roman"/>
          <w:sz w:val="24"/>
        </w:rPr>
        <w:t xml:space="preserve"> (</w:t>
      </w:r>
      <w:proofErr w:type="spellStart"/>
      <w:r w:rsidRPr="00353BA2">
        <w:rPr>
          <w:rFonts w:ascii="Times New Roman" w:hAnsi="Times New Roman"/>
          <w:sz w:val="24"/>
        </w:rPr>
        <w:t>num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rul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copiilor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admiși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centru</w:t>
      </w:r>
      <w:proofErr w:type="spellEnd"/>
      <w:r w:rsidRPr="00353BA2">
        <w:rPr>
          <w:rFonts w:ascii="Times New Roman" w:hAnsi="Times New Roman"/>
          <w:sz w:val="24"/>
        </w:rPr>
        <w:t>);</w:t>
      </w:r>
    </w:p>
    <w:p w14:paraId="13D37A1A" w14:textId="77777777" w:rsidR="007925D5" w:rsidRPr="00553D48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firstLine="426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eficien</w:t>
      </w:r>
      <w:r>
        <w:rPr>
          <w:rFonts w:ascii="Times New Roman" w:hAnsi="Times New Roman"/>
          <w:sz w:val="24"/>
        </w:rPr>
        <w:t>ț</w:t>
      </w:r>
      <w:r w:rsidRPr="00353BA2">
        <w:rPr>
          <w:rFonts w:ascii="Times New Roman" w:hAnsi="Times New Roman"/>
          <w:sz w:val="24"/>
        </w:rPr>
        <w:t>a</w:t>
      </w:r>
      <w:proofErr w:type="spellEnd"/>
      <w:r w:rsidRPr="00353BA2">
        <w:rPr>
          <w:rFonts w:ascii="Times New Roman" w:hAnsi="Times New Roman"/>
          <w:sz w:val="24"/>
        </w:rPr>
        <w:t xml:space="preserve"> cu care </w:t>
      </w:r>
      <w:proofErr w:type="spellStart"/>
      <w:r w:rsidRPr="00353BA2">
        <w:rPr>
          <w:rFonts w:ascii="Times New Roman" w:hAnsi="Times New Roman"/>
          <w:sz w:val="24"/>
        </w:rPr>
        <w:t>centrul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poate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acoperi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nevoile</w:t>
      </w:r>
      <w:proofErr w:type="spellEnd"/>
      <w:r w:rsidRPr="00353BA2">
        <w:rPr>
          <w:rFonts w:ascii="Times New Roman" w:hAnsi="Times New Roman"/>
          <w:sz w:val="24"/>
        </w:rPr>
        <w:t xml:space="preserve"> de </w:t>
      </w:r>
      <w:proofErr w:type="spellStart"/>
      <w:r w:rsidRPr="00353BA2">
        <w:rPr>
          <w:rFonts w:ascii="Times New Roman" w:hAnsi="Times New Roman"/>
          <w:sz w:val="24"/>
        </w:rPr>
        <w:t>asisten</w:t>
      </w:r>
      <w:r>
        <w:rPr>
          <w:rFonts w:ascii="Times New Roman" w:hAnsi="Times New Roman"/>
          <w:sz w:val="24"/>
        </w:rPr>
        <w:t>ță</w:t>
      </w:r>
      <w:proofErr w:type="spellEnd"/>
      <w:r w:rsidRPr="00353BA2">
        <w:rPr>
          <w:rFonts w:ascii="Times New Roman" w:hAnsi="Times New Roman"/>
          <w:sz w:val="24"/>
        </w:rPr>
        <w:t xml:space="preserve"> a </w:t>
      </w:r>
      <w:proofErr w:type="spellStart"/>
      <w:r w:rsidRPr="00353BA2">
        <w:rPr>
          <w:rFonts w:ascii="Times New Roman" w:hAnsi="Times New Roman"/>
          <w:sz w:val="24"/>
        </w:rPr>
        <w:t>celui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ce</w:t>
      </w:r>
      <w:proofErr w:type="spellEnd"/>
      <w:r w:rsidRPr="00353BA2">
        <w:rPr>
          <w:rFonts w:ascii="Times New Roman" w:hAnsi="Times New Roman"/>
          <w:sz w:val="24"/>
        </w:rPr>
        <w:t xml:space="preserve"> se </w:t>
      </w:r>
      <w:proofErr w:type="spellStart"/>
      <w:r w:rsidRPr="00353BA2">
        <w:rPr>
          <w:rFonts w:ascii="Times New Roman" w:hAnsi="Times New Roman"/>
          <w:sz w:val="24"/>
        </w:rPr>
        <w:t>adreseaz</w:t>
      </w:r>
      <w:r>
        <w:rPr>
          <w:rFonts w:ascii="Times New Roman" w:hAnsi="Times New Roman"/>
          <w:sz w:val="24"/>
        </w:rPr>
        <w:t>ă</w:t>
      </w:r>
      <w:proofErr w:type="spellEnd"/>
      <w:r w:rsid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serviciului</w:t>
      </w:r>
      <w:proofErr w:type="spellEnd"/>
      <w:r w:rsidRPr="00553D48">
        <w:rPr>
          <w:rFonts w:ascii="Times New Roman" w:hAnsi="Times New Roman"/>
          <w:sz w:val="24"/>
        </w:rPr>
        <w:t>;</w:t>
      </w:r>
    </w:p>
    <w:p w14:paraId="330005F9" w14:textId="6FE46B26" w:rsidR="007925D5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left="709" w:hanging="283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dac</w:t>
      </w:r>
      <w:r>
        <w:rPr>
          <w:rFonts w:ascii="Times New Roman" w:hAnsi="Times New Roman"/>
          <w:sz w:val="24"/>
        </w:rPr>
        <w:t>ă</w:t>
      </w:r>
      <w:proofErr w:type="spellEnd"/>
      <w:r w:rsidR="0052481D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centrul</w:t>
      </w:r>
      <w:proofErr w:type="spellEnd"/>
      <w:r w:rsidRPr="00353BA2">
        <w:rPr>
          <w:rFonts w:ascii="Times New Roman" w:hAnsi="Times New Roman"/>
          <w:sz w:val="24"/>
        </w:rPr>
        <w:t xml:space="preserve"> nu </w:t>
      </w:r>
      <w:proofErr w:type="spellStart"/>
      <w:r w:rsidRPr="00353BA2">
        <w:rPr>
          <w:rFonts w:ascii="Times New Roman" w:hAnsi="Times New Roman"/>
          <w:sz w:val="24"/>
        </w:rPr>
        <w:t>poate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r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spunde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eficient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particularit</w:t>
      </w:r>
      <w:r>
        <w:rPr>
          <w:rFonts w:ascii="Times New Roman" w:hAnsi="Times New Roman"/>
          <w:sz w:val="24"/>
        </w:rPr>
        <w:t>ăț</w:t>
      </w:r>
      <w:r w:rsidRPr="00353BA2">
        <w:rPr>
          <w:rFonts w:ascii="Times New Roman" w:hAnsi="Times New Roman"/>
          <w:sz w:val="24"/>
        </w:rPr>
        <w:t>ilor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beneficiarilor</w:t>
      </w:r>
      <w:proofErr w:type="spellEnd"/>
      <w:r w:rsidRPr="00353BA2">
        <w:rPr>
          <w:rFonts w:ascii="Times New Roman" w:hAnsi="Times New Roman"/>
          <w:sz w:val="24"/>
        </w:rPr>
        <w:t xml:space="preserve">, </w:t>
      </w:r>
      <w:proofErr w:type="spellStart"/>
      <w:r w:rsidRPr="00353BA2">
        <w:rPr>
          <w:rFonts w:ascii="Times New Roman" w:hAnsi="Times New Roman"/>
          <w:sz w:val="24"/>
        </w:rPr>
        <w:t>ace</w:t>
      </w:r>
      <w:r>
        <w:rPr>
          <w:rFonts w:ascii="Times New Roman" w:hAnsi="Times New Roman"/>
          <w:sz w:val="24"/>
        </w:rPr>
        <w:t>ș</w:t>
      </w:r>
      <w:r w:rsidRPr="00353BA2">
        <w:rPr>
          <w:rFonts w:ascii="Times New Roman" w:hAnsi="Times New Roman"/>
          <w:sz w:val="24"/>
        </w:rPr>
        <w:t>tia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vor</w:t>
      </w:r>
      <w:proofErr w:type="spellEnd"/>
      <w:r w:rsidRPr="00353BA2">
        <w:rPr>
          <w:rFonts w:ascii="Times New Roman" w:hAnsi="Times New Roman"/>
          <w:sz w:val="24"/>
        </w:rPr>
        <w:t xml:space="preserve"> fi</w:t>
      </w:r>
      <w:r w:rsid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orienta</w:t>
      </w:r>
      <w:proofErr w:type="spellEnd"/>
      <w:r w:rsidR="006F439A">
        <w:rPr>
          <w:rFonts w:ascii="Times New Roman" w:hAnsi="Times New Roman"/>
          <w:sz w:val="24"/>
          <w:lang w:val="ro-RO"/>
        </w:rPr>
        <w:t>ți/îndrumați</w:t>
      </w:r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către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alte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servicii</w:t>
      </w:r>
      <w:proofErr w:type="spellEnd"/>
      <w:r w:rsidR="00553D48">
        <w:rPr>
          <w:rFonts w:ascii="Times New Roman" w:hAnsi="Times New Roman"/>
          <w:sz w:val="24"/>
        </w:rPr>
        <w:t>.</w:t>
      </w:r>
    </w:p>
    <w:p w14:paraId="22F1E2B9" w14:textId="77777777" w:rsidR="007925D5" w:rsidRPr="00353BA2" w:rsidRDefault="00553D48" w:rsidP="007E3A8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proofErr w:type="spellStart"/>
      <w:r w:rsidR="007925D5" w:rsidRPr="00353BA2">
        <w:rPr>
          <w:rFonts w:ascii="Times New Roman" w:hAnsi="Times New Roman"/>
          <w:sz w:val="24"/>
        </w:rPr>
        <w:t>Selec</w:t>
      </w:r>
      <w:r w:rsidR="007925D5">
        <w:rPr>
          <w:rFonts w:ascii="Times New Roman" w:hAnsi="Times New Roman"/>
          <w:sz w:val="24"/>
        </w:rPr>
        <w:t>ț</w:t>
      </w:r>
      <w:r w:rsidR="007925D5" w:rsidRPr="00353BA2">
        <w:rPr>
          <w:rFonts w:ascii="Times New Roman" w:hAnsi="Times New Roman"/>
          <w:sz w:val="24"/>
        </w:rPr>
        <w:t>ia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copiilor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se </w:t>
      </w:r>
      <w:proofErr w:type="spellStart"/>
      <w:r w:rsidR="007925D5" w:rsidRPr="00353BA2">
        <w:rPr>
          <w:rFonts w:ascii="Times New Roman" w:hAnsi="Times New Roman"/>
          <w:sz w:val="24"/>
        </w:rPr>
        <w:t>va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face </w:t>
      </w:r>
      <w:proofErr w:type="spellStart"/>
      <w:r w:rsidR="007925D5" w:rsidRPr="00353BA2">
        <w:rPr>
          <w:rFonts w:ascii="Times New Roman" w:hAnsi="Times New Roman"/>
          <w:sz w:val="24"/>
        </w:rPr>
        <w:t>evalu</w:t>
      </w:r>
      <w:r w:rsidR="007925D5">
        <w:rPr>
          <w:rFonts w:ascii="Times New Roman" w:hAnsi="Times New Roman"/>
          <w:sz w:val="24"/>
        </w:rPr>
        <w:t>â</w:t>
      </w:r>
      <w:r w:rsidR="007925D5" w:rsidRPr="00353BA2">
        <w:rPr>
          <w:rFonts w:ascii="Times New Roman" w:hAnsi="Times New Roman"/>
          <w:sz w:val="24"/>
        </w:rPr>
        <w:t>nd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situa</w:t>
      </w:r>
      <w:r w:rsidR="007925D5">
        <w:rPr>
          <w:rFonts w:ascii="Times New Roman" w:hAnsi="Times New Roman"/>
          <w:sz w:val="24"/>
        </w:rPr>
        <w:t>ț</w:t>
      </w:r>
      <w:r w:rsidR="007925D5" w:rsidRPr="00353BA2">
        <w:rPr>
          <w:rFonts w:ascii="Times New Roman" w:hAnsi="Times New Roman"/>
          <w:sz w:val="24"/>
        </w:rPr>
        <w:t>ia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familiei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care </w:t>
      </w:r>
      <w:proofErr w:type="spellStart"/>
      <w:r w:rsidR="007925D5" w:rsidRPr="00353BA2">
        <w:rPr>
          <w:rFonts w:ascii="Times New Roman" w:hAnsi="Times New Roman"/>
          <w:sz w:val="24"/>
        </w:rPr>
        <w:t>apeleaz</w:t>
      </w:r>
      <w:r w:rsidR="007925D5">
        <w:rPr>
          <w:rFonts w:ascii="Times New Roman" w:hAnsi="Times New Roman"/>
          <w:sz w:val="24"/>
        </w:rPr>
        <w:t>ă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la </w:t>
      </w:r>
      <w:proofErr w:type="spellStart"/>
      <w:r w:rsidR="007925D5" w:rsidRPr="00353BA2">
        <w:rPr>
          <w:rFonts w:ascii="Times New Roman" w:hAnsi="Times New Roman"/>
          <w:sz w:val="24"/>
        </w:rPr>
        <w:t>acest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serviciu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, </w:t>
      </w:r>
      <w:proofErr w:type="spellStart"/>
      <w:r w:rsidR="007925D5" w:rsidRPr="00353BA2">
        <w:rPr>
          <w:rFonts w:ascii="Times New Roman" w:hAnsi="Times New Roman"/>
          <w:sz w:val="24"/>
        </w:rPr>
        <w:t>prin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colaborare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cu </w:t>
      </w:r>
      <w:proofErr w:type="spellStart"/>
      <w:r w:rsidR="007925D5" w:rsidRPr="00353BA2">
        <w:rPr>
          <w:rFonts w:ascii="Times New Roman" w:hAnsi="Times New Roman"/>
          <w:sz w:val="24"/>
        </w:rPr>
        <w:t>institu</w:t>
      </w:r>
      <w:r w:rsidR="007925D5">
        <w:rPr>
          <w:rFonts w:ascii="Times New Roman" w:hAnsi="Times New Roman"/>
          <w:sz w:val="24"/>
        </w:rPr>
        <w:t>ț</w:t>
      </w:r>
      <w:r w:rsidR="007925D5" w:rsidRPr="00353BA2">
        <w:rPr>
          <w:rFonts w:ascii="Times New Roman" w:hAnsi="Times New Roman"/>
          <w:sz w:val="24"/>
        </w:rPr>
        <w:t>iile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relevante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de la </w:t>
      </w:r>
      <w:proofErr w:type="spellStart"/>
      <w:r w:rsidR="007925D5" w:rsidRPr="00353BA2">
        <w:rPr>
          <w:rFonts w:ascii="Times New Roman" w:hAnsi="Times New Roman"/>
          <w:sz w:val="24"/>
        </w:rPr>
        <w:t>nivelul</w:t>
      </w:r>
      <w:proofErr w:type="spellEnd"/>
      <w:r w:rsidR="007925D5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comunit</w:t>
      </w:r>
      <w:r w:rsidR="007925D5">
        <w:rPr>
          <w:rFonts w:ascii="Times New Roman" w:hAnsi="Times New Roman"/>
          <w:sz w:val="24"/>
        </w:rPr>
        <w:t>ăț</w:t>
      </w:r>
      <w:r w:rsidR="007925D5" w:rsidRPr="00353BA2">
        <w:rPr>
          <w:rFonts w:ascii="Times New Roman" w:hAnsi="Times New Roman"/>
          <w:sz w:val="24"/>
        </w:rPr>
        <w:t>ii</w:t>
      </w:r>
      <w:proofErr w:type="spellEnd"/>
      <w:r w:rsidR="007925D5" w:rsidRPr="00353BA2">
        <w:rPr>
          <w:rFonts w:ascii="Times New Roman" w:hAnsi="Times New Roman"/>
          <w:sz w:val="24"/>
        </w:rPr>
        <w:t>.</w:t>
      </w:r>
    </w:p>
    <w:p w14:paraId="34938EB3" w14:textId="67364BA8" w:rsidR="007925D5" w:rsidRDefault="007925D5" w:rsidP="007E3A8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  <w:sz w:val="24"/>
        </w:rPr>
      </w:pPr>
      <w:r w:rsidRPr="00353BA2">
        <w:rPr>
          <w:rFonts w:ascii="Times New Roman" w:hAnsi="Times New Roman"/>
          <w:sz w:val="24"/>
        </w:rPr>
        <w:t xml:space="preserve">    Familia/</w:t>
      </w:r>
      <w:proofErr w:type="spellStart"/>
      <w:r w:rsidRPr="00353BA2">
        <w:rPr>
          <w:rFonts w:ascii="Times New Roman" w:hAnsi="Times New Roman"/>
          <w:sz w:val="24"/>
        </w:rPr>
        <w:t>reprezentantul</w:t>
      </w:r>
      <w:proofErr w:type="spellEnd"/>
      <w:r w:rsidRPr="00353BA2">
        <w:rPr>
          <w:rFonts w:ascii="Times New Roman" w:hAnsi="Times New Roman"/>
          <w:sz w:val="24"/>
        </w:rPr>
        <w:t xml:space="preserve"> legal al </w:t>
      </w:r>
      <w:proofErr w:type="spellStart"/>
      <w:r w:rsidRPr="00353BA2">
        <w:rPr>
          <w:rFonts w:ascii="Times New Roman" w:hAnsi="Times New Roman"/>
          <w:sz w:val="24"/>
        </w:rPr>
        <w:t>poten</w:t>
      </w:r>
      <w:r>
        <w:rPr>
          <w:rFonts w:ascii="Times New Roman" w:hAnsi="Times New Roman"/>
          <w:sz w:val="24"/>
        </w:rPr>
        <w:t>ț</w:t>
      </w:r>
      <w:r w:rsidRPr="00353BA2">
        <w:rPr>
          <w:rFonts w:ascii="Times New Roman" w:hAnsi="Times New Roman"/>
          <w:sz w:val="24"/>
        </w:rPr>
        <w:t>ialului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beneficiar</w:t>
      </w:r>
      <w:proofErr w:type="spellEnd"/>
      <w:r w:rsidRPr="00353BA2">
        <w:rPr>
          <w:rFonts w:ascii="Times New Roman" w:hAnsi="Times New Roman"/>
          <w:sz w:val="24"/>
        </w:rPr>
        <w:t xml:space="preserve"> se </w:t>
      </w:r>
      <w:proofErr w:type="spellStart"/>
      <w:r w:rsidRPr="00353BA2">
        <w:rPr>
          <w:rFonts w:ascii="Times New Roman" w:hAnsi="Times New Roman"/>
          <w:sz w:val="24"/>
        </w:rPr>
        <w:t>poate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adresa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mod direct </w:t>
      </w:r>
      <w:proofErr w:type="spellStart"/>
      <w:r w:rsidRPr="00353BA2">
        <w:rPr>
          <w:rFonts w:ascii="Times New Roman" w:hAnsi="Times New Roman"/>
          <w:sz w:val="24"/>
        </w:rPr>
        <w:t>acestui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serviciu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sau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prin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referire</w:t>
      </w:r>
      <w:proofErr w:type="spellEnd"/>
      <w:r w:rsidRPr="00353BA2">
        <w:rPr>
          <w:rFonts w:ascii="Times New Roman" w:hAnsi="Times New Roman"/>
          <w:sz w:val="24"/>
        </w:rPr>
        <w:t xml:space="preserve">  din  </w:t>
      </w:r>
      <w:proofErr w:type="spellStart"/>
      <w:r w:rsidRPr="00353BA2">
        <w:rPr>
          <w:rFonts w:ascii="Times New Roman" w:hAnsi="Times New Roman"/>
          <w:sz w:val="24"/>
        </w:rPr>
        <w:t>partea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autorit</w:t>
      </w:r>
      <w:r>
        <w:rPr>
          <w:rFonts w:ascii="Times New Roman" w:hAnsi="Times New Roman"/>
          <w:sz w:val="24"/>
        </w:rPr>
        <w:t>ăț</w:t>
      </w:r>
      <w:r w:rsidRPr="00353BA2">
        <w:rPr>
          <w:rFonts w:ascii="Times New Roman" w:hAnsi="Times New Roman"/>
          <w:sz w:val="24"/>
        </w:rPr>
        <w:t>ilor</w:t>
      </w:r>
      <w:proofErr w:type="spellEnd"/>
      <w:r w:rsidRPr="00353BA2">
        <w:rPr>
          <w:rFonts w:ascii="Times New Roman" w:hAnsi="Times New Roman"/>
          <w:sz w:val="24"/>
        </w:rPr>
        <w:t xml:space="preserve"> locale. </w:t>
      </w:r>
      <w:proofErr w:type="spellStart"/>
      <w:r w:rsidRPr="00353BA2">
        <w:rPr>
          <w:rFonts w:ascii="Times New Roman" w:hAnsi="Times New Roman"/>
          <w:sz w:val="24"/>
        </w:rPr>
        <w:t>Aceasta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referire</w:t>
      </w:r>
      <w:proofErr w:type="spellEnd"/>
      <w:r w:rsidRPr="00353BA2">
        <w:rPr>
          <w:rFonts w:ascii="Times New Roman" w:hAnsi="Times New Roman"/>
          <w:sz w:val="24"/>
        </w:rPr>
        <w:t xml:space="preserve"> se face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baza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unui</w:t>
      </w:r>
      <w:proofErr w:type="spellEnd"/>
      <w:r w:rsidRPr="00353BA2">
        <w:rPr>
          <w:rFonts w:ascii="Times New Roman" w:hAnsi="Times New Roman"/>
          <w:sz w:val="24"/>
        </w:rPr>
        <w:t xml:space="preserve"> plan de </w:t>
      </w:r>
      <w:proofErr w:type="spellStart"/>
      <w:r w:rsidRPr="00353BA2">
        <w:rPr>
          <w:rFonts w:ascii="Times New Roman" w:hAnsi="Times New Roman"/>
          <w:sz w:val="24"/>
        </w:rPr>
        <w:t>servicii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ntocmit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pentru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prevenirea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abandonului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ș</w:t>
      </w:r>
      <w:r w:rsidRPr="00353BA2">
        <w:rPr>
          <w:rFonts w:ascii="Times New Roman" w:hAnsi="Times New Roman"/>
          <w:sz w:val="24"/>
        </w:rPr>
        <w:t>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institu</w:t>
      </w:r>
      <w:r>
        <w:rPr>
          <w:rFonts w:ascii="Times New Roman" w:hAnsi="Times New Roman"/>
          <w:sz w:val="24"/>
        </w:rPr>
        <w:t>ț</w:t>
      </w:r>
      <w:r w:rsidRPr="00353BA2">
        <w:rPr>
          <w:rFonts w:ascii="Times New Roman" w:hAnsi="Times New Roman"/>
          <w:sz w:val="24"/>
        </w:rPr>
        <w:t>ionaliz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rii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copilului</w:t>
      </w:r>
      <w:proofErr w:type="spellEnd"/>
      <w:r w:rsidRPr="00353BA2">
        <w:rPr>
          <w:rFonts w:ascii="Times New Roman" w:hAnsi="Times New Roman"/>
          <w:sz w:val="24"/>
        </w:rPr>
        <w:t xml:space="preserve">. </w:t>
      </w:r>
    </w:p>
    <w:p w14:paraId="1BD64B69" w14:textId="77777777" w:rsidR="0071700B" w:rsidRPr="00363C07" w:rsidRDefault="0071700B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363C07">
        <w:rPr>
          <w:rFonts w:ascii="Times New Roman" w:hAnsi="Times New Roman"/>
          <w:sz w:val="24"/>
          <w:szCs w:val="24"/>
        </w:rPr>
        <w:t>Dosarul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complet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este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depus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363C07">
        <w:rPr>
          <w:rFonts w:ascii="Times New Roman" w:hAnsi="Times New Roman"/>
          <w:sz w:val="24"/>
          <w:szCs w:val="24"/>
        </w:rPr>
        <w:t>asist</w:t>
      </w:r>
      <w:r>
        <w:rPr>
          <w:rFonts w:ascii="Times New Roman" w:hAnsi="Times New Roman"/>
          <w:sz w:val="24"/>
          <w:szCs w:val="24"/>
        </w:rPr>
        <w:t>entul</w:t>
      </w:r>
      <w:proofErr w:type="spellEnd"/>
      <w:r>
        <w:rPr>
          <w:rFonts w:ascii="Times New Roman" w:hAnsi="Times New Roman"/>
          <w:sz w:val="24"/>
          <w:szCs w:val="24"/>
        </w:rPr>
        <w:t xml:space="preserve"> social al </w:t>
      </w:r>
      <w:proofErr w:type="spellStart"/>
      <w:r w:rsidRPr="00B904EF">
        <w:rPr>
          <w:rFonts w:ascii="Times New Roman" w:hAnsi="Times New Roman"/>
          <w:b/>
          <w:bCs/>
          <w:i/>
          <w:iCs/>
          <w:sz w:val="24"/>
          <w:szCs w:val="24"/>
        </w:rPr>
        <w:t>Centrului</w:t>
      </w:r>
      <w:proofErr w:type="spellEnd"/>
      <w:r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de zi</w:t>
      </w:r>
      <w:r w:rsidRPr="00363C07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stabili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împreună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63C07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363C07">
        <w:rPr>
          <w:rFonts w:ascii="Times New Roman" w:hAnsi="Times New Roman"/>
          <w:sz w:val="24"/>
          <w:szCs w:val="24"/>
        </w:rPr>
        <w:t>întrevedere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63C07">
        <w:rPr>
          <w:rFonts w:ascii="Times New Roman" w:hAnsi="Times New Roman"/>
          <w:sz w:val="24"/>
          <w:szCs w:val="24"/>
        </w:rPr>
        <w:t>familia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beneficiar</w:t>
      </w:r>
      <w:r>
        <w:rPr>
          <w:rFonts w:ascii="Times New Roman" w:hAnsi="Times New Roman"/>
          <w:sz w:val="24"/>
          <w:szCs w:val="24"/>
        </w:rPr>
        <w:t>ului</w:t>
      </w:r>
      <w:proofErr w:type="spellEnd"/>
      <w:r w:rsidR="006D1F4B">
        <w:rPr>
          <w:rFonts w:ascii="Times New Roman" w:hAnsi="Times New Roman"/>
          <w:sz w:val="24"/>
          <w:szCs w:val="24"/>
        </w:rPr>
        <w:t xml:space="preserve">, </w:t>
      </w:r>
      <w:r w:rsidR="006D1F4B">
        <w:rPr>
          <w:rFonts w:ascii="Times New Roman" w:hAnsi="Times New Roman"/>
          <w:sz w:val="24"/>
          <w:szCs w:val="24"/>
          <w:lang w:val="ro-RO"/>
        </w:rPr>
        <w:t xml:space="preserve">în vederea </w:t>
      </w:r>
      <w:proofErr w:type="spellStart"/>
      <w:r>
        <w:rPr>
          <w:rFonts w:ascii="Times New Roman" w:hAnsi="Times New Roman"/>
          <w:sz w:val="24"/>
          <w:szCs w:val="24"/>
        </w:rPr>
        <w:t>admiter</w:t>
      </w:r>
      <w:r w:rsidR="006D1F4B">
        <w:rPr>
          <w:rFonts w:ascii="Times New Roman" w:hAnsi="Times New Roman"/>
          <w:sz w:val="24"/>
          <w:szCs w:val="24"/>
        </w:rPr>
        <w:t>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</w:t>
      </w:r>
      <w:proofErr w:type="spellEnd"/>
      <w:r w:rsidRPr="00363C07">
        <w:rPr>
          <w:rFonts w:ascii="Times New Roman" w:hAnsi="Times New Roman"/>
          <w:sz w:val="24"/>
          <w:szCs w:val="24"/>
        </w:rPr>
        <w:t>.</w:t>
      </w:r>
    </w:p>
    <w:p w14:paraId="0717C195" w14:textId="0DA99611" w:rsidR="0071700B" w:rsidRDefault="0071700B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Pr="00363C07">
        <w:rPr>
          <w:rFonts w:ascii="Times New Roman" w:hAnsi="Times New Roman"/>
          <w:sz w:val="24"/>
          <w:szCs w:val="24"/>
        </w:rPr>
        <w:t>întocmește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Raportul</w:t>
      </w:r>
      <w:proofErr w:type="spellEnd"/>
      <w:r w:rsidRPr="008E19A6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admitere</w:t>
      </w:r>
      <w:proofErr w:type="spellEnd"/>
      <w:r w:rsidR="008D4427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8D4427">
        <w:rPr>
          <w:rFonts w:ascii="Times New Roman" w:hAnsi="Times New Roman"/>
          <w:i/>
          <w:iCs/>
          <w:sz w:val="24"/>
          <w:szCs w:val="24"/>
        </w:rPr>
        <w:t>respingere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Anexa</w:t>
      </w:r>
      <w:proofErr w:type="spellEnd"/>
      <w:r w:rsidR="00B129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1)</w:t>
      </w:r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și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adresa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63C07">
        <w:rPr>
          <w:rFonts w:ascii="Times New Roman" w:hAnsi="Times New Roman"/>
          <w:sz w:val="24"/>
          <w:szCs w:val="24"/>
        </w:rPr>
        <w:t>înaintare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către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Serviciul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r w:rsidRPr="00074646">
        <w:rPr>
          <w:rFonts w:ascii="Times New Roman" w:hAnsi="Times New Roman"/>
          <w:sz w:val="24"/>
          <w:szCs w:val="24"/>
        </w:rPr>
        <w:t>S</w:t>
      </w:r>
      <w:r w:rsidRPr="00363C07">
        <w:rPr>
          <w:rFonts w:ascii="Times New Roman" w:hAnsi="Times New Roman"/>
          <w:sz w:val="24"/>
          <w:szCs w:val="24"/>
        </w:rPr>
        <w:t xml:space="preserve">MCC din </w:t>
      </w:r>
      <w:proofErr w:type="spellStart"/>
      <w:r w:rsidR="004C1598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4C1598" w:rsidRPr="00363C07">
        <w:rPr>
          <w:rFonts w:ascii="Times New Roman" w:hAnsi="Times New Roman"/>
          <w:sz w:val="24"/>
          <w:szCs w:val="24"/>
        </w:rPr>
        <w:t xml:space="preserve"> </w:t>
      </w:r>
      <w:r w:rsidRPr="00363C07">
        <w:rPr>
          <w:rFonts w:ascii="Times New Roman" w:hAnsi="Times New Roman"/>
          <w:sz w:val="24"/>
          <w:szCs w:val="24"/>
        </w:rPr>
        <w:t xml:space="preserve">DGASPC </w:t>
      </w:r>
      <w:proofErr w:type="spellStart"/>
      <w:r w:rsidRPr="00363C07">
        <w:rPr>
          <w:rFonts w:ascii="Times New Roman" w:hAnsi="Times New Roman"/>
          <w:sz w:val="24"/>
          <w:szCs w:val="24"/>
        </w:rPr>
        <w:t>Argeș</w:t>
      </w:r>
      <w:proofErr w:type="spellEnd"/>
      <w:r w:rsidR="00B723E1">
        <w:rPr>
          <w:rFonts w:ascii="Times New Roman" w:hAnsi="Times New Roman"/>
          <w:sz w:val="24"/>
          <w:szCs w:val="24"/>
        </w:rPr>
        <w:t>,</w:t>
      </w:r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vederea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emiterii</w:t>
      </w:r>
      <w:proofErr w:type="spellEnd"/>
      <w:r w:rsidR="004C1598">
        <w:rPr>
          <w:rFonts w:ascii="Times New Roman" w:hAnsi="Times New Roman"/>
          <w:sz w:val="24"/>
          <w:szCs w:val="24"/>
        </w:rPr>
        <w:t xml:space="preserve"> de c</w:t>
      </w:r>
      <w:r w:rsidR="00395ADF">
        <w:rPr>
          <w:rFonts w:ascii="Times New Roman" w:hAnsi="Times New Roman"/>
          <w:sz w:val="24"/>
          <w:szCs w:val="24"/>
          <w:lang w:val="ro-RO"/>
        </w:rPr>
        <w:t>ă</w:t>
      </w:r>
      <w:proofErr w:type="spellStart"/>
      <w:r w:rsidR="004C1598">
        <w:rPr>
          <w:rFonts w:ascii="Times New Roman" w:hAnsi="Times New Roman"/>
          <w:sz w:val="24"/>
          <w:szCs w:val="24"/>
        </w:rPr>
        <w:t>tre</w:t>
      </w:r>
      <w:proofErr w:type="spellEnd"/>
      <w:r w:rsidR="004C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1598">
        <w:rPr>
          <w:rFonts w:ascii="Times New Roman" w:hAnsi="Times New Roman"/>
          <w:sz w:val="24"/>
          <w:szCs w:val="24"/>
        </w:rPr>
        <w:t>directorul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general a </w:t>
      </w:r>
      <w:r w:rsidR="004C1598">
        <w:rPr>
          <w:rFonts w:ascii="Times New Roman" w:hAnsi="Times New Roman"/>
          <w:sz w:val="24"/>
          <w:szCs w:val="24"/>
        </w:rPr>
        <w:t xml:space="preserve"> </w:t>
      </w:r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Dispoziției</w:t>
      </w:r>
      <w:proofErr w:type="spellEnd"/>
      <w:r w:rsidRPr="008E19A6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admitere</w:t>
      </w:r>
      <w:proofErr w:type="spellEnd"/>
      <w:r w:rsidR="008D4427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8D4427">
        <w:rPr>
          <w:rFonts w:ascii="Times New Roman" w:hAnsi="Times New Roman"/>
          <w:i/>
          <w:iCs/>
          <w:sz w:val="24"/>
          <w:szCs w:val="24"/>
        </w:rPr>
        <w:t>respingere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17C7">
        <w:rPr>
          <w:rFonts w:ascii="Times New Roman" w:hAnsi="Times New Roman"/>
          <w:sz w:val="24"/>
          <w:szCs w:val="24"/>
        </w:rPr>
        <w:t>cadrul</w:t>
      </w:r>
      <w:proofErr w:type="spellEnd"/>
      <w:r w:rsidR="000817C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</w:t>
      </w:r>
      <w:r w:rsidR="000817C7">
        <w:rPr>
          <w:rFonts w:ascii="Times New Roman" w:hAnsi="Times New Roman"/>
          <w:sz w:val="24"/>
          <w:szCs w:val="24"/>
        </w:rPr>
        <w:t>ui</w:t>
      </w:r>
      <w:proofErr w:type="spellEnd"/>
      <w:r>
        <w:rPr>
          <w:rFonts w:ascii="Times New Roman" w:hAnsi="Times New Roman"/>
          <w:sz w:val="24"/>
          <w:szCs w:val="24"/>
        </w:rPr>
        <w:t xml:space="preserve"> de zi (</w:t>
      </w:r>
      <w:proofErr w:type="spellStart"/>
      <w:r>
        <w:rPr>
          <w:rFonts w:ascii="Times New Roman" w:hAnsi="Times New Roman"/>
          <w:sz w:val="24"/>
          <w:szCs w:val="24"/>
        </w:rPr>
        <w:t>Anexa</w:t>
      </w:r>
      <w:proofErr w:type="spellEnd"/>
      <w:r>
        <w:rPr>
          <w:rFonts w:ascii="Times New Roman" w:hAnsi="Times New Roman"/>
          <w:sz w:val="24"/>
          <w:szCs w:val="24"/>
        </w:rPr>
        <w:t xml:space="preserve"> 2).</w:t>
      </w:r>
    </w:p>
    <w:p w14:paraId="356A1AB7" w14:textId="77777777" w:rsidR="00926C87" w:rsidRDefault="00926C87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/>
          <w:sz w:val="24"/>
          <w:szCs w:val="24"/>
        </w:rPr>
        <w:t>Centrul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desfăşoară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activităţile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specifice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acordă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serviciile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specialitate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614B2">
        <w:rPr>
          <w:rFonts w:ascii="Times New Roman" w:hAnsi="Times New Roman"/>
          <w:i/>
          <w:iCs/>
          <w:sz w:val="24"/>
          <w:szCs w:val="24"/>
        </w:rPr>
        <w:t xml:space="preserve">contract de </w:t>
      </w:r>
      <w:proofErr w:type="spellStart"/>
      <w:r w:rsidRPr="000614B2">
        <w:rPr>
          <w:rFonts w:ascii="Times New Roman" w:hAnsi="Times New Roman"/>
          <w:i/>
          <w:iCs/>
          <w:sz w:val="24"/>
          <w:szCs w:val="24"/>
        </w:rPr>
        <w:t>furnizare</w:t>
      </w:r>
      <w:proofErr w:type="spellEnd"/>
      <w:r w:rsidRPr="000614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0614B2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care se </w:t>
      </w:r>
      <w:proofErr w:type="spellStart"/>
      <w:r w:rsidR="000614B2">
        <w:rPr>
          <w:rFonts w:ascii="Times New Roman" w:hAnsi="Times New Roman"/>
          <w:sz w:val="24"/>
          <w:szCs w:val="24"/>
        </w:rPr>
        <w:t>încheie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între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furnizorul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0614B2">
        <w:rPr>
          <w:rFonts w:ascii="Times New Roman" w:hAnsi="Times New Roman"/>
          <w:sz w:val="24"/>
          <w:szCs w:val="24"/>
        </w:rPr>
        <w:t>servicii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sociale</w:t>
      </w:r>
      <w:proofErr w:type="spellEnd"/>
      <w:r w:rsidR="000614B2" w:rsidRP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şi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părinţii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copilului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sau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>
        <w:rPr>
          <w:rFonts w:ascii="Times New Roman" w:hAnsi="Times New Roman"/>
          <w:sz w:val="24"/>
          <w:szCs w:val="24"/>
        </w:rPr>
        <w:t>după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caz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>
        <w:rPr>
          <w:rFonts w:ascii="Times New Roman" w:hAnsi="Times New Roman"/>
          <w:sz w:val="24"/>
          <w:szCs w:val="24"/>
        </w:rPr>
        <w:t>reprezentantul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legal al </w:t>
      </w:r>
      <w:proofErr w:type="spellStart"/>
      <w:r w:rsidR="000614B2">
        <w:rPr>
          <w:rFonts w:ascii="Times New Roman" w:hAnsi="Times New Roman"/>
          <w:sz w:val="24"/>
          <w:szCs w:val="24"/>
        </w:rPr>
        <w:t>acestuia</w:t>
      </w:r>
      <w:proofErr w:type="spellEnd"/>
      <w:r w:rsidR="000614B2">
        <w:rPr>
          <w:rFonts w:ascii="Times New Roman" w:hAnsi="Times New Roman"/>
          <w:sz w:val="24"/>
          <w:szCs w:val="24"/>
        </w:rPr>
        <w:t>.</w:t>
      </w:r>
    </w:p>
    <w:p w14:paraId="428FB10D" w14:textId="77777777" w:rsidR="0071700B" w:rsidRDefault="00926C87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</w:t>
      </w:r>
      <w:r w:rsidR="0071700B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soc</w:t>
      </w:r>
      <w:r w:rsidR="0071700B">
        <w:rPr>
          <w:rFonts w:ascii="Times New Roman" w:hAnsi="Times New Roman"/>
          <w:sz w:val="24"/>
          <w:szCs w:val="24"/>
        </w:rPr>
        <w:t xml:space="preserve">ial din </w:t>
      </w:r>
      <w:proofErr w:type="spellStart"/>
      <w:r w:rsidR="0071700B">
        <w:rPr>
          <w:rFonts w:ascii="Times New Roman" w:hAnsi="Times New Roman"/>
          <w:sz w:val="24"/>
          <w:szCs w:val="24"/>
        </w:rPr>
        <w:t>cadrul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Centrului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de zi,</w:t>
      </w:r>
      <w:r w:rsidR="0071700B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completa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formularul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tip </w:t>
      </w:r>
      <w:r w:rsidR="0071700B" w:rsidRPr="008E19A6">
        <w:rPr>
          <w:rFonts w:ascii="Times New Roman" w:hAnsi="Times New Roman"/>
          <w:i/>
          <w:iCs/>
          <w:sz w:val="24"/>
          <w:szCs w:val="24"/>
        </w:rPr>
        <w:t xml:space="preserve">Contract de </w:t>
      </w:r>
      <w:proofErr w:type="spellStart"/>
      <w:r w:rsidR="0071700B" w:rsidRPr="008E19A6">
        <w:rPr>
          <w:rFonts w:ascii="Times New Roman" w:hAnsi="Times New Roman"/>
          <w:i/>
          <w:iCs/>
          <w:sz w:val="24"/>
          <w:szCs w:val="24"/>
        </w:rPr>
        <w:t>furnizare</w:t>
      </w:r>
      <w:proofErr w:type="spellEnd"/>
      <w:r w:rsidR="0071700B" w:rsidRPr="008E19A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1700B" w:rsidRPr="008E19A6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="0071700B" w:rsidRPr="008E19A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1700B" w:rsidRPr="008E19A6">
        <w:rPr>
          <w:rFonts w:ascii="Times New Roman" w:hAnsi="Times New Roman"/>
          <w:i/>
          <w:iCs/>
          <w:sz w:val="24"/>
          <w:szCs w:val="24"/>
        </w:rPr>
        <w:t>sociale</w:t>
      </w:r>
      <w:proofErr w:type="spellEnd"/>
      <w:r w:rsidR="0071700B">
        <w:rPr>
          <w:rFonts w:ascii="Times New Roman" w:hAnsi="Times New Roman"/>
          <w:i/>
          <w:iCs/>
          <w:sz w:val="24"/>
          <w:szCs w:val="24"/>
        </w:rPr>
        <w:t>,</w:t>
      </w:r>
      <w:r w:rsidR="00A33BD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71700B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="0071700B">
        <w:rPr>
          <w:rFonts w:ascii="Times New Roman" w:hAnsi="Times New Roman"/>
          <w:sz w:val="24"/>
          <w:szCs w:val="24"/>
        </w:rPr>
        <w:t>în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două</w:t>
      </w:r>
      <w:proofErr w:type="spellEnd"/>
      <w:r w:rsidR="002567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sau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mai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multe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exemplare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originale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700B">
        <w:rPr>
          <w:rFonts w:ascii="Times New Roman" w:hAnsi="Times New Roman"/>
          <w:sz w:val="24"/>
          <w:szCs w:val="24"/>
        </w:rPr>
        <w:t>în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funcţie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1700B">
        <w:rPr>
          <w:rFonts w:ascii="Times New Roman" w:hAnsi="Times New Roman"/>
          <w:sz w:val="24"/>
          <w:szCs w:val="24"/>
        </w:rPr>
        <w:t>numărul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semnatarilor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contractului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), </w:t>
      </w:r>
      <w:r w:rsidR="0071700B" w:rsidRPr="00363C07">
        <w:rPr>
          <w:rFonts w:ascii="Times New Roman" w:hAnsi="Times New Roman"/>
          <w:sz w:val="24"/>
          <w:szCs w:val="24"/>
        </w:rPr>
        <w:t xml:space="preserve">pe care le </w:t>
      </w:r>
      <w:proofErr w:type="spellStart"/>
      <w:r w:rsidR="0067739B">
        <w:rPr>
          <w:rFonts w:ascii="Times New Roman" w:hAnsi="Times New Roman"/>
          <w:sz w:val="24"/>
          <w:szCs w:val="24"/>
        </w:rPr>
        <w:t>semnează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șeful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centrului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de zi (conform </w:t>
      </w:r>
      <w:proofErr w:type="spellStart"/>
      <w:r w:rsidR="0067739B">
        <w:rPr>
          <w:rFonts w:ascii="Times New Roman" w:hAnsi="Times New Roman"/>
          <w:sz w:val="24"/>
          <w:szCs w:val="24"/>
        </w:rPr>
        <w:t>atribuțiilor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privind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semnarea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contractului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, delegate </w:t>
      </w:r>
      <w:proofErr w:type="spellStart"/>
      <w:r w:rsidR="0067739B">
        <w:rPr>
          <w:rFonts w:ascii="Times New Roman" w:hAnsi="Times New Roman"/>
          <w:sz w:val="24"/>
          <w:szCs w:val="24"/>
        </w:rPr>
        <w:t>prin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dispoziția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directorului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general al DGASPC </w:t>
      </w:r>
      <w:proofErr w:type="spellStart"/>
      <w:r w:rsidR="0067739B">
        <w:rPr>
          <w:rFonts w:ascii="Times New Roman" w:hAnsi="Times New Roman"/>
          <w:sz w:val="24"/>
          <w:szCs w:val="24"/>
        </w:rPr>
        <w:t>Argeș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și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ulterior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înmânat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un exemplar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familiei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</w:t>
      </w:r>
      <w:r w:rsidR="00B470E6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lua</w:t>
      </w:r>
      <w:r w:rsidR="0071700B">
        <w:rPr>
          <w:rFonts w:ascii="Times New Roman" w:hAnsi="Times New Roman"/>
          <w:sz w:val="24"/>
          <w:szCs w:val="24"/>
        </w:rPr>
        <w:t>re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1700B">
        <w:rPr>
          <w:rFonts w:ascii="Times New Roman" w:hAnsi="Times New Roman"/>
          <w:sz w:val="24"/>
          <w:szCs w:val="24"/>
        </w:rPr>
        <w:t>cunoștiință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="0071700B">
        <w:rPr>
          <w:rFonts w:ascii="Times New Roman" w:hAnsi="Times New Roman"/>
          <w:sz w:val="24"/>
          <w:szCs w:val="24"/>
        </w:rPr>
        <w:t>semnătură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700B">
        <w:rPr>
          <w:rFonts w:ascii="Times New Roman" w:hAnsi="Times New Roman"/>
          <w:sz w:val="24"/>
          <w:szCs w:val="24"/>
        </w:rPr>
        <w:t>și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unul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71700B">
        <w:rPr>
          <w:rFonts w:ascii="Times New Roman" w:hAnsi="Times New Roman"/>
          <w:sz w:val="24"/>
          <w:szCs w:val="24"/>
        </w:rPr>
        <w:t>va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atașa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1700B">
        <w:rPr>
          <w:rFonts w:ascii="Times New Roman" w:hAnsi="Times New Roman"/>
          <w:sz w:val="24"/>
          <w:szCs w:val="24"/>
        </w:rPr>
        <w:t>dosarul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 w:rsidR="0071700B">
        <w:rPr>
          <w:rFonts w:ascii="Times New Roman" w:hAnsi="Times New Roman"/>
          <w:sz w:val="24"/>
          <w:szCs w:val="24"/>
        </w:rPr>
        <w:t>copilului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1700B">
        <w:rPr>
          <w:rFonts w:ascii="Times New Roman" w:hAnsi="Times New Roman"/>
          <w:sz w:val="24"/>
          <w:szCs w:val="24"/>
        </w:rPr>
        <w:t>Anexa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3). Un exemplar original al </w:t>
      </w:r>
      <w:proofErr w:type="spellStart"/>
      <w:r w:rsidR="0071700B">
        <w:rPr>
          <w:rFonts w:ascii="Times New Roman" w:hAnsi="Times New Roman"/>
          <w:sz w:val="24"/>
          <w:szCs w:val="24"/>
        </w:rPr>
        <w:t>contractului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1700B">
        <w:rPr>
          <w:rFonts w:ascii="Times New Roman" w:hAnsi="Times New Roman"/>
          <w:sz w:val="24"/>
          <w:szCs w:val="24"/>
        </w:rPr>
        <w:t>furnizare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servicii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71700B">
        <w:rPr>
          <w:rFonts w:ascii="Times New Roman" w:hAnsi="Times New Roman"/>
          <w:sz w:val="24"/>
          <w:szCs w:val="24"/>
        </w:rPr>
        <w:t>păstrează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în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dosarul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 w:rsidR="0071700B">
        <w:rPr>
          <w:rFonts w:ascii="Times New Roman" w:hAnsi="Times New Roman"/>
          <w:sz w:val="24"/>
          <w:szCs w:val="24"/>
        </w:rPr>
        <w:t>beneficiarului</w:t>
      </w:r>
      <w:proofErr w:type="spellEnd"/>
      <w:r w:rsidR="0071700B">
        <w:rPr>
          <w:rFonts w:ascii="Times New Roman" w:hAnsi="Times New Roman"/>
          <w:sz w:val="24"/>
          <w:szCs w:val="24"/>
        </w:rPr>
        <w:t>.</w:t>
      </w:r>
    </w:p>
    <w:p w14:paraId="1D882002" w14:textId="77777777" w:rsidR="000614B2" w:rsidRDefault="009C4A33" w:rsidP="0071700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</w:t>
      </w:r>
      <w:proofErr w:type="spellStart"/>
      <w:r w:rsidR="000614B2">
        <w:rPr>
          <w:rFonts w:ascii="Times New Roman" w:hAnsi="Times New Roman"/>
          <w:sz w:val="24"/>
          <w:szCs w:val="24"/>
        </w:rPr>
        <w:t>Pentru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copiii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="000614B2">
        <w:rPr>
          <w:rFonts w:ascii="Times New Roman" w:hAnsi="Times New Roman"/>
          <w:sz w:val="24"/>
          <w:szCs w:val="24"/>
        </w:rPr>
        <w:t>frecventează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ocazional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centrul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>
        <w:rPr>
          <w:rFonts w:ascii="Times New Roman" w:hAnsi="Times New Roman"/>
          <w:sz w:val="24"/>
          <w:szCs w:val="24"/>
        </w:rPr>
        <w:t>prezenţa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acestora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centru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şi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serviciile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primite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0614B2">
        <w:rPr>
          <w:rFonts w:ascii="Times New Roman" w:hAnsi="Times New Roman"/>
          <w:sz w:val="24"/>
          <w:szCs w:val="24"/>
        </w:rPr>
        <w:t>consemnează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într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-o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listă</w:t>
      </w:r>
      <w:proofErr w:type="spellEnd"/>
      <w:r w:rsidR="000614B2" w:rsidRPr="000614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specială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>
        <w:rPr>
          <w:rFonts w:ascii="Times New Roman" w:hAnsi="Times New Roman"/>
          <w:sz w:val="24"/>
          <w:szCs w:val="24"/>
        </w:rPr>
        <w:t>denumită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continuare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lista</w:t>
      </w:r>
      <w:proofErr w:type="spellEnd"/>
      <w:r w:rsidR="000614B2" w:rsidRPr="000614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zilnică</w:t>
      </w:r>
      <w:proofErr w:type="spellEnd"/>
      <w:r w:rsidR="000614B2" w:rsidRPr="000614B2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beneficiarilor</w:t>
      </w:r>
      <w:proofErr w:type="spellEnd"/>
      <w:r w:rsidR="000614B2">
        <w:rPr>
          <w:rFonts w:ascii="Times New Roman" w:hAnsi="Times New Roman"/>
          <w:i/>
          <w:iCs/>
          <w:sz w:val="24"/>
          <w:szCs w:val="24"/>
        </w:rPr>
        <w:t xml:space="preserve"> (</w:t>
      </w:r>
      <w:proofErr w:type="spellStart"/>
      <w:r w:rsidR="000614B2">
        <w:rPr>
          <w:rFonts w:ascii="Times New Roman" w:hAnsi="Times New Roman"/>
          <w:sz w:val="24"/>
          <w:szCs w:val="24"/>
        </w:rPr>
        <w:t>Anexa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4), sub </w:t>
      </w:r>
      <w:proofErr w:type="spellStart"/>
      <w:r w:rsidR="000614B2">
        <w:rPr>
          <w:rFonts w:ascii="Times New Roman" w:hAnsi="Times New Roman"/>
          <w:sz w:val="24"/>
          <w:szCs w:val="24"/>
        </w:rPr>
        <w:t>semnătura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copilului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(cu </w:t>
      </w:r>
      <w:proofErr w:type="spellStart"/>
      <w:r w:rsidR="000614B2">
        <w:rPr>
          <w:rFonts w:ascii="Times New Roman" w:hAnsi="Times New Roman"/>
          <w:sz w:val="24"/>
          <w:szCs w:val="24"/>
        </w:rPr>
        <w:t>vârsta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mai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mare de 10 ani) </w:t>
      </w:r>
      <w:proofErr w:type="spellStart"/>
      <w:r w:rsidR="000614B2">
        <w:rPr>
          <w:rFonts w:ascii="Times New Roman" w:hAnsi="Times New Roman"/>
          <w:sz w:val="24"/>
          <w:szCs w:val="24"/>
        </w:rPr>
        <w:t>sau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0614B2">
        <w:rPr>
          <w:rFonts w:ascii="Times New Roman" w:hAnsi="Times New Roman"/>
          <w:sz w:val="24"/>
          <w:szCs w:val="24"/>
        </w:rPr>
        <w:t>părintelui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acestuia</w:t>
      </w:r>
      <w:proofErr w:type="spellEnd"/>
      <w:r w:rsidR="000614B2">
        <w:rPr>
          <w:rFonts w:ascii="Times New Roman" w:hAnsi="Times New Roman"/>
          <w:sz w:val="24"/>
          <w:szCs w:val="24"/>
        </w:rPr>
        <w:t>/</w:t>
      </w:r>
      <w:proofErr w:type="spellStart"/>
      <w:r w:rsidR="000614B2">
        <w:rPr>
          <w:rFonts w:ascii="Times New Roman" w:hAnsi="Times New Roman"/>
          <w:sz w:val="24"/>
          <w:szCs w:val="24"/>
        </w:rPr>
        <w:t>aparţinătorului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care l-a </w:t>
      </w:r>
      <w:proofErr w:type="spellStart"/>
      <w:r w:rsidR="000614B2">
        <w:rPr>
          <w:rFonts w:ascii="Times New Roman" w:hAnsi="Times New Roman"/>
          <w:sz w:val="24"/>
          <w:szCs w:val="24"/>
        </w:rPr>
        <w:t>însoţit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33BDE">
        <w:rPr>
          <w:rFonts w:ascii="Times New Roman" w:hAnsi="Times New Roman"/>
          <w:sz w:val="24"/>
          <w:szCs w:val="24"/>
        </w:rPr>
        <w:t>Dosarele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3BDE">
        <w:rPr>
          <w:rFonts w:ascii="Times New Roman" w:hAnsi="Times New Roman"/>
          <w:sz w:val="24"/>
          <w:szCs w:val="24"/>
        </w:rPr>
        <w:t>lunare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A33BDE">
        <w:rPr>
          <w:rFonts w:ascii="Times New Roman" w:hAnsi="Times New Roman"/>
          <w:sz w:val="24"/>
          <w:szCs w:val="24"/>
        </w:rPr>
        <w:t>listele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3BDE">
        <w:rPr>
          <w:rFonts w:ascii="Times New Roman" w:hAnsi="Times New Roman"/>
          <w:sz w:val="24"/>
          <w:szCs w:val="24"/>
        </w:rPr>
        <w:t>zilnice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A33BDE">
        <w:rPr>
          <w:rFonts w:ascii="Times New Roman" w:hAnsi="Times New Roman"/>
          <w:sz w:val="24"/>
          <w:szCs w:val="24"/>
        </w:rPr>
        <w:t>prezenţă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A33BDE">
        <w:rPr>
          <w:rFonts w:ascii="Times New Roman" w:hAnsi="Times New Roman"/>
          <w:sz w:val="24"/>
          <w:szCs w:val="24"/>
        </w:rPr>
        <w:t>beneficiarilor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sunt </w:t>
      </w:r>
      <w:proofErr w:type="spellStart"/>
      <w:r w:rsidR="00A33BDE">
        <w:rPr>
          <w:rFonts w:ascii="Times New Roman" w:hAnsi="Times New Roman"/>
          <w:sz w:val="24"/>
          <w:szCs w:val="24"/>
        </w:rPr>
        <w:t>disponibile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A33BDE">
        <w:rPr>
          <w:rFonts w:ascii="Times New Roman" w:hAnsi="Times New Roman"/>
          <w:sz w:val="24"/>
          <w:szCs w:val="24"/>
        </w:rPr>
        <w:t>sediul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3BDE">
        <w:rPr>
          <w:rFonts w:ascii="Times New Roman" w:hAnsi="Times New Roman"/>
          <w:sz w:val="24"/>
          <w:szCs w:val="24"/>
        </w:rPr>
        <w:t>centrului</w:t>
      </w:r>
      <w:proofErr w:type="spellEnd"/>
      <w:r w:rsidR="00A33BDE">
        <w:rPr>
          <w:rFonts w:ascii="Times New Roman" w:hAnsi="Times New Roman"/>
          <w:sz w:val="24"/>
          <w:szCs w:val="24"/>
        </w:rPr>
        <w:t>.</w:t>
      </w:r>
      <w:r w:rsidR="00A33BDE">
        <w:rPr>
          <w:rFonts w:ascii="Times New Roman" w:hAnsi="Times New Roman"/>
          <w:sz w:val="24"/>
          <w:szCs w:val="24"/>
        </w:rPr>
        <w:br/>
      </w:r>
      <w:r w:rsidR="000614B2">
        <w:rPr>
          <w:rFonts w:ascii="Times New Roman" w:hAnsi="Times New Roman"/>
          <w:sz w:val="24"/>
          <w:szCs w:val="24"/>
        </w:rPr>
        <w:t>        </w:t>
      </w:r>
      <w:proofErr w:type="spellStart"/>
      <w:r w:rsidR="000614B2">
        <w:rPr>
          <w:rFonts w:ascii="Times New Roman" w:hAnsi="Times New Roman"/>
          <w:sz w:val="24"/>
          <w:szCs w:val="24"/>
        </w:rPr>
        <w:t>Listele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zilnice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0614B2">
        <w:rPr>
          <w:rFonts w:ascii="Times New Roman" w:hAnsi="Times New Roman"/>
          <w:sz w:val="24"/>
          <w:szCs w:val="24"/>
        </w:rPr>
        <w:t>prezenţă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0614B2">
        <w:rPr>
          <w:rFonts w:ascii="Times New Roman" w:hAnsi="Times New Roman"/>
          <w:sz w:val="24"/>
          <w:szCs w:val="24"/>
        </w:rPr>
        <w:t>beneficiarilor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centru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="000614B2">
        <w:rPr>
          <w:rFonts w:ascii="Times New Roman" w:hAnsi="Times New Roman"/>
          <w:sz w:val="24"/>
          <w:szCs w:val="24"/>
        </w:rPr>
        <w:t>semnăturile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acestora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se </w:t>
      </w:r>
      <w:proofErr w:type="spellStart"/>
      <w:r w:rsidR="000614B2">
        <w:rPr>
          <w:rFonts w:ascii="Times New Roman" w:hAnsi="Times New Roman"/>
          <w:sz w:val="24"/>
          <w:szCs w:val="24"/>
        </w:rPr>
        <w:t>centralizează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dosare</w:t>
      </w:r>
      <w:proofErr w:type="spellEnd"/>
      <w:r w:rsidR="000614B2" w:rsidRPr="000614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lunare</w:t>
      </w:r>
      <w:proofErr w:type="spellEnd"/>
      <w:r w:rsidR="000614B2">
        <w:rPr>
          <w:rFonts w:ascii="Times New Roman" w:hAnsi="Times New Roman"/>
          <w:sz w:val="24"/>
          <w:szCs w:val="24"/>
        </w:rPr>
        <w:t>.</w:t>
      </w:r>
    </w:p>
    <w:p w14:paraId="0A40AFDE" w14:textId="77777777" w:rsidR="00926C87" w:rsidRPr="00062D54" w:rsidRDefault="000614B2" w:rsidP="00D36D08">
      <w:pPr>
        <w:tabs>
          <w:tab w:val="left" w:pos="567"/>
        </w:tabs>
        <w:spacing w:after="0"/>
        <w:ind w:left="28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B067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  </w:t>
      </w:r>
      <w:proofErr w:type="spellStart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Dosarul</w:t>
      </w:r>
      <w:proofErr w:type="spellEnd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 xml:space="preserve"> de </w:t>
      </w:r>
      <w:proofErr w:type="spellStart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servicii</w:t>
      </w:r>
      <w:proofErr w:type="spellEnd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 xml:space="preserve"> al </w:t>
      </w:r>
      <w:proofErr w:type="spellStart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copilului</w:t>
      </w:r>
      <w:proofErr w:type="spellEnd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conţine</w:t>
      </w:r>
      <w:proofErr w:type="spellEnd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:</w:t>
      </w:r>
    </w:p>
    <w:p w14:paraId="6EA78188" w14:textId="77777777" w:rsid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fişa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evaluare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reevaluare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documentele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aferente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evaluării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situaţiei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copilului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B212CDA" w14:textId="77777777" w:rsid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B7B56">
        <w:rPr>
          <w:rFonts w:ascii="Times New Roman" w:hAnsi="Times New Roman"/>
          <w:sz w:val="24"/>
          <w:szCs w:val="24"/>
        </w:rPr>
        <w:t>programul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B56">
        <w:rPr>
          <w:rFonts w:ascii="Times New Roman" w:hAnsi="Times New Roman"/>
          <w:sz w:val="24"/>
          <w:szCs w:val="24"/>
        </w:rPr>
        <w:t>personalizat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B7B56">
        <w:rPr>
          <w:rFonts w:ascii="Times New Roman" w:hAnsi="Times New Roman"/>
          <w:sz w:val="24"/>
          <w:szCs w:val="24"/>
        </w:rPr>
        <w:t>intervenţie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3B7B56">
        <w:rPr>
          <w:rFonts w:ascii="Times New Roman" w:hAnsi="Times New Roman"/>
          <w:sz w:val="24"/>
          <w:szCs w:val="24"/>
        </w:rPr>
        <w:t>beneficiarului</w:t>
      </w:r>
      <w:proofErr w:type="spellEnd"/>
      <w:r w:rsidRPr="003B7B56">
        <w:rPr>
          <w:rFonts w:ascii="Times New Roman" w:hAnsi="Times New Roman"/>
          <w:sz w:val="24"/>
          <w:szCs w:val="24"/>
        </w:rPr>
        <w:t>;</w:t>
      </w:r>
    </w:p>
    <w:p w14:paraId="32C27725" w14:textId="77777777" w:rsid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2140">
        <w:rPr>
          <w:rFonts w:ascii="Times New Roman" w:hAnsi="Times New Roman"/>
          <w:i/>
          <w:iCs/>
          <w:sz w:val="24"/>
          <w:szCs w:val="24"/>
        </w:rPr>
        <w:t>fişa</w:t>
      </w:r>
      <w:proofErr w:type="spellEnd"/>
      <w:r w:rsidRPr="00502140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Pr="00502140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B7B56">
        <w:rPr>
          <w:rFonts w:ascii="Times New Roman" w:hAnsi="Times New Roman"/>
          <w:sz w:val="24"/>
          <w:szCs w:val="24"/>
        </w:rPr>
        <w:t>aferentă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B56">
        <w:rPr>
          <w:rFonts w:ascii="Times New Roman" w:hAnsi="Times New Roman"/>
          <w:sz w:val="24"/>
          <w:szCs w:val="24"/>
        </w:rPr>
        <w:t>programului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B56">
        <w:rPr>
          <w:rFonts w:ascii="Times New Roman" w:hAnsi="Times New Roman"/>
          <w:sz w:val="24"/>
          <w:szCs w:val="24"/>
        </w:rPr>
        <w:t>personalizat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B7B56">
        <w:rPr>
          <w:rFonts w:ascii="Times New Roman" w:hAnsi="Times New Roman"/>
          <w:sz w:val="24"/>
          <w:szCs w:val="24"/>
        </w:rPr>
        <w:t>intervenţie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3B7B56">
        <w:rPr>
          <w:rFonts w:ascii="Times New Roman" w:hAnsi="Times New Roman"/>
          <w:sz w:val="24"/>
          <w:szCs w:val="24"/>
        </w:rPr>
        <w:t>beneficiarului</w:t>
      </w:r>
      <w:proofErr w:type="spellEnd"/>
      <w:r w:rsidR="006F439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6F439A">
        <w:rPr>
          <w:rFonts w:ascii="Times New Roman" w:hAnsi="Times New Roman"/>
          <w:sz w:val="24"/>
          <w:szCs w:val="24"/>
        </w:rPr>
        <w:t>Anexa</w:t>
      </w:r>
      <w:proofErr w:type="spellEnd"/>
      <w:r w:rsidR="006F439A">
        <w:rPr>
          <w:rFonts w:ascii="Times New Roman" w:hAnsi="Times New Roman"/>
          <w:sz w:val="24"/>
          <w:szCs w:val="24"/>
        </w:rPr>
        <w:t xml:space="preserve"> 5)</w:t>
      </w:r>
      <w:r w:rsidRPr="003B7B56">
        <w:rPr>
          <w:rFonts w:ascii="Times New Roman" w:hAnsi="Times New Roman"/>
          <w:sz w:val="24"/>
          <w:szCs w:val="24"/>
        </w:rPr>
        <w:t>;</w:t>
      </w:r>
    </w:p>
    <w:p w14:paraId="69619903" w14:textId="77777777" w:rsidR="00926C87" w:rsidRP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</w:rPr>
      </w:pPr>
      <w:proofErr w:type="spellStart"/>
      <w:r w:rsidRPr="003B7B56">
        <w:rPr>
          <w:rFonts w:ascii="Times New Roman" w:hAnsi="Times New Roman"/>
          <w:sz w:val="24"/>
          <w:szCs w:val="24"/>
        </w:rPr>
        <w:t>planurile</w:t>
      </w:r>
      <w:proofErr w:type="spellEnd"/>
      <w:r w:rsidRPr="003B7B56">
        <w:rPr>
          <w:rFonts w:ascii="Times New Roman" w:hAnsi="Times New Roman"/>
          <w:sz w:val="24"/>
          <w:szCs w:val="24"/>
        </w:rPr>
        <w:t>/</w:t>
      </w:r>
      <w:proofErr w:type="spellStart"/>
      <w:r w:rsidRPr="003B7B56">
        <w:rPr>
          <w:rFonts w:ascii="Times New Roman" w:hAnsi="Times New Roman"/>
          <w:sz w:val="24"/>
          <w:szCs w:val="24"/>
        </w:rPr>
        <w:t>programele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B56">
        <w:rPr>
          <w:rFonts w:ascii="Times New Roman" w:hAnsi="Times New Roman"/>
          <w:sz w:val="24"/>
          <w:szCs w:val="24"/>
        </w:rPr>
        <w:t>individualizate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elaborate pe </w:t>
      </w:r>
      <w:proofErr w:type="spellStart"/>
      <w:r w:rsidRPr="003B7B56">
        <w:rPr>
          <w:rFonts w:ascii="Times New Roman" w:hAnsi="Times New Roman"/>
          <w:sz w:val="24"/>
          <w:szCs w:val="24"/>
        </w:rPr>
        <w:t>domenii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B7B56">
        <w:rPr>
          <w:rFonts w:ascii="Times New Roman" w:hAnsi="Times New Roman"/>
          <w:sz w:val="24"/>
          <w:szCs w:val="24"/>
        </w:rPr>
        <w:t>intervenţie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26C87">
        <w:rPr>
          <w:rFonts w:ascii="Times New Roman" w:hAnsi="Times New Roman"/>
        </w:rPr>
        <w:t>educaţie</w:t>
      </w:r>
      <w:proofErr w:type="spellEnd"/>
      <w:r w:rsidRPr="00926C87">
        <w:rPr>
          <w:rFonts w:ascii="Times New Roman" w:hAnsi="Times New Roman"/>
        </w:rPr>
        <w:t xml:space="preserve">, </w:t>
      </w:r>
      <w:proofErr w:type="spellStart"/>
      <w:r w:rsidRPr="00926C87">
        <w:rPr>
          <w:rFonts w:ascii="Times New Roman" w:hAnsi="Times New Roman"/>
        </w:rPr>
        <w:t>integrare</w:t>
      </w:r>
      <w:proofErr w:type="spellEnd"/>
      <w:r w:rsidRPr="00926C87">
        <w:rPr>
          <w:rFonts w:ascii="Times New Roman" w:hAnsi="Times New Roman"/>
        </w:rPr>
        <w:t>, etc.);</w:t>
      </w:r>
    </w:p>
    <w:p w14:paraId="6037E85F" w14:textId="77777777" w:rsid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  <w:sz w:val="24"/>
          <w:szCs w:val="24"/>
        </w:rPr>
        <w:t>fişele</w:t>
      </w:r>
      <w:proofErr w:type="spellEnd"/>
      <w:r w:rsidRPr="006F439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439A">
        <w:rPr>
          <w:rFonts w:ascii="Times New Roman" w:hAnsi="Times New Roman"/>
          <w:sz w:val="24"/>
          <w:szCs w:val="24"/>
        </w:rPr>
        <w:t>monitorizare</w:t>
      </w:r>
      <w:proofErr w:type="spellEnd"/>
      <w:r w:rsidRPr="006F439A">
        <w:rPr>
          <w:rFonts w:ascii="Times New Roman" w:hAnsi="Times New Roman"/>
          <w:sz w:val="24"/>
          <w:szCs w:val="24"/>
        </w:rPr>
        <w:t xml:space="preserve"> </w:t>
      </w:r>
      <w:r w:rsidRPr="006F439A">
        <w:rPr>
          <w:rFonts w:ascii="Times New Roman" w:hAnsi="Times New Roman"/>
        </w:rPr>
        <w:t xml:space="preserve">ale </w:t>
      </w:r>
      <w:proofErr w:type="spellStart"/>
      <w:r w:rsidRPr="006F439A">
        <w:rPr>
          <w:rFonts w:ascii="Times New Roman" w:hAnsi="Times New Roman"/>
        </w:rPr>
        <w:t>aplicării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programului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personalizat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intervenţie</w:t>
      </w:r>
      <w:proofErr w:type="spellEnd"/>
      <w:r w:rsidRPr="006F439A">
        <w:rPr>
          <w:rFonts w:ascii="Times New Roman" w:hAnsi="Times New Roman"/>
        </w:rPr>
        <w:t xml:space="preserve"> al </w:t>
      </w:r>
      <w:proofErr w:type="spellStart"/>
      <w:r w:rsidRPr="006F439A">
        <w:rPr>
          <w:rFonts w:ascii="Times New Roman" w:hAnsi="Times New Roman"/>
        </w:rPr>
        <w:t>beneficiarului</w:t>
      </w:r>
      <w:proofErr w:type="spellEnd"/>
      <w:r w:rsidRPr="00502140">
        <w:rPr>
          <w:rFonts w:ascii="Times New Roman" w:hAnsi="Times New Roman"/>
        </w:rPr>
        <w:t>;</w:t>
      </w:r>
    </w:p>
    <w:p w14:paraId="5BDA6E02" w14:textId="77777777" w:rsidR="00926C87" w:rsidRPr="00502140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</w:rPr>
      </w:pPr>
      <w:proofErr w:type="spellStart"/>
      <w:r w:rsidRPr="00502140">
        <w:rPr>
          <w:rFonts w:ascii="Times New Roman" w:hAnsi="Times New Roman"/>
          <w:sz w:val="24"/>
          <w:szCs w:val="24"/>
        </w:rPr>
        <w:t>rapo</w:t>
      </w:r>
      <w:r w:rsidR="00AD5DE8">
        <w:rPr>
          <w:rFonts w:ascii="Times New Roman" w:hAnsi="Times New Roman"/>
          <w:sz w:val="24"/>
          <w:szCs w:val="24"/>
        </w:rPr>
        <w:t>arte</w:t>
      </w:r>
      <w:proofErr w:type="spellEnd"/>
      <w:r w:rsidRPr="005021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140">
        <w:rPr>
          <w:rFonts w:ascii="Times New Roman" w:hAnsi="Times New Roman"/>
          <w:sz w:val="24"/>
          <w:szCs w:val="24"/>
        </w:rPr>
        <w:t>trimestriale</w:t>
      </w:r>
      <w:proofErr w:type="spellEnd"/>
      <w:r w:rsidRPr="005021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2140">
        <w:rPr>
          <w:rFonts w:ascii="Times New Roman" w:hAnsi="Times New Roman"/>
          <w:sz w:val="24"/>
          <w:szCs w:val="24"/>
        </w:rPr>
        <w:t>după</w:t>
      </w:r>
      <w:proofErr w:type="spellEnd"/>
      <w:r w:rsidRPr="005021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140">
        <w:rPr>
          <w:rFonts w:ascii="Times New Roman" w:hAnsi="Times New Roman"/>
          <w:sz w:val="24"/>
          <w:szCs w:val="24"/>
        </w:rPr>
        <w:t>caz</w:t>
      </w:r>
      <w:proofErr w:type="spellEnd"/>
      <w:r w:rsidR="006F439A">
        <w:rPr>
          <w:rFonts w:ascii="Times New Roman" w:hAnsi="Times New Roman"/>
          <w:sz w:val="24"/>
          <w:szCs w:val="24"/>
        </w:rPr>
        <w:t>.</w:t>
      </w:r>
    </w:p>
    <w:p w14:paraId="65BB3956" w14:textId="77777777" w:rsidR="00FF7524" w:rsidRDefault="00926C87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</w:t>
      </w:r>
      <w:proofErr w:type="spellStart"/>
      <w:r>
        <w:rPr>
          <w:rFonts w:ascii="Times New Roman" w:hAnsi="Times New Roman"/>
          <w:sz w:val="24"/>
          <w:szCs w:val="24"/>
        </w:rPr>
        <w:t>Dosarul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servicii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păstrează</w:t>
      </w:r>
      <w:proofErr w:type="spellEnd"/>
      <w:r>
        <w:rPr>
          <w:rFonts w:ascii="Times New Roman" w:hAnsi="Times New Roman"/>
          <w:sz w:val="24"/>
          <w:szCs w:val="24"/>
        </w:rPr>
        <w:t xml:space="preserve">, la </w:t>
      </w:r>
      <w:proofErr w:type="spellStart"/>
      <w:r>
        <w:rPr>
          <w:rFonts w:ascii="Times New Roman" w:hAnsi="Times New Roman"/>
          <w:sz w:val="24"/>
          <w:szCs w:val="24"/>
        </w:rPr>
        <w:t>sediul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13E">
        <w:rPr>
          <w:rFonts w:ascii="Times New Roman" w:hAnsi="Times New Roman"/>
          <w:sz w:val="24"/>
          <w:szCs w:val="24"/>
          <w:u w:val="single"/>
        </w:rPr>
        <w:t>separat</w:t>
      </w:r>
      <w:proofErr w:type="spellEnd"/>
      <w:r w:rsidRPr="0079613E">
        <w:rPr>
          <w:rFonts w:ascii="Times New Roman" w:hAnsi="Times New Roman"/>
          <w:sz w:val="24"/>
          <w:szCs w:val="24"/>
          <w:u w:val="single"/>
        </w:rPr>
        <w:t xml:space="preserve"> de </w:t>
      </w:r>
      <w:proofErr w:type="spellStart"/>
      <w:r w:rsidRPr="0079613E">
        <w:rPr>
          <w:rFonts w:ascii="Times New Roman" w:hAnsi="Times New Roman"/>
          <w:sz w:val="24"/>
          <w:szCs w:val="24"/>
          <w:u w:val="single"/>
        </w:rPr>
        <w:t>dosarul</w:t>
      </w:r>
      <w:proofErr w:type="spellEnd"/>
      <w:r w:rsidRPr="0079613E">
        <w:rPr>
          <w:rFonts w:ascii="Times New Roman" w:hAnsi="Times New Roman"/>
          <w:sz w:val="24"/>
          <w:szCs w:val="24"/>
          <w:u w:val="single"/>
        </w:rPr>
        <w:t xml:space="preserve"> personal</w:t>
      </w:r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</w:rPr>
        <w:t>perioada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acordării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arhivează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dosarul</w:t>
      </w:r>
      <w:proofErr w:type="spellEnd"/>
      <w:r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după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încetarea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serviciilor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A9386AF" w14:textId="77777777" w:rsidR="00F1495A" w:rsidRDefault="00F1495A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sz w:val="24"/>
          <w:szCs w:val="24"/>
        </w:rPr>
        <w:t>Centrul</w:t>
      </w:r>
      <w:proofErr w:type="spellEnd"/>
      <w:r w:rsidRPr="00F1495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constituie</w:t>
      </w:r>
      <w:proofErr w:type="spellEnd"/>
      <w:r w:rsidR="009A10D2">
        <w:rPr>
          <w:rFonts w:ascii="Times New Roman" w:hAnsi="Times New Roman"/>
          <w:sz w:val="24"/>
          <w:szCs w:val="24"/>
        </w:rPr>
        <w:t>,</w:t>
      </w:r>
      <w:r w:rsidRPr="00F149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administrează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şi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actualizează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permanent </w:t>
      </w:r>
      <w:r w:rsidRPr="009A10D2">
        <w:rPr>
          <w:rFonts w:ascii="Times New Roman" w:hAnsi="Times New Roman"/>
          <w:i/>
          <w:iCs/>
          <w:sz w:val="24"/>
          <w:szCs w:val="24"/>
        </w:rPr>
        <w:t xml:space="preserve">o </w:t>
      </w:r>
      <w:proofErr w:type="spellStart"/>
      <w:r w:rsidRPr="009A10D2">
        <w:rPr>
          <w:rFonts w:ascii="Times New Roman" w:hAnsi="Times New Roman"/>
          <w:i/>
          <w:iCs/>
          <w:sz w:val="24"/>
          <w:szCs w:val="24"/>
        </w:rPr>
        <w:t>bază</w:t>
      </w:r>
      <w:proofErr w:type="spellEnd"/>
      <w:r w:rsidRPr="009A10D2">
        <w:rPr>
          <w:rFonts w:ascii="Times New Roman" w:hAnsi="Times New Roman"/>
          <w:i/>
          <w:iCs/>
          <w:sz w:val="24"/>
          <w:szCs w:val="24"/>
        </w:rPr>
        <w:t xml:space="preserve"> de date </w:t>
      </w:r>
      <w:proofErr w:type="spellStart"/>
      <w:r w:rsidR="009A10D2" w:rsidRPr="009A10D2">
        <w:rPr>
          <w:rFonts w:ascii="Times New Roman" w:hAnsi="Times New Roman"/>
          <w:i/>
          <w:iCs/>
          <w:sz w:val="24"/>
          <w:szCs w:val="24"/>
        </w:rPr>
        <w:t>proprie</w:t>
      </w:r>
      <w:proofErr w:type="spellEnd"/>
      <w:r w:rsidR="009A10D2" w:rsidRPr="009A10D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9A10D2">
        <w:rPr>
          <w:rFonts w:ascii="Times New Roman" w:hAnsi="Times New Roman"/>
          <w:i/>
          <w:iCs/>
          <w:sz w:val="24"/>
          <w:szCs w:val="24"/>
        </w:rPr>
        <w:t>referitoare</w:t>
      </w:r>
      <w:proofErr w:type="spellEnd"/>
      <w:r w:rsidRPr="00F149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</w:t>
      </w:r>
      <w:r w:rsidRPr="00F1495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beneficiarii</w:t>
      </w:r>
      <w:proofErr w:type="spellEnd"/>
      <w:r w:rsidRPr="00F1495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săi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Anexa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F439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).</w:t>
      </w:r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Evidenţa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beneficiarilor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="009A10D2">
        <w:rPr>
          <w:rFonts w:ascii="Times New Roman" w:hAnsi="Times New Roman"/>
          <w:sz w:val="24"/>
          <w:szCs w:val="24"/>
        </w:rPr>
        <w:t>realizează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>pe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suport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>de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hârtie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şi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>electronic</w:t>
      </w:r>
      <w:r w:rsidR="006F439A">
        <w:rPr>
          <w:rFonts w:ascii="Times New Roman" w:hAnsi="Times New Roman"/>
          <w:sz w:val="24"/>
          <w:szCs w:val="24"/>
        </w:rPr>
        <w:t>.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Accesul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personalului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centrului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9A10D2">
        <w:rPr>
          <w:rFonts w:ascii="Times New Roman" w:hAnsi="Times New Roman"/>
          <w:sz w:val="24"/>
          <w:szCs w:val="24"/>
        </w:rPr>
        <w:t>baza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de date se face </w:t>
      </w:r>
      <w:proofErr w:type="spellStart"/>
      <w:r w:rsidR="009A10D2">
        <w:rPr>
          <w:rFonts w:ascii="Times New Roman" w:hAnsi="Times New Roman"/>
          <w:sz w:val="24"/>
          <w:szCs w:val="24"/>
        </w:rPr>
        <w:t>numai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dacă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utilizatorul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este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înscris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în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lista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specială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aprobată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>de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conducerea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acestuia</w:t>
      </w:r>
      <w:proofErr w:type="spellEnd"/>
      <w:r w:rsidR="009A10D2">
        <w:rPr>
          <w:rFonts w:ascii="Times New Roman" w:hAnsi="Times New Roman"/>
          <w:sz w:val="24"/>
          <w:szCs w:val="24"/>
        </w:rPr>
        <w:t>.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Accesul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altor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persoane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10D2">
        <w:rPr>
          <w:rFonts w:ascii="Times New Roman" w:hAnsi="Times New Roman"/>
          <w:sz w:val="24"/>
          <w:szCs w:val="24"/>
        </w:rPr>
        <w:t>fizice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sau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juridice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, la </w:t>
      </w:r>
      <w:proofErr w:type="spellStart"/>
      <w:r w:rsidR="009A10D2">
        <w:rPr>
          <w:rFonts w:ascii="Times New Roman" w:hAnsi="Times New Roman"/>
          <w:sz w:val="24"/>
          <w:szCs w:val="24"/>
        </w:rPr>
        <w:t>baza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de date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 xml:space="preserve">se face </w:t>
      </w:r>
      <w:proofErr w:type="spellStart"/>
      <w:r w:rsidR="009A10D2">
        <w:rPr>
          <w:rFonts w:ascii="Times New Roman" w:hAnsi="Times New Roman"/>
          <w:sz w:val="24"/>
          <w:szCs w:val="24"/>
        </w:rPr>
        <w:t>numai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9A10D2">
        <w:rPr>
          <w:rFonts w:ascii="Times New Roman" w:hAnsi="Times New Roman"/>
          <w:sz w:val="24"/>
          <w:szCs w:val="24"/>
        </w:rPr>
        <w:t>acordul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furnizorului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9A10D2">
        <w:rPr>
          <w:rFonts w:ascii="Times New Roman" w:hAnsi="Times New Roman"/>
          <w:sz w:val="24"/>
          <w:szCs w:val="24"/>
        </w:rPr>
        <w:t>servicii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sociale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="009A10D2">
        <w:rPr>
          <w:rFonts w:ascii="Times New Roman" w:hAnsi="Times New Roman"/>
          <w:sz w:val="24"/>
          <w:szCs w:val="24"/>
        </w:rPr>
        <w:t>administrează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şi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coordonează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centrul</w:t>
      </w:r>
      <w:proofErr w:type="spellEnd"/>
      <w:r w:rsidR="009A10D2">
        <w:rPr>
          <w:rFonts w:ascii="Times New Roman" w:hAnsi="Times New Roman"/>
          <w:sz w:val="24"/>
          <w:szCs w:val="24"/>
        </w:rPr>
        <w:t>.</w:t>
      </w:r>
    </w:p>
    <w:p w14:paraId="68A2DDBC" w14:textId="77777777" w:rsidR="00DA51BD" w:rsidRDefault="00502140" w:rsidP="0071700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4" w:name="_Hlk22815231"/>
      <w:r>
        <w:rPr>
          <w:rFonts w:ascii="Times New Roman" w:hAnsi="Times New Roman"/>
          <w:sz w:val="24"/>
          <w:szCs w:val="24"/>
        </w:rPr>
        <w:t>                                       </w:t>
      </w:r>
      <w:bookmarkEnd w:id="4"/>
    </w:p>
    <w:p w14:paraId="4B21604B" w14:textId="7541053F" w:rsidR="0071700B" w:rsidRPr="00E62531" w:rsidRDefault="008D4427" w:rsidP="00472A2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7925D5">
        <w:rPr>
          <w:rFonts w:ascii="Times New Roman" w:hAnsi="Times New Roman"/>
          <w:b/>
          <w:sz w:val="24"/>
          <w:szCs w:val="24"/>
        </w:rPr>
        <w:t>5.</w:t>
      </w:r>
      <w:r w:rsidR="0071700B">
        <w:rPr>
          <w:rFonts w:ascii="Times New Roman" w:hAnsi="Times New Roman"/>
          <w:b/>
          <w:sz w:val="24"/>
          <w:szCs w:val="24"/>
        </w:rPr>
        <w:t>2</w:t>
      </w:r>
      <w:r w:rsidR="007925D5" w:rsidRPr="00353BA2">
        <w:rPr>
          <w:rFonts w:ascii="Times New Roman" w:hAnsi="Times New Roman"/>
          <w:b/>
          <w:sz w:val="24"/>
          <w:szCs w:val="24"/>
        </w:rPr>
        <w:t>.</w:t>
      </w:r>
      <w:r w:rsidR="00DD00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În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cazul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admiterii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copilului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dizabilități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în</w:t>
      </w:r>
      <w:proofErr w:type="spellEnd"/>
      <w:r w:rsidR="00B61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1C0C">
        <w:rPr>
          <w:rFonts w:ascii="Times New Roman" w:hAnsi="Times New Roman"/>
          <w:sz w:val="24"/>
          <w:szCs w:val="24"/>
        </w:rPr>
        <w:t>cadrul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Centrul</w:t>
      </w:r>
      <w:r w:rsidR="004F11A2">
        <w:rPr>
          <w:rFonts w:ascii="Times New Roman" w:hAnsi="Times New Roman"/>
          <w:b/>
          <w:bCs/>
          <w:i/>
          <w:iCs/>
          <w:sz w:val="24"/>
          <w:szCs w:val="24"/>
        </w:rPr>
        <w:t>ui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de zi </w:t>
      </w:r>
      <w:proofErr w:type="spellStart"/>
      <w:r w:rsidR="00B61C0C">
        <w:rPr>
          <w:rFonts w:ascii="Times New Roman" w:hAnsi="Times New Roman"/>
          <w:b/>
          <w:bCs/>
          <w:i/>
          <w:iCs/>
          <w:sz w:val="24"/>
          <w:szCs w:val="24"/>
        </w:rPr>
        <w:t>și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recuperare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pentru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copii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cu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dizabilități</w:t>
      </w:r>
      <w:proofErr w:type="spellEnd"/>
      <w:r w:rsidR="004F11A2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="004F11A2" w:rsidRPr="004F11A2">
        <w:rPr>
          <w:rFonts w:ascii="Times New Roman" w:hAnsi="Times New Roman"/>
          <w:sz w:val="24"/>
          <w:szCs w:val="24"/>
        </w:rPr>
        <w:t>și</w:t>
      </w:r>
      <w:proofErr w:type="spellEnd"/>
      <w:r w:rsidR="004F11A2" w:rsidRPr="004F11A2">
        <w:rPr>
          <w:rFonts w:ascii="Times New Roman" w:hAnsi="Times New Roman"/>
          <w:sz w:val="24"/>
          <w:szCs w:val="24"/>
        </w:rPr>
        <w:t>/</w:t>
      </w:r>
      <w:proofErr w:type="spellStart"/>
      <w:r w:rsidR="004F11A2" w:rsidRPr="004F11A2">
        <w:rPr>
          <w:rFonts w:ascii="Times New Roman" w:hAnsi="Times New Roman"/>
          <w:sz w:val="24"/>
          <w:szCs w:val="24"/>
        </w:rPr>
        <w:t>sau</w:t>
      </w:r>
      <w:proofErr w:type="spellEnd"/>
      <w:r w:rsid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11A2">
        <w:rPr>
          <w:rFonts w:ascii="Times New Roman" w:hAnsi="Times New Roman"/>
          <w:sz w:val="24"/>
          <w:szCs w:val="24"/>
        </w:rPr>
        <w:t>în</w:t>
      </w:r>
      <w:proofErr w:type="spellEnd"/>
      <w:r w:rsidR="00B61C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1C0C">
        <w:rPr>
          <w:rFonts w:ascii="Times New Roman" w:hAnsi="Times New Roman"/>
          <w:sz w:val="24"/>
          <w:szCs w:val="24"/>
        </w:rPr>
        <w:t>cadrul</w:t>
      </w:r>
      <w:proofErr w:type="spellEnd"/>
      <w:r w:rsid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59C9">
        <w:rPr>
          <w:rFonts w:ascii="Times New Roman" w:hAnsi="Times New Roman"/>
          <w:sz w:val="24"/>
          <w:szCs w:val="24"/>
        </w:rPr>
        <w:t>serviciul</w:t>
      </w:r>
      <w:proofErr w:type="spellEnd"/>
      <w:r w:rsidR="004B59C9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>Echipa</w:t>
      </w:r>
      <w:proofErr w:type="spellEnd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>mobilă</w:t>
      </w:r>
      <w:proofErr w:type="spellEnd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>pentru</w:t>
      </w:r>
      <w:proofErr w:type="spellEnd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>îngrijirea</w:t>
      </w:r>
      <w:proofErr w:type="spellEnd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 xml:space="preserve"> la </w:t>
      </w:r>
      <w:proofErr w:type="spellStart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>domiciliu</w:t>
      </w:r>
      <w:proofErr w:type="spellEnd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 xml:space="preserve"> a </w:t>
      </w:r>
      <w:proofErr w:type="spellStart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>copilului</w:t>
      </w:r>
      <w:proofErr w:type="spellEnd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 xml:space="preserve"> cu </w:t>
      </w:r>
      <w:proofErr w:type="spellStart"/>
      <w:r w:rsidR="00472A26" w:rsidRPr="00472A26">
        <w:rPr>
          <w:rFonts w:ascii="Times New Roman" w:hAnsi="Times New Roman"/>
          <w:b/>
          <w:i/>
          <w:iCs/>
          <w:sz w:val="24"/>
          <w:szCs w:val="24"/>
        </w:rPr>
        <w:t>dizabilități</w:t>
      </w:r>
      <w:proofErr w:type="spellEnd"/>
      <w:r w:rsidR="00472A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familia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>/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reprezentantul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legal al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potențialului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beneficiar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întocmește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dosar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r w:rsidR="00926C87">
        <w:rPr>
          <w:rFonts w:ascii="Times New Roman" w:hAnsi="Times New Roman"/>
          <w:sz w:val="24"/>
          <w:szCs w:val="24"/>
        </w:rPr>
        <w:t xml:space="preserve">personal al </w:t>
      </w:r>
      <w:proofErr w:type="spellStart"/>
      <w:r w:rsidR="00926C87">
        <w:rPr>
          <w:rFonts w:ascii="Times New Roman" w:hAnsi="Times New Roman"/>
          <w:sz w:val="24"/>
          <w:szCs w:val="24"/>
        </w:rPr>
        <w:t>copilului</w:t>
      </w:r>
      <w:proofErr w:type="spellEnd"/>
      <w:r w:rsidR="00926C87">
        <w:rPr>
          <w:rFonts w:ascii="Times New Roman" w:hAnsi="Times New Roman"/>
          <w:sz w:val="24"/>
          <w:szCs w:val="24"/>
        </w:rPr>
        <w:t xml:space="preserve">, </w:t>
      </w:r>
      <w:r w:rsidR="0071700B" w:rsidRPr="00E62531">
        <w:rPr>
          <w:rFonts w:ascii="Times New Roman" w:hAnsi="Times New Roman"/>
          <w:sz w:val="24"/>
          <w:szCs w:val="24"/>
        </w:rPr>
        <w:t xml:space="preserve">care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conține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următoarele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B904EF">
        <w:rPr>
          <w:rFonts w:ascii="Times New Roman" w:hAnsi="Times New Roman"/>
          <w:b/>
          <w:bCs/>
          <w:sz w:val="24"/>
          <w:szCs w:val="24"/>
        </w:rPr>
        <w:t>documente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>:</w:t>
      </w:r>
    </w:p>
    <w:p w14:paraId="5A7805C5" w14:textId="77777777" w:rsidR="0071700B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3BA2">
        <w:rPr>
          <w:rFonts w:ascii="Times New Roman" w:hAnsi="Times New Roman"/>
          <w:sz w:val="24"/>
          <w:szCs w:val="24"/>
        </w:rPr>
        <w:t>cererea</w:t>
      </w:r>
      <w:proofErr w:type="spellEnd"/>
      <w:r w:rsidRPr="00353B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  <w:szCs w:val="24"/>
        </w:rPr>
        <w:t>părintelui</w:t>
      </w:r>
      <w:proofErr w:type="spellEnd"/>
      <w:r w:rsidRPr="00353BA2">
        <w:rPr>
          <w:rFonts w:ascii="Times New Roman" w:hAnsi="Times New Roman"/>
          <w:sz w:val="24"/>
          <w:szCs w:val="24"/>
        </w:rPr>
        <w:t>/</w:t>
      </w:r>
      <w:proofErr w:type="spellStart"/>
      <w:r w:rsidRPr="00353BA2">
        <w:rPr>
          <w:rFonts w:ascii="Times New Roman" w:hAnsi="Times New Roman"/>
          <w:sz w:val="24"/>
          <w:szCs w:val="24"/>
        </w:rPr>
        <w:t>reprezentantului</w:t>
      </w:r>
      <w:proofErr w:type="spellEnd"/>
      <w:r w:rsidRPr="00353BA2">
        <w:rPr>
          <w:rFonts w:ascii="Times New Roman" w:hAnsi="Times New Roman"/>
          <w:sz w:val="24"/>
          <w:szCs w:val="24"/>
        </w:rPr>
        <w:t xml:space="preserve"> legal al </w:t>
      </w:r>
      <w:proofErr w:type="spellStart"/>
      <w:r w:rsidRPr="00353BA2">
        <w:rPr>
          <w:rFonts w:ascii="Times New Roman" w:hAnsi="Times New Roman"/>
          <w:sz w:val="24"/>
          <w:szCs w:val="24"/>
        </w:rPr>
        <w:t>copilului</w:t>
      </w:r>
      <w:proofErr w:type="spellEnd"/>
      <w:r w:rsidRPr="00353BA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3BA2">
        <w:rPr>
          <w:rFonts w:ascii="Times New Roman" w:hAnsi="Times New Roman"/>
          <w:sz w:val="24"/>
          <w:szCs w:val="24"/>
        </w:rPr>
        <w:t>dizabilități</w:t>
      </w:r>
      <w:proofErr w:type="spellEnd"/>
      <w:r w:rsidRPr="00353BA2">
        <w:rPr>
          <w:rFonts w:ascii="Times New Roman" w:hAnsi="Times New Roman"/>
          <w:sz w:val="24"/>
          <w:szCs w:val="24"/>
        </w:rPr>
        <w:t>;</w:t>
      </w:r>
    </w:p>
    <w:p w14:paraId="49823F51" w14:textId="77777777" w:rsidR="0071700B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001E">
        <w:rPr>
          <w:rFonts w:ascii="Times New Roman" w:hAnsi="Times New Roman"/>
          <w:sz w:val="24"/>
          <w:szCs w:val="24"/>
        </w:rPr>
        <w:t>acte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identitate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DD001E">
        <w:rPr>
          <w:rFonts w:ascii="Times New Roman" w:hAnsi="Times New Roman"/>
          <w:sz w:val="24"/>
          <w:szCs w:val="24"/>
        </w:rPr>
        <w:t>copilului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D001E">
        <w:rPr>
          <w:rFonts w:ascii="Times New Roman" w:hAnsi="Times New Roman"/>
          <w:sz w:val="24"/>
          <w:szCs w:val="24"/>
        </w:rPr>
        <w:t>certificat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naștere</w:t>
      </w:r>
      <w:proofErr w:type="spellEnd"/>
      <w:r w:rsidRPr="00DD001E">
        <w:rPr>
          <w:rFonts w:ascii="Times New Roman" w:hAnsi="Times New Roman"/>
          <w:sz w:val="24"/>
          <w:szCs w:val="24"/>
        </w:rPr>
        <w:t>, C.I</w:t>
      </w:r>
      <w:r w:rsidR="00B1298A">
        <w:rPr>
          <w:rFonts w:ascii="Times New Roman" w:hAnsi="Times New Roman"/>
          <w:sz w:val="24"/>
          <w:szCs w:val="24"/>
        </w:rPr>
        <w:t>.</w:t>
      </w:r>
      <w:r w:rsidRPr="00DD00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001E">
        <w:rPr>
          <w:rFonts w:ascii="Times New Roman" w:hAnsi="Times New Roman"/>
          <w:sz w:val="24"/>
          <w:szCs w:val="24"/>
        </w:rPr>
        <w:t>etc</w:t>
      </w:r>
      <w:proofErr w:type="spellEnd"/>
      <w:r w:rsidRPr="00DD001E">
        <w:rPr>
          <w:rFonts w:ascii="Times New Roman" w:hAnsi="Times New Roman"/>
          <w:sz w:val="24"/>
          <w:szCs w:val="24"/>
        </w:rPr>
        <w:t>);</w:t>
      </w:r>
    </w:p>
    <w:p w14:paraId="24C3DDB8" w14:textId="77777777" w:rsidR="0071700B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001E">
        <w:rPr>
          <w:rFonts w:ascii="Times New Roman" w:hAnsi="Times New Roman"/>
          <w:sz w:val="24"/>
          <w:szCs w:val="24"/>
        </w:rPr>
        <w:t>certificat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încadrare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în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grad de handicap, </w:t>
      </w:r>
      <w:proofErr w:type="spellStart"/>
      <w:r w:rsidRPr="00DD001E">
        <w:rPr>
          <w:rFonts w:ascii="Times New Roman" w:hAnsi="Times New Roman"/>
          <w:sz w:val="24"/>
          <w:szCs w:val="24"/>
        </w:rPr>
        <w:t>Hotărârea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și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Planul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abilitare</w:t>
      </w:r>
      <w:proofErr w:type="spellEnd"/>
      <w:r w:rsidRPr="00DD001E">
        <w:rPr>
          <w:rFonts w:ascii="Times New Roman" w:hAnsi="Times New Roman"/>
          <w:sz w:val="24"/>
          <w:szCs w:val="24"/>
        </w:rPr>
        <w:t>/</w:t>
      </w:r>
      <w:proofErr w:type="spellStart"/>
      <w:r w:rsidRPr="00DD001E">
        <w:rPr>
          <w:rFonts w:ascii="Times New Roman" w:hAnsi="Times New Roman"/>
          <w:sz w:val="24"/>
          <w:szCs w:val="24"/>
        </w:rPr>
        <w:t>reabilitare</w:t>
      </w:r>
      <w:proofErr w:type="spellEnd"/>
      <w:r w:rsidR="00DD001E">
        <w:rPr>
          <w:rFonts w:ascii="Times New Roman" w:hAnsi="Times New Roman"/>
          <w:sz w:val="24"/>
          <w:szCs w:val="24"/>
        </w:rPr>
        <w:t xml:space="preserve"> </w:t>
      </w:r>
      <w:r w:rsidRPr="00DD001E">
        <w:rPr>
          <w:rFonts w:ascii="Times New Roman" w:hAnsi="Times New Roman"/>
          <w:sz w:val="24"/>
          <w:szCs w:val="24"/>
        </w:rPr>
        <w:t xml:space="preserve">(SECCD) </w:t>
      </w:r>
      <w:proofErr w:type="spellStart"/>
      <w:r w:rsidRPr="00DD001E">
        <w:rPr>
          <w:rFonts w:ascii="Times New Roman" w:hAnsi="Times New Roman"/>
          <w:sz w:val="24"/>
          <w:szCs w:val="24"/>
        </w:rPr>
        <w:t>eliberate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Comisia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pentru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Protecția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Copilului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Argeș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în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DD001E">
        <w:rPr>
          <w:rFonts w:ascii="Times New Roman" w:hAnsi="Times New Roman"/>
          <w:sz w:val="24"/>
          <w:szCs w:val="24"/>
        </w:rPr>
        <w:t>este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menționat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DD001E">
        <w:rPr>
          <w:rFonts w:ascii="Times New Roman" w:hAnsi="Times New Roman"/>
          <w:sz w:val="24"/>
          <w:szCs w:val="24"/>
        </w:rPr>
        <w:t>rubrica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r w:rsidR="00570110">
        <w:rPr>
          <w:rFonts w:ascii="Times New Roman" w:hAnsi="Times New Roman"/>
          <w:sz w:val="24"/>
          <w:szCs w:val="24"/>
        </w:rPr>
        <w:t>“</w:t>
      </w:r>
      <w:proofErr w:type="spellStart"/>
      <w:r w:rsidRPr="00570110">
        <w:rPr>
          <w:rFonts w:ascii="Times New Roman" w:hAnsi="Times New Roman"/>
          <w:i/>
          <w:iCs/>
          <w:sz w:val="24"/>
          <w:szCs w:val="24"/>
        </w:rPr>
        <w:t>Reabilitare</w:t>
      </w:r>
      <w:proofErr w:type="spellEnd"/>
      <w:r w:rsidR="00570110">
        <w:rPr>
          <w:rFonts w:ascii="Times New Roman" w:hAnsi="Times New Roman"/>
          <w:i/>
          <w:iCs/>
          <w:sz w:val="24"/>
          <w:szCs w:val="24"/>
        </w:rPr>
        <w:t>”</w:t>
      </w:r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numele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centrului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unde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va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urma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activitatea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abilitare</w:t>
      </w:r>
      <w:proofErr w:type="spellEnd"/>
      <w:r w:rsidRPr="00DD001E">
        <w:rPr>
          <w:rFonts w:ascii="Times New Roman" w:hAnsi="Times New Roman"/>
          <w:sz w:val="24"/>
          <w:szCs w:val="24"/>
        </w:rPr>
        <w:t>/</w:t>
      </w:r>
      <w:proofErr w:type="spellStart"/>
      <w:r w:rsidRPr="00DD001E">
        <w:rPr>
          <w:rFonts w:ascii="Times New Roman" w:hAnsi="Times New Roman"/>
          <w:sz w:val="24"/>
          <w:szCs w:val="24"/>
        </w:rPr>
        <w:t>reabilitare</w:t>
      </w:r>
      <w:proofErr w:type="spellEnd"/>
      <w:r w:rsidRPr="00DD001E">
        <w:rPr>
          <w:rFonts w:ascii="Times New Roman" w:hAnsi="Times New Roman"/>
          <w:sz w:val="24"/>
          <w:szCs w:val="24"/>
        </w:rPr>
        <w:t>;</w:t>
      </w:r>
    </w:p>
    <w:p w14:paraId="091DA6C7" w14:textId="5D0C560A"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570110">
        <w:rPr>
          <w:rFonts w:ascii="Times New Roman" w:hAnsi="Times New Roman"/>
          <w:sz w:val="24"/>
          <w:szCs w:val="24"/>
        </w:rPr>
        <w:t>Adeverință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70110">
        <w:rPr>
          <w:rFonts w:ascii="Times New Roman" w:hAnsi="Times New Roman"/>
          <w:sz w:val="24"/>
          <w:szCs w:val="24"/>
        </w:rPr>
        <w:t>venit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70110">
        <w:rPr>
          <w:rFonts w:ascii="Times New Roman" w:hAnsi="Times New Roman"/>
          <w:sz w:val="24"/>
          <w:szCs w:val="24"/>
        </w:rPr>
        <w:t>cupon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110">
        <w:rPr>
          <w:rFonts w:ascii="Times New Roman" w:hAnsi="Times New Roman"/>
          <w:sz w:val="24"/>
          <w:szCs w:val="24"/>
        </w:rPr>
        <w:t>pensie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110">
        <w:rPr>
          <w:rFonts w:ascii="Times New Roman" w:hAnsi="Times New Roman"/>
          <w:sz w:val="24"/>
          <w:szCs w:val="24"/>
        </w:rPr>
        <w:t>cupon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110">
        <w:rPr>
          <w:rFonts w:ascii="Times New Roman" w:hAnsi="Times New Roman"/>
          <w:sz w:val="24"/>
          <w:szCs w:val="24"/>
        </w:rPr>
        <w:t>șomaj</w:t>
      </w:r>
      <w:proofErr w:type="spellEnd"/>
      <w:r w:rsidRPr="00570110">
        <w:rPr>
          <w:rFonts w:ascii="Times New Roman" w:hAnsi="Times New Roman"/>
          <w:sz w:val="24"/>
          <w:szCs w:val="24"/>
        </w:rPr>
        <w:t>,</w:t>
      </w:r>
      <w:r w:rsidR="003033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110">
        <w:rPr>
          <w:rFonts w:ascii="Times New Roman" w:hAnsi="Times New Roman"/>
          <w:sz w:val="24"/>
          <w:szCs w:val="24"/>
        </w:rPr>
        <w:t>adeverințe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de salariat </w:t>
      </w:r>
      <w:proofErr w:type="spellStart"/>
      <w:r w:rsidRPr="00570110">
        <w:rPr>
          <w:rFonts w:ascii="Times New Roman" w:hAnsi="Times New Roman"/>
          <w:sz w:val="24"/>
          <w:szCs w:val="24"/>
        </w:rPr>
        <w:t>sau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110">
        <w:rPr>
          <w:rFonts w:ascii="Times New Roman" w:hAnsi="Times New Roman"/>
          <w:sz w:val="24"/>
          <w:szCs w:val="24"/>
        </w:rPr>
        <w:t>adeverință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="00570110">
        <w:rPr>
          <w:rFonts w:ascii="Times New Roman" w:hAnsi="Times New Roman"/>
          <w:sz w:val="24"/>
          <w:szCs w:val="24"/>
        </w:rPr>
        <w:t>Administr</w:t>
      </w:r>
      <w:proofErr w:type="spellEnd"/>
      <w:r w:rsidR="00570110">
        <w:rPr>
          <w:rFonts w:ascii="Times New Roman" w:hAnsi="Times New Roman"/>
          <w:sz w:val="24"/>
          <w:szCs w:val="24"/>
          <w:lang w:val="ro-RO"/>
        </w:rPr>
        <w:t xml:space="preserve">ația </w:t>
      </w:r>
      <w:r w:rsidR="00570110" w:rsidRPr="006F439A">
        <w:rPr>
          <w:rFonts w:ascii="Times New Roman" w:hAnsi="Times New Roman"/>
          <w:lang w:val="ro-RO"/>
        </w:rPr>
        <w:t>Fiscală</w:t>
      </w:r>
      <w:r w:rsidR="00570110" w:rsidRPr="006F439A">
        <w:rPr>
          <w:rFonts w:ascii="Times New Roman" w:hAnsi="Times New Roman"/>
        </w:rPr>
        <w:t>;</w:t>
      </w:r>
    </w:p>
    <w:p w14:paraId="5193C5FB" w14:textId="77777777"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r w:rsidRPr="006F439A">
        <w:rPr>
          <w:rFonts w:ascii="Times New Roman" w:hAnsi="Times New Roman"/>
        </w:rPr>
        <w:t xml:space="preserve">Ancheta </w:t>
      </w:r>
      <w:proofErr w:type="spellStart"/>
      <w:r w:rsidRPr="006F439A">
        <w:rPr>
          <w:rFonts w:ascii="Times New Roman" w:hAnsi="Times New Roman"/>
        </w:rPr>
        <w:t>socială</w:t>
      </w:r>
      <w:proofErr w:type="spellEnd"/>
      <w:r w:rsidRPr="006F439A">
        <w:rPr>
          <w:rFonts w:ascii="Times New Roman" w:hAnsi="Times New Roman"/>
        </w:rPr>
        <w:t xml:space="preserve">, plan de </w:t>
      </w:r>
      <w:proofErr w:type="spellStart"/>
      <w:r w:rsidRPr="006F439A">
        <w:rPr>
          <w:rFonts w:ascii="Times New Roman" w:hAnsi="Times New Roman"/>
        </w:rPr>
        <w:t>servicii</w:t>
      </w:r>
      <w:proofErr w:type="spellEnd"/>
      <w:r w:rsidRPr="006F439A">
        <w:rPr>
          <w:rFonts w:ascii="Times New Roman" w:hAnsi="Times New Roman"/>
        </w:rPr>
        <w:t xml:space="preserve">, </w:t>
      </w:r>
      <w:proofErr w:type="spellStart"/>
      <w:r w:rsidRPr="006F439A">
        <w:rPr>
          <w:rFonts w:ascii="Times New Roman" w:hAnsi="Times New Roman"/>
        </w:rPr>
        <w:t>factorii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mediu</w:t>
      </w:r>
      <w:proofErr w:type="spellEnd"/>
      <w:r w:rsidRPr="006F439A">
        <w:rPr>
          <w:rFonts w:ascii="Times New Roman" w:hAnsi="Times New Roman"/>
        </w:rPr>
        <w:t>;</w:t>
      </w:r>
    </w:p>
    <w:p w14:paraId="2D1F1609" w14:textId="77777777"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Fișa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psihologică</w:t>
      </w:r>
      <w:proofErr w:type="spellEnd"/>
      <w:r w:rsidRPr="006F439A">
        <w:rPr>
          <w:rFonts w:ascii="Times New Roman" w:hAnsi="Times New Roman"/>
        </w:rPr>
        <w:t>;</w:t>
      </w:r>
    </w:p>
    <w:p w14:paraId="1C9D27AC" w14:textId="77777777"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Certificatul</w:t>
      </w:r>
      <w:proofErr w:type="spellEnd"/>
      <w:r w:rsidRPr="006F439A">
        <w:rPr>
          <w:rFonts w:ascii="Times New Roman" w:hAnsi="Times New Roman"/>
        </w:rPr>
        <w:t xml:space="preserve"> A5, </w:t>
      </w:r>
      <w:proofErr w:type="spellStart"/>
      <w:r w:rsidRPr="006F439A">
        <w:rPr>
          <w:rFonts w:ascii="Times New Roman" w:hAnsi="Times New Roman"/>
        </w:rPr>
        <w:t>însoțit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documentul</w:t>
      </w:r>
      <w:proofErr w:type="spellEnd"/>
      <w:r w:rsidRPr="006F439A">
        <w:rPr>
          <w:rFonts w:ascii="Times New Roman" w:hAnsi="Times New Roman"/>
        </w:rPr>
        <w:t xml:space="preserve"> medical, </w:t>
      </w:r>
      <w:proofErr w:type="spellStart"/>
      <w:r w:rsidRPr="006F439A">
        <w:rPr>
          <w:rFonts w:ascii="Times New Roman" w:hAnsi="Times New Roman"/>
        </w:rPr>
        <w:t>eliberat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medicul</w:t>
      </w:r>
      <w:proofErr w:type="spellEnd"/>
      <w:r w:rsidRPr="006F439A">
        <w:rPr>
          <w:rFonts w:ascii="Times New Roman" w:hAnsi="Times New Roman"/>
        </w:rPr>
        <w:t xml:space="preserve"> specialist;</w:t>
      </w:r>
    </w:p>
    <w:p w14:paraId="5407A123" w14:textId="77777777"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Livret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familie</w:t>
      </w:r>
      <w:proofErr w:type="spellEnd"/>
      <w:r w:rsidRPr="006F439A">
        <w:rPr>
          <w:rFonts w:ascii="Times New Roman" w:hAnsi="Times New Roman"/>
        </w:rPr>
        <w:t>;</w:t>
      </w:r>
    </w:p>
    <w:p w14:paraId="43BDA9A2" w14:textId="77777777"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Actele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identitate</w:t>
      </w:r>
      <w:proofErr w:type="spellEnd"/>
      <w:r w:rsidRPr="006F439A">
        <w:rPr>
          <w:rFonts w:ascii="Times New Roman" w:hAnsi="Times New Roman"/>
        </w:rPr>
        <w:t xml:space="preserve"> ale </w:t>
      </w:r>
      <w:proofErr w:type="spellStart"/>
      <w:r w:rsidRPr="006F439A">
        <w:rPr>
          <w:rFonts w:ascii="Times New Roman" w:hAnsi="Times New Roman"/>
        </w:rPr>
        <w:t>părinților</w:t>
      </w:r>
      <w:proofErr w:type="spellEnd"/>
      <w:r w:rsidRPr="006F439A">
        <w:rPr>
          <w:rFonts w:ascii="Times New Roman" w:hAnsi="Times New Roman"/>
        </w:rPr>
        <w:t xml:space="preserve"> / </w:t>
      </w:r>
      <w:proofErr w:type="spellStart"/>
      <w:r w:rsidRPr="006F439A">
        <w:rPr>
          <w:rFonts w:ascii="Times New Roman" w:hAnsi="Times New Roman"/>
        </w:rPr>
        <w:t>reprezentantului</w:t>
      </w:r>
      <w:proofErr w:type="spellEnd"/>
      <w:r w:rsidRPr="006F439A">
        <w:rPr>
          <w:rFonts w:ascii="Times New Roman" w:hAnsi="Times New Roman"/>
        </w:rPr>
        <w:t xml:space="preserve"> legal (C.I.);</w:t>
      </w:r>
    </w:p>
    <w:p w14:paraId="5E219799" w14:textId="77777777"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Certificat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căsătorie</w:t>
      </w:r>
      <w:proofErr w:type="spellEnd"/>
      <w:r w:rsidRPr="006F439A">
        <w:rPr>
          <w:rFonts w:ascii="Times New Roman" w:hAnsi="Times New Roman"/>
        </w:rPr>
        <w:t>/</w:t>
      </w:r>
      <w:proofErr w:type="spellStart"/>
      <w:r w:rsidRPr="006F439A">
        <w:rPr>
          <w:rFonts w:ascii="Times New Roman" w:hAnsi="Times New Roman"/>
        </w:rPr>
        <w:t>Hotărâre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divorț</w:t>
      </w:r>
      <w:proofErr w:type="spellEnd"/>
      <w:r w:rsidRPr="006F439A">
        <w:rPr>
          <w:rFonts w:ascii="Times New Roman" w:hAnsi="Times New Roman"/>
        </w:rPr>
        <w:t xml:space="preserve"> /</w:t>
      </w:r>
      <w:proofErr w:type="spellStart"/>
      <w:r w:rsidRPr="006F439A">
        <w:rPr>
          <w:rFonts w:ascii="Times New Roman" w:hAnsi="Times New Roman"/>
        </w:rPr>
        <w:t>Certificat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deces</w:t>
      </w:r>
      <w:proofErr w:type="spellEnd"/>
      <w:r w:rsidR="00570110" w:rsidRPr="006F439A">
        <w:rPr>
          <w:rFonts w:ascii="Times New Roman" w:hAnsi="Times New Roman"/>
        </w:rPr>
        <w:t xml:space="preserve">, </w:t>
      </w:r>
      <w:proofErr w:type="spellStart"/>
      <w:r w:rsidR="00570110" w:rsidRPr="006F439A">
        <w:rPr>
          <w:rFonts w:ascii="Times New Roman" w:hAnsi="Times New Roman"/>
        </w:rPr>
        <w:t>după</w:t>
      </w:r>
      <w:proofErr w:type="spellEnd"/>
      <w:r w:rsidR="00570110" w:rsidRPr="006F439A">
        <w:rPr>
          <w:rFonts w:ascii="Times New Roman" w:hAnsi="Times New Roman"/>
        </w:rPr>
        <w:t xml:space="preserve"> </w:t>
      </w:r>
      <w:proofErr w:type="spellStart"/>
      <w:r w:rsidR="00570110" w:rsidRPr="006F439A">
        <w:rPr>
          <w:rFonts w:ascii="Times New Roman" w:hAnsi="Times New Roman"/>
        </w:rPr>
        <w:t>caz</w:t>
      </w:r>
      <w:proofErr w:type="spellEnd"/>
      <w:r w:rsidRPr="006F439A">
        <w:rPr>
          <w:rFonts w:ascii="Times New Roman" w:hAnsi="Times New Roman"/>
        </w:rPr>
        <w:t>;</w:t>
      </w:r>
    </w:p>
    <w:p w14:paraId="49C1AA10" w14:textId="6F42C760"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lastRenderedPageBreak/>
        <w:t>Acte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identitate</w:t>
      </w:r>
      <w:proofErr w:type="spellEnd"/>
      <w:r w:rsidRPr="006F439A">
        <w:rPr>
          <w:rFonts w:ascii="Times New Roman" w:hAnsi="Times New Roman"/>
        </w:rPr>
        <w:t xml:space="preserve"> ale </w:t>
      </w:r>
      <w:proofErr w:type="spellStart"/>
      <w:r w:rsidRPr="006F439A">
        <w:rPr>
          <w:rFonts w:ascii="Times New Roman" w:hAnsi="Times New Roman"/>
        </w:rPr>
        <w:t>fraților</w:t>
      </w:r>
      <w:proofErr w:type="spellEnd"/>
      <w:r w:rsidRPr="006F439A">
        <w:rPr>
          <w:rFonts w:ascii="Times New Roman" w:hAnsi="Times New Roman"/>
        </w:rPr>
        <w:t xml:space="preserve"> /</w:t>
      </w:r>
      <w:proofErr w:type="spellStart"/>
      <w:r w:rsidRPr="006F439A">
        <w:rPr>
          <w:rFonts w:ascii="Times New Roman" w:hAnsi="Times New Roman"/>
        </w:rPr>
        <w:t>surorilor</w:t>
      </w:r>
      <w:proofErr w:type="spellEnd"/>
      <w:r w:rsidRPr="006F439A">
        <w:rPr>
          <w:rFonts w:ascii="Times New Roman" w:hAnsi="Times New Roman"/>
        </w:rPr>
        <w:t xml:space="preserve"> (</w:t>
      </w:r>
      <w:proofErr w:type="spellStart"/>
      <w:r w:rsidRPr="006F439A">
        <w:rPr>
          <w:rFonts w:ascii="Times New Roman" w:hAnsi="Times New Roman"/>
        </w:rPr>
        <w:t>certificat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naștere</w:t>
      </w:r>
      <w:proofErr w:type="spellEnd"/>
      <w:r w:rsidRPr="006F439A">
        <w:rPr>
          <w:rFonts w:ascii="Times New Roman" w:hAnsi="Times New Roman"/>
        </w:rPr>
        <w:t>, C</w:t>
      </w:r>
      <w:r w:rsidR="006F439A" w:rsidRPr="006F439A">
        <w:rPr>
          <w:rFonts w:ascii="Times New Roman" w:hAnsi="Times New Roman"/>
        </w:rPr>
        <w:t>.</w:t>
      </w:r>
      <w:r w:rsidRPr="006F439A">
        <w:rPr>
          <w:rFonts w:ascii="Times New Roman" w:hAnsi="Times New Roman"/>
        </w:rPr>
        <w:t>I</w:t>
      </w:r>
      <w:r w:rsidR="00303310">
        <w:rPr>
          <w:rFonts w:ascii="Times New Roman" w:hAnsi="Times New Roman"/>
        </w:rPr>
        <w:t>.</w:t>
      </w:r>
      <w:r w:rsidRPr="006F439A">
        <w:rPr>
          <w:rFonts w:ascii="Times New Roman" w:hAnsi="Times New Roman"/>
        </w:rPr>
        <w:t>, etc</w:t>
      </w:r>
      <w:r w:rsidR="005A0CA5">
        <w:rPr>
          <w:rFonts w:ascii="Times New Roman" w:hAnsi="Times New Roman"/>
        </w:rPr>
        <w:t>.</w:t>
      </w:r>
      <w:r w:rsidRPr="006F439A">
        <w:rPr>
          <w:rFonts w:ascii="Times New Roman" w:hAnsi="Times New Roman"/>
        </w:rPr>
        <w:t>);</w:t>
      </w:r>
    </w:p>
    <w:p w14:paraId="25A60DB8" w14:textId="23F805F6"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Acte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identitate</w:t>
      </w:r>
      <w:proofErr w:type="spellEnd"/>
      <w:r w:rsidRPr="006F439A">
        <w:rPr>
          <w:rFonts w:ascii="Times New Roman" w:hAnsi="Times New Roman"/>
        </w:rPr>
        <w:t xml:space="preserve"> ale </w:t>
      </w:r>
      <w:proofErr w:type="spellStart"/>
      <w:r w:rsidRPr="006F439A">
        <w:rPr>
          <w:rFonts w:ascii="Times New Roman" w:hAnsi="Times New Roman"/>
        </w:rPr>
        <w:t>persoanelor</w:t>
      </w:r>
      <w:proofErr w:type="spellEnd"/>
      <w:r w:rsidRPr="006F439A">
        <w:rPr>
          <w:rFonts w:ascii="Times New Roman" w:hAnsi="Times New Roman"/>
        </w:rPr>
        <w:t xml:space="preserve"> care </w:t>
      </w:r>
      <w:proofErr w:type="spellStart"/>
      <w:r w:rsidRPr="006F439A">
        <w:rPr>
          <w:rFonts w:ascii="Times New Roman" w:hAnsi="Times New Roman"/>
        </w:rPr>
        <w:t>locuiesc</w:t>
      </w:r>
      <w:proofErr w:type="spellEnd"/>
      <w:r w:rsidRPr="006F439A">
        <w:rPr>
          <w:rFonts w:ascii="Times New Roman" w:hAnsi="Times New Roman"/>
        </w:rPr>
        <w:t xml:space="preserve"> la </w:t>
      </w:r>
      <w:proofErr w:type="spellStart"/>
      <w:r w:rsidRPr="006F439A">
        <w:rPr>
          <w:rFonts w:ascii="Times New Roman" w:hAnsi="Times New Roman"/>
        </w:rPr>
        <w:t>acelasi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domiciliu</w:t>
      </w:r>
      <w:proofErr w:type="spellEnd"/>
      <w:r w:rsidRPr="006F439A">
        <w:rPr>
          <w:rFonts w:ascii="Times New Roman" w:hAnsi="Times New Roman"/>
        </w:rPr>
        <w:t xml:space="preserve"> cu </w:t>
      </w:r>
      <w:proofErr w:type="spellStart"/>
      <w:r w:rsidRPr="006F439A">
        <w:rPr>
          <w:rFonts w:ascii="Times New Roman" w:hAnsi="Times New Roman"/>
        </w:rPr>
        <w:t>beneficiarul</w:t>
      </w:r>
      <w:proofErr w:type="spellEnd"/>
      <w:r w:rsidRPr="006F439A">
        <w:rPr>
          <w:rFonts w:ascii="Times New Roman" w:hAnsi="Times New Roman"/>
        </w:rPr>
        <w:t xml:space="preserve"> (</w:t>
      </w:r>
      <w:proofErr w:type="spellStart"/>
      <w:r w:rsidRPr="006F439A">
        <w:rPr>
          <w:rFonts w:ascii="Times New Roman" w:hAnsi="Times New Roman"/>
        </w:rPr>
        <w:t>certificat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naștere</w:t>
      </w:r>
      <w:proofErr w:type="spellEnd"/>
      <w:r w:rsidRPr="006F439A">
        <w:rPr>
          <w:rFonts w:ascii="Times New Roman" w:hAnsi="Times New Roman"/>
        </w:rPr>
        <w:t>, C.I)</w:t>
      </w:r>
      <w:r w:rsidR="00DA51BD" w:rsidRPr="006F439A">
        <w:rPr>
          <w:rFonts w:ascii="Times New Roman" w:hAnsi="Times New Roman"/>
        </w:rPr>
        <w:t>.</w:t>
      </w:r>
    </w:p>
    <w:p w14:paraId="7FC10473" w14:textId="77777777" w:rsidR="000817C7" w:rsidRDefault="000817C7" w:rsidP="000817C7">
      <w:pPr>
        <w:tabs>
          <w:tab w:val="left" w:pos="1134"/>
        </w:tabs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</w:t>
      </w:r>
    </w:p>
    <w:p w14:paraId="6E690084" w14:textId="2337850D" w:rsidR="0071700B" w:rsidRPr="00570110" w:rsidRDefault="000817C7" w:rsidP="000817C7">
      <w:p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</w:t>
      </w:r>
      <w:proofErr w:type="spellStart"/>
      <w:r w:rsidR="0071700B" w:rsidRPr="00570110">
        <w:rPr>
          <w:rFonts w:ascii="Times New Roman" w:hAnsi="Times New Roman"/>
          <w:b/>
          <w:bCs/>
          <w:i/>
          <w:iCs/>
          <w:sz w:val="24"/>
          <w:szCs w:val="24"/>
        </w:rPr>
        <w:t>Analize</w:t>
      </w:r>
      <w:proofErr w:type="spellEnd"/>
      <w:r w:rsidR="0071700B" w:rsidRPr="0057011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71700B" w:rsidRPr="00570110">
        <w:rPr>
          <w:rFonts w:ascii="Times New Roman" w:hAnsi="Times New Roman"/>
          <w:b/>
          <w:bCs/>
          <w:i/>
          <w:iCs/>
          <w:sz w:val="24"/>
          <w:szCs w:val="24"/>
        </w:rPr>
        <w:t>medicale</w:t>
      </w:r>
      <w:proofErr w:type="spellEnd"/>
      <w:r w:rsidR="0071700B" w:rsidRPr="0057011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71700B" w:rsidRPr="00570110">
        <w:rPr>
          <w:rFonts w:ascii="Times New Roman" w:hAnsi="Times New Roman"/>
          <w:b/>
          <w:bCs/>
          <w:i/>
          <w:iCs/>
          <w:sz w:val="24"/>
          <w:szCs w:val="24"/>
        </w:rPr>
        <w:t>pentru</w:t>
      </w:r>
      <w:proofErr w:type="spellEnd"/>
      <w:r w:rsidR="0071700B" w:rsidRPr="0057011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71700B" w:rsidRPr="00570110">
        <w:rPr>
          <w:rFonts w:ascii="Times New Roman" w:hAnsi="Times New Roman"/>
          <w:b/>
          <w:bCs/>
          <w:i/>
          <w:iCs/>
          <w:sz w:val="24"/>
          <w:szCs w:val="24"/>
        </w:rPr>
        <w:t>copil</w:t>
      </w:r>
      <w:proofErr w:type="spellEnd"/>
      <w:r w:rsidR="0071700B" w:rsidRPr="00570110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</w:p>
    <w:p w14:paraId="4D45BC64" w14:textId="7F633D24" w:rsidR="0071700B" w:rsidRDefault="0071700B" w:rsidP="00570110">
      <w:pPr>
        <w:spacing w:after="0"/>
        <w:ind w:left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70110">
        <w:rPr>
          <w:rFonts w:ascii="Times New Roman" w:hAnsi="Times New Roman"/>
          <w:sz w:val="24"/>
          <w:szCs w:val="24"/>
        </w:rPr>
        <w:t xml:space="preserve">      </w:t>
      </w:r>
      <w:r w:rsidRPr="00722658"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Adeverință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medicală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22658">
        <w:rPr>
          <w:rFonts w:ascii="Times New Roman" w:hAnsi="Times New Roman"/>
          <w:sz w:val="24"/>
          <w:szCs w:val="24"/>
        </w:rPr>
        <w:t xml:space="preserve">de la </w:t>
      </w:r>
      <w:proofErr w:type="spellStart"/>
      <w:r w:rsidRPr="00722658">
        <w:rPr>
          <w:rFonts w:ascii="Times New Roman" w:hAnsi="Times New Roman"/>
          <w:sz w:val="24"/>
          <w:szCs w:val="24"/>
        </w:rPr>
        <w:t>medicul</w:t>
      </w:r>
      <w:proofErr w:type="spellEnd"/>
      <w:r w:rsidRPr="0072265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22658">
        <w:rPr>
          <w:rFonts w:ascii="Times New Roman" w:hAnsi="Times New Roman"/>
          <w:sz w:val="24"/>
          <w:szCs w:val="24"/>
        </w:rPr>
        <w:t>famil</w:t>
      </w:r>
      <w:r>
        <w:rPr>
          <w:rFonts w:ascii="Times New Roman" w:hAnsi="Times New Roman"/>
          <w:sz w:val="24"/>
          <w:szCs w:val="24"/>
        </w:rPr>
        <w:t>ie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>
        <w:rPr>
          <w:rFonts w:ascii="Times New Roman" w:hAnsi="Times New Roman"/>
          <w:sz w:val="24"/>
          <w:szCs w:val="24"/>
        </w:rPr>
        <w:t>atestă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faptul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658">
        <w:rPr>
          <w:rFonts w:ascii="Times New Roman" w:hAnsi="Times New Roman"/>
          <w:sz w:val="24"/>
          <w:szCs w:val="24"/>
        </w:rPr>
        <w:t>că</w:t>
      </w:r>
      <w:proofErr w:type="spellEnd"/>
      <w:r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658">
        <w:rPr>
          <w:rFonts w:ascii="Times New Roman" w:hAnsi="Times New Roman"/>
          <w:sz w:val="24"/>
          <w:szCs w:val="24"/>
        </w:rPr>
        <w:t>minorul</w:t>
      </w:r>
      <w:proofErr w:type="spellEnd"/>
      <w:r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frecventa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colectivitatea</w:t>
      </w:r>
      <w:proofErr w:type="spellEnd"/>
      <w:r w:rsidRPr="00722658">
        <w:rPr>
          <w:rFonts w:ascii="Times New Roman" w:hAnsi="Times New Roman"/>
          <w:sz w:val="24"/>
          <w:szCs w:val="24"/>
        </w:rPr>
        <w:t>;</w:t>
      </w:r>
    </w:p>
    <w:p w14:paraId="07592CA9" w14:textId="77777777" w:rsidR="0071700B" w:rsidRPr="008C3827" w:rsidRDefault="0071700B" w:rsidP="005701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570110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8C3827">
        <w:rPr>
          <w:rFonts w:ascii="Times New Roman" w:hAnsi="Times New Roman"/>
          <w:sz w:val="24"/>
          <w:szCs w:val="24"/>
        </w:rPr>
        <w:t>Dovada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827">
        <w:rPr>
          <w:rFonts w:ascii="Times New Roman" w:hAnsi="Times New Roman"/>
          <w:sz w:val="24"/>
          <w:szCs w:val="24"/>
        </w:rPr>
        <w:t>vaccinărilor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; </w:t>
      </w:r>
    </w:p>
    <w:p w14:paraId="03130B31" w14:textId="77777777" w:rsidR="0071700B" w:rsidRPr="006C7F07" w:rsidRDefault="0071700B" w:rsidP="005701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70110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C7F07">
        <w:rPr>
          <w:rFonts w:ascii="Times New Roman" w:hAnsi="Times New Roman"/>
          <w:sz w:val="24"/>
          <w:szCs w:val="24"/>
        </w:rPr>
        <w:t>Acte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medicale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6C7F07">
        <w:rPr>
          <w:rFonts w:ascii="Times New Roman" w:hAnsi="Times New Roman"/>
          <w:sz w:val="24"/>
          <w:szCs w:val="24"/>
        </w:rPr>
        <w:t>copilului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(certificate </w:t>
      </w:r>
      <w:proofErr w:type="spellStart"/>
      <w:r w:rsidRPr="006C7F07">
        <w:rPr>
          <w:rFonts w:ascii="Times New Roman" w:hAnsi="Times New Roman"/>
          <w:sz w:val="24"/>
          <w:szCs w:val="24"/>
        </w:rPr>
        <w:t>medicale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7F07">
        <w:rPr>
          <w:rFonts w:ascii="Times New Roman" w:hAnsi="Times New Roman"/>
          <w:sz w:val="24"/>
          <w:szCs w:val="24"/>
        </w:rPr>
        <w:t>analize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sau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alte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investigații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medicale</w:t>
      </w:r>
      <w:proofErr w:type="spellEnd"/>
      <w:r w:rsidRPr="006C7F07">
        <w:rPr>
          <w:rFonts w:ascii="Times New Roman" w:hAnsi="Times New Roman"/>
          <w:sz w:val="24"/>
          <w:szCs w:val="24"/>
        </w:rPr>
        <w:t>)</w:t>
      </w:r>
      <w:r w:rsidR="00570110">
        <w:rPr>
          <w:rFonts w:ascii="Times New Roman" w:hAnsi="Times New Roman"/>
          <w:sz w:val="24"/>
          <w:szCs w:val="24"/>
        </w:rPr>
        <w:t>.</w:t>
      </w:r>
    </w:p>
    <w:p w14:paraId="0CA10855" w14:textId="77777777" w:rsidR="006D1F4B" w:rsidRDefault="0071700B" w:rsidP="007925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14:paraId="18C95AD5" w14:textId="045AE225" w:rsidR="007925D5" w:rsidRPr="009C4A33" w:rsidRDefault="00570110" w:rsidP="007925D5">
      <w:pPr>
        <w:spacing w:after="0"/>
        <w:jc w:val="both"/>
        <w:rPr>
          <w:i/>
          <w:iCs/>
          <w:szCs w:val="24"/>
        </w:rPr>
      </w:pPr>
      <w:r>
        <w:rPr>
          <w:rFonts w:ascii="Times New Roman" w:hAnsi="Times New Roman"/>
          <w:b/>
          <w:sz w:val="24"/>
        </w:rPr>
        <w:t xml:space="preserve">        </w:t>
      </w:r>
      <w:proofErr w:type="spellStart"/>
      <w:r w:rsidR="007925D5" w:rsidRPr="00353BA2">
        <w:rPr>
          <w:rFonts w:ascii="Times New Roman" w:hAnsi="Times New Roman"/>
          <w:b/>
          <w:sz w:val="24"/>
        </w:rPr>
        <w:t>Criteriile</w:t>
      </w:r>
      <w:proofErr w:type="spellEnd"/>
      <w:r w:rsidR="007925D5" w:rsidRPr="00353BA2">
        <w:rPr>
          <w:rFonts w:ascii="Times New Roman" w:hAnsi="Times New Roman"/>
          <w:b/>
          <w:sz w:val="24"/>
        </w:rPr>
        <w:t xml:space="preserve"> de </w:t>
      </w:r>
      <w:proofErr w:type="spellStart"/>
      <w:r w:rsidR="007925D5" w:rsidRPr="00353BA2">
        <w:rPr>
          <w:rFonts w:ascii="Times New Roman" w:hAnsi="Times New Roman"/>
          <w:b/>
          <w:sz w:val="24"/>
        </w:rPr>
        <w:t>eligibilitate</w:t>
      </w:r>
      <w:proofErr w:type="spellEnd"/>
      <w:r w:rsidR="007925D5" w:rsidRPr="00353BA2">
        <w:rPr>
          <w:rFonts w:ascii="Times New Roman" w:hAnsi="Times New Roman"/>
          <w:b/>
          <w:sz w:val="24"/>
        </w:rPr>
        <w:t xml:space="preserve"> </w:t>
      </w:r>
      <w:r w:rsidR="007925D5" w:rsidRPr="009C4A33">
        <w:rPr>
          <w:rFonts w:ascii="Times New Roman" w:hAnsi="Times New Roman"/>
          <w:bCs/>
          <w:sz w:val="24"/>
        </w:rPr>
        <w:t xml:space="preserve">ale </w:t>
      </w:r>
      <w:proofErr w:type="spellStart"/>
      <w:r w:rsidR="007925D5" w:rsidRPr="009C4A33">
        <w:rPr>
          <w:rFonts w:ascii="Times New Roman" w:hAnsi="Times New Roman"/>
          <w:bCs/>
          <w:sz w:val="24"/>
        </w:rPr>
        <w:t>beneficiarilor</w:t>
      </w:r>
      <w:proofErr w:type="spellEnd"/>
      <w:r w:rsidR="007925D5" w:rsidRPr="009C4A33">
        <w:rPr>
          <w:rFonts w:ascii="Times New Roman" w:hAnsi="Times New Roman"/>
          <w:bCs/>
          <w:sz w:val="24"/>
        </w:rPr>
        <w:t xml:space="preserve"> </w:t>
      </w:r>
      <w:proofErr w:type="spellStart"/>
      <w:r w:rsidR="004F11A2" w:rsidRPr="009C4A33">
        <w:rPr>
          <w:rFonts w:ascii="Times New Roman" w:hAnsi="Times New Roman"/>
          <w:bCs/>
          <w:sz w:val="24"/>
        </w:rPr>
        <w:t>serviciului</w:t>
      </w:r>
      <w:proofErr w:type="spellEnd"/>
      <w:r w:rsidR="004F11A2" w:rsidRPr="009C4A33">
        <w:rPr>
          <w:rFonts w:ascii="Times New Roman" w:hAnsi="Times New Roman"/>
          <w:bCs/>
          <w:sz w:val="24"/>
        </w:rPr>
        <w:t xml:space="preserve"> </w:t>
      </w:r>
      <w:r w:rsidR="007925D5" w:rsidRPr="009C4A33">
        <w:rPr>
          <w:rFonts w:ascii="Times New Roman" w:hAnsi="Times New Roman"/>
          <w:bCs/>
          <w:sz w:val="24"/>
        </w:rPr>
        <w:t>social</w:t>
      </w:r>
      <w:r w:rsidR="00395ADF">
        <w:rPr>
          <w:rFonts w:ascii="Times New Roman" w:hAnsi="Times New Roman"/>
          <w:bCs/>
          <w:sz w:val="24"/>
        </w:rPr>
        <w:t xml:space="preserve"> </w:t>
      </w:r>
      <w:r w:rsidR="007925D5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>Centr</w:t>
      </w:r>
      <w:r w:rsidR="00B61C0C">
        <w:rPr>
          <w:rFonts w:ascii="Times New Roman" w:hAnsi="Times New Roman"/>
          <w:b/>
          <w:i/>
          <w:iCs/>
          <w:sz w:val="24"/>
          <w:szCs w:val="24"/>
          <w:lang w:val="it-IT"/>
        </w:rPr>
        <w:t>ul</w:t>
      </w:r>
      <w:r w:rsidR="007925D5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de zi </w:t>
      </w:r>
      <w:r w:rsidR="00B61C0C">
        <w:rPr>
          <w:rFonts w:ascii="Times New Roman" w:hAnsi="Times New Roman"/>
          <w:b/>
          <w:i/>
          <w:iCs/>
          <w:sz w:val="24"/>
          <w:szCs w:val="24"/>
          <w:lang w:val="it-IT"/>
        </w:rPr>
        <w:t>și</w:t>
      </w:r>
      <w:r w:rsidR="007925D5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recuperare pentru copii cu dizabilități</w:t>
      </w:r>
      <w:r w:rsidR="000817C7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</w:t>
      </w:r>
      <w:r w:rsidR="000817C7" w:rsidRPr="000817C7">
        <w:rPr>
          <w:rFonts w:ascii="Times New Roman" w:hAnsi="Times New Roman"/>
          <w:bCs/>
          <w:sz w:val="24"/>
          <w:szCs w:val="24"/>
          <w:lang w:val="it-IT"/>
        </w:rPr>
        <w:t>și</w:t>
      </w:r>
      <w:r w:rsidR="000817C7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</w:t>
      </w:r>
      <w:proofErr w:type="spellStart"/>
      <w:r w:rsidR="004F11A2" w:rsidRPr="004F11A2">
        <w:rPr>
          <w:rFonts w:ascii="Times New Roman" w:hAnsi="Times New Roman"/>
          <w:bCs/>
          <w:sz w:val="24"/>
        </w:rPr>
        <w:t>serviciul</w:t>
      </w:r>
      <w:r w:rsidR="00B61C0C">
        <w:rPr>
          <w:rFonts w:ascii="Times New Roman" w:hAnsi="Times New Roman"/>
          <w:bCs/>
          <w:sz w:val="24"/>
        </w:rPr>
        <w:t>ui</w:t>
      </w:r>
      <w:proofErr w:type="spellEnd"/>
      <w:r w:rsidR="004F11A2" w:rsidRPr="004F11A2">
        <w:rPr>
          <w:rFonts w:ascii="Times New Roman" w:hAnsi="Times New Roman"/>
          <w:bCs/>
          <w:sz w:val="24"/>
        </w:rPr>
        <w:t xml:space="preserve"> socia</w:t>
      </w:r>
      <w:r w:rsidR="004F11A2">
        <w:rPr>
          <w:rFonts w:ascii="Times New Roman" w:hAnsi="Times New Roman"/>
          <w:bCs/>
          <w:sz w:val="24"/>
        </w:rPr>
        <w:t>l</w:t>
      </w:r>
      <w:r w:rsidR="004F11A2">
        <w:rPr>
          <w:i/>
          <w:iCs/>
          <w:szCs w:val="24"/>
        </w:rPr>
        <w:t xml:space="preserve"> </w:t>
      </w:r>
      <w:proofErr w:type="spellStart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>Echipa</w:t>
      </w:r>
      <w:proofErr w:type="spellEnd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>mobilă</w:t>
      </w:r>
      <w:proofErr w:type="spellEnd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>pentru</w:t>
      </w:r>
      <w:proofErr w:type="spellEnd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>îngrijirea</w:t>
      </w:r>
      <w:proofErr w:type="spellEnd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la </w:t>
      </w:r>
      <w:proofErr w:type="spellStart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>domiciliu</w:t>
      </w:r>
      <w:proofErr w:type="spellEnd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a </w:t>
      </w:r>
      <w:proofErr w:type="spellStart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>copilului</w:t>
      </w:r>
      <w:proofErr w:type="spellEnd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cu </w:t>
      </w:r>
      <w:proofErr w:type="spellStart"/>
      <w:r w:rsidR="00B67ECA" w:rsidRPr="00472A26">
        <w:rPr>
          <w:rFonts w:ascii="Times New Roman" w:hAnsi="Times New Roman"/>
          <w:b/>
          <w:i/>
          <w:iCs/>
          <w:sz w:val="24"/>
          <w:szCs w:val="24"/>
        </w:rPr>
        <w:t>dizabilități</w:t>
      </w:r>
      <w:proofErr w:type="spellEnd"/>
      <w:r w:rsidR="004F11A2">
        <w:rPr>
          <w:rFonts w:ascii="Times New Roman" w:hAnsi="Times New Roman"/>
          <w:b/>
          <w:i/>
          <w:iCs/>
          <w:sz w:val="24"/>
          <w:szCs w:val="24"/>
        </w:rPr>
        <w:t>:</w:t>
      </w:r>
      <w:r w:rsidR="007925D5" w:rsidRPr="009C4A33">
        <w:rPr>
          <w:i/>
          <w:iCs/>
          <w:szCs w:val="24"/>
        </w:rPr>
        <w:t xml:space="preserve"> </w:t>
      </w:r>
    </w:p>
    <w:p w14:paraId="7FAE5F74" w14:textId="054251A7" w:rsidR="007925D5" w:rsidRPr="002E78AA" w:rsidRDefault="009C4A33" w:rsidP="007925D5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925D5" w:rsidRPr="002E78AA">
        <w:rPr>
          <w:rFonts w:ascii="Times New Roman" w:hAnsi="Times New Roman"/>
          <w:i/>
          <w:iCs/>
          <w:sz w:val="24"/>
          <w:szCs w:val="24"/>
        </w:rPr>
        <w:t xml:space="preserve">La </w:t>
      </w:r>
      <w:proofErr w:type="spellStart"/>
      <w:r w:rsidR="007925D5" w:rsidRPr="002E78AA">
        <w:rPr>
          <w:rFonts w:ascii="Times New Roman" w:hAnsi="Times New Roman"/>
          <w:i/>
          <w:iCs/>
          <w:sz w:val="24"/>
          <w:szCs w:val="24"/>
        </w:rPr>
        <w:t>sediul</w:t>
      </w:r>
      <w:proofErr w:type="spellEnd"/>
      <w:r w:rsidR="007925D5" w:rsidRPr="002E78A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2E78AA">
        <w:rPr>
          <w:rFonts w:ascii="Times New Roman" w:hAnsi="Times New Roman"/>
          <w:i/>
          <w:iCs/>
          <w:sz w:val="24"/>
          <w:szCs w:val="24"/>
        </w:rPr>
        <w:t>unit</w:t>
      </w:r>
      <w:r w:rsidR="0046325D">
        <w:rPr>
          <w:rFonts w:ascii="Times New Roman" w:hAnsi="Times New Roman"/>
          <w:i/>
          <w:iCs/>
          <w:sz w:val="24"/>
          <w:szCs w:val="24"/>
        </w:rPr>
        <w:t>ăț</w:t>
      </w:r>
      <w:r w:rsidR="007925D5" w:rsidRPr="002E78AA">
        <w:rPr>
          <w:rFonts w:ascii="Times New Roman" w:hAnsi="Times New Roman"/>
          <w:i/>
          <w:iCs/>
          <w:sz w:val="24"/>
          <w:szCs w:val="24"/>
        </w:rPr>
        <w:t>ii</w:t>
      </w:r>
      <w:proofErr w:type="spellEnd"/>
      <w:r w:rsidR="007925D5" w:rsidRPr="002E78AA">
        <w:rPr>
          <w:rFonts w:ascii="Times New Roman" w:hAnsi="Times New Roman"/>
          <w:i/>
          <w:iCs/>
          <w:sz w:val="24"/>
          <w:szCs w:val="24"/>
        </w:rPr>
        <w:t>:</w:t>
      </w:r>
    </w:p>
    <w:p w14:paraId="5F90DE09" w14:textId="77777777" w:rsidR="00B17DFA" w:rsidRPr="004F11A2" w:rsidRDefault="00B17DFA" w:rsidP="00B17DFA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 w:rsidRPr="004F11A2">
        <w:rPr>
          <w:rFonts w:ascii="Times New Roman" w:hAnsi="Times New Roman"/>
          <w:sz w:val="24"/>
          <w:szCs w:val="24"/>
          <w:lang w:val="fr-FR"/>
        </w:rPr>
        <w:t xml:space="preserve">a)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copiii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dizabilităţi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psihice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severe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cărora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li se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acordă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servicii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destinate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recuperării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abilitării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reabilitării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>;</w:t>
      </w:r>
    </w:p>
    <w:p w14:paraId="53A2EF49" w14:textId="77777777" w:rsidR="00B17DFA" w:rsidRPr="004F11A2" w:rsidRDefault="00B17DFA" w:rsidP="00B17DFA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 w:rsidRPr="004F11A2">
        <w:rPr>
          <w:rFonts w:ascii="Times New Roman" w:hAnsi="Times New Roman"/>
          <w:sz w:val="24"/>
          <w:szCs w:val="24"/>
          <w:lang w:val="fr-FR"/>
        </w:rPr>
        <w:t xml:space="preserve">b)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copiii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dizabilităţi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psihice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severe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, care au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beneficiat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de o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măsură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protecţie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specială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au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reintegraţi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  <w:lang w:val="fr-FR"/>
        </w:rPr>
        <w:t>familie</w:t>
      </w:r>
      <w:proofErr w:type="spellEnd"/>
      <w:r w:rsidRPr="004F11A2">
        <w:rPr>
          <w:rFonts w:ascii="Times New Roman" w:hAnsi="Times New Roman"/>
          <w:sz w:val="24"/>
          <w:szCs w:val="24"/>
          <w:lang w:val="fr-FR"/>
        </w:rPr>
        <w:t>;</w:t>
      </w:r>
    </w:p>
    <w:p w14:paraId="2CC2B291" w14:textId="43799BC3" w:rsidR="00B17DFA" w:rsidRPr="004F11A2" w:rsidRDefault="00B17DFA" w:rsidP="00B17D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F11A2">
        <w:rPr>
          <w:rFonts w:ascii="Times New Roman" w:hAnsi="Times New Roman"/>
          <w:sz w:val="24"/>
          <w:szCs w:val="24"/>
        </w:rPr>
        <w:t xml:space="preserve">c) </w:t>
      </w:r>
      <w:proofErr w:type="spellStart"/>
      <w:r w:rsidRPr="004F11A2">
        <w:rPr>
          <w:rFonts w:ascii="Times New Roman" w:hAnsi="Times New Roman"/>
          <w:sz w:val="24"/>
          <w:szCs w:val="24"/>
        </w:rPr>
        <w:t>copiii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4F11A2">
        <w:rPr>
          <w:rFonts w:ascii="Times New Roman" w:hAnsi="Times New Roman"/>
          <w:sz w:val="24"/>
          <w:szCs w:val="24"/>
        </w:rPr>
        <w:t>dizabilităţi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4F11A2">
        <w:rPr>
          <w:rFonts w:ascii="Times New Roman" w:hAnsi="Times New Roman"/>
          <w:sz w:val="24"/>
          <w:szCs w:val="24"/>
        </w:rPr>
        <w:t>beneficiază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de o </w:t>
      </w:r>
      <w:proofErr w:type="spellStart"/>
      <w:r w:rsidRPr="004F11A2">
        <w:rPr>
          <w:rFonts w:ascii="Times New Roman" w:hAnsi="Times New Roman"/>
          <w:sz w:val="24"/>
          <w:szCs w:val="24"/>
        </w:rPr>
        <w:t>măsură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F11A2">
        <w:rPr>
          <w:rFonts w:ascii="Times New Roman" w:hAnsi="Times New Roman"/>
          <w:sz w:val="24"/>
          <w:szCs w:val="24"/>
        </w:rPr>
        <w:t>protecţie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specială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6F5C6E" w:rsidRPr="004F11A2">
        <w:rPr>
          <w:rFonts w:ascii="Times New Roman" w:hAnsi="Times New Roman"/>
          <w:sz w:val="24"/>
          <w:szCs w:val="24"/>
        </w:rPr>
        <w:t>plasament</w:t>
      </w:r>
      <w:proofErr w:type="spellEnd"/>
      <w:r w:rsidR="006F5C6E" w:rsidRPr="004F11A2">
        <w:rPr>
          <w:rFonts w:ascii="Times New Roman" w:hAnsi="Times New Roman"/>
          <w:sz w:val="24"/>
          <w:szCs w:val="24"/>
        </w:rPr>
        <w:t xml:space="preserve"> la </w:t>
      </w:r>
      <w:r w:rsidRPr="004F11A2">
        <w:rPr>
          <w:rFonts w:ascii="Times New Roman" w:hAnsi="Times New Roman"/>
          <w:sz w:val="24"/>
          <w:szCs w:val="24"/>
        </w:rPr>
        <w:t>AMP</w:t>
      </w:r>
      <w:r w:rsidR="006F5C6E" w:rsidRPr="004F11A2">
        <w:rPr>
          <w:rFonts w:ascii="Times New Roman" w:hAnsi="Times New Roman"/>
          <w:sz w:val="24"/>
          <w:szCs w:val="24"/>
        </w:rPr>
        <w:t xml:space="preserve"> </w:t>
      </w:r>
      <w:r w:rsidR="006F5C6E" w:rsidRPr="004F11A2">
        <w:rPr>
          <w:rFonts w:ascii="Times New Roman" w:hAnsi="Times New Roman"/>
          <w:sz w:val="24"/>
          <w:szCs w:val="24"/>
          <w:lang w:val="ro-RO"/>
        </w:rPr>
        <w:t>și</w:t>
      </w:r>
      <w:r w:rsidR="00116F04" w:rsidRPr="004F11A2">
        <w:rPr>
          <w:rFonts w:ascii="Times New Roman" w:hAnsi="Times New Roman"/>
          <w:sz w:val="24"/>
          <w:szCs w:val="24"/>
          <w:lang w:val="ro-RO"/>
        </w:rPr>
        <w:t>/sau</w:t>
      </w:r>
      <w:r w:rsidR="006F5C6E" w:rsidRPr="004F11A2">
        <w:rPr>
          <w:rFonts w:ascii="Times New Roman" w:hAnsi="Times New Roman"/>
          <w:sz w:val="24"/>
          <w:szCs w:val="24"/>
          <w:lang w:val="ro-RO"/>
        </w:rPr>
        <w:t xml:space="preserve"> persoană/familie)</w:t>
      </w:r>
      <w:r w:rsidRPr="004F11A2">
        <w:rPr>
          <w:rFonts w:ascii="Times New Roman" w:hAnsi="Times New Roman"/>
          <w:sz w:val="24"/>
          <w:szCs w:val="24"/>
        </w:rPr>
        <w:t>;</w:t>
      </w:r>
    </w:p>
    <w:p w14:paraId="44491F7F" w14:textId="738A5919" w:rsidR="00B17DFA" w:rsidRPr="004F11A2" w:rsidRDefault="00B17DFA" w:rsidP="00B17D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F11A2">
        <w:rPr>
          <w:rFonts w:ascii="Times New Roman" w:hAnsi="Times New Roman"/>
          <w:sz w:val="24"/>
          <w:szCs w:val="24"/>
        </w:rPr>
        <w:t>d)</w:t>
      </w:r>
      <w:r w:rsidR="00116F04"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copiii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4F11A2">
        <w:rPr>
          <w:rFonts w:ascii="Times New Roman" w:hAnsi="Times New Roman"/>
          <w:sz w:val="24"/>
          <w:szCs w:val="24"/>
        </w:rPr>
        <w:t>dizabilităţi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psihice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severe, </w:t>
      </w:r>
      <w:proofErr w:type="spellStart"/>
      <w:r w:rsidRPr="004F11A2">
        <w:rPr>
          <w:rFonts w:ascii="Times New Roman" w:hAnsi="Times New Roman"/>
          <w:sz w:val="24"/>
          <w:szCs w:val="24"/>
        </w:rPr>
        <w:t>cărora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li se </w:t>
      </w:r>
      <w:proofErr w:type="spellStart"/>
      <w:r w:rsidRPr="004F11A2">
        <w:rPr>
          <w:rFonts w:ascii="Times New Roman" w:hAnsi="Times New Roman"/>
          <w:sz w:val="24"/>
          <w:szCs w:val="24"/>
        </w:rPr>
        <w:t>acordă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prestaţii</w:t>
      </w:r>
      <w:proofErr w:type="spellEnd"/>
      <w:r w:rsidR="00B66117" w:rsidRPr="004F11A2">
        <w:rPr>
          <w:rFonts w:ascii="Times New Roman" w:hAnsi="Times New Roman"/>
          <w:sz w:val="24"/>
          <w:szCs w:val="24"/>
        </w:rPr>
        <w:t>/</w:t>
      </w:r>
      <w:proofErr w:type="spellStart"/>
      <w:r w:rsidR="000817C7">
        <w:rPr>
          <w:rFonts w:ascii="Times New Roman" w:hAnsi="Times New Roman"/>
          <w:sz w:val="24"/>
          <w:szCs w:val="24"/>
        </w:rPr>
        <w:t>beneficii</w:t>
      </w:r>
      <w:proofErr w:type="spellEnd"/>
      <w:r w:rsidR="000817C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0817C7">
        <w:rPr>
          <w:rFonts w:ascii="Times New Roman" w:hAnsi="Times New Roman"/>
          <w:sz w:val="24"/>
          <w:szCs w:val="24"/>
        </w:rPr>
        <w:t>asistență</w:t>
      </w:r>
      <w:proofErr w:type="spellEnd"/>
      <w:r w:rsidR="000817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17C7">
        <w:rPr>
          <w:rFonts w:ascii="Times New Roman" w:hAnsi="Times New Roman"/>
          <w:sz w:val="24"/>
          <w:szCs w:val="24"/>
        </w:rPr>
        <w:t>socială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şi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servicii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destinate </w:t>
      </w:r>
      <w:proofErr w:type="spellStart"/>
      <w:r w:rsidRPr="004F11A2">
        <w:rPr>
          <w:rFonts w:ascii="Times New Roman" w:hAnsi="Times New Roman"/>
          <w:sz w:val="24"/>
          <w:szCs w:val="24"/>
        </w:rPr>
        <w:t>recuperării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F11A2">
        <w:rPr>
          <w:rFonts w:ascii="Times New Roman" w:hAnsi="Times New Roman"/>
          <w:sz w:val="24"/>
          <w:szCs w:val="24"/>
        </w:rPr>
        <w:t>abilitării</w:t>
      </w:r>
      <w:proofErr w:type="spellEnd"/>
      <w:r w:rsidRPr="004F11A2">
        <w:rPr>
          <w:rFonts w:ascii="Times New Roman" w:hAnsi="Times New Roman"/>
          <w:sz w:val="24"/>
          <w:szCs w:val="24"/>
        </w:rPr>
        <w:t>/</w:t>
      </w:r>
      <w:proofErr w:type="spellStart"/>
      <w:r w:rsidRPr="004F11A2">
        <w:rPr>
          <w:rFonts w:ascii="Times New Roman" w:hAnsi="Times New Roman"/>
          <w:sz w:val="24"/>
          <w:szCs w:val="24"/>
        </w:rPr>
        <w:t>reabilitării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sau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4F11A2">
        <w:rPr>
          <w:rFonts w:ascii="Times New Roman" w:hAnsi="Times New Roman"/>
          <w:sz w:val="24"/>
          <w:szCs w:val="24"/>
        </w:rPr>
        <w:t>beneficiază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de o </w:t>
      </w:r>
      <w:proofErr w:type="spellStart"/>
      <w:r w:rsidRPr="004F11A2">
        <w:rPr>
          <w:rFonts w:ascii="Times New Roman" w:hAnsi="Times New Roman"/>
          <w:sz w:val="24"/>
          <w:szCs w:val="24"/>
        </w:rPr>
        <w:t>măsură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F11A2">
        <w:rPr>
          <w:rFonts w:ascii="Times New Roman" w:hAnsi="Times New Roman"/>
          <w:sz w:val="24"/>
          <w:szCs w:val="24"/>
        </w:rPr>
        <w:t>protecţie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specială</w:t>
      </w:r>
      <w:proofErr w:type="spellEnd"/>
      <w:r w:rsidRPr="004F11A2">
        <w:rPr>
          <w:rFonts w:ascii="Times New Roman" w:hAnsi="Times New Roman"/>
          <w:sz w:val="24"/>
          <w:szCs w:val="24"/>
        </w:rPr>
        <w:t>.</w:t>
      </w:r>
    </w:p>
    <w:p w14:paraId="444A152A" w14:textId="348D4962" w:rsidR="00B17DFA" w:rsidRDefault="00B17DFA" w:rsidP="00B17DFA">
      <w:pPr>
        <w:spacing w:after="0"/>
        <w:jc w:val="both"/>
        <w:rPr>
          <w:rFonts w:ascii="Times New Roman" w:hAnsi="Times New Roman"/>
        </w:rPr>
      </w:pPr>
      <w:r w:rsidRPr="004F11A2">
        <w:rPr>
          <w:rFonts w:ascii="Times New Roman" w:hAnsi="Times New Roman"/>
          <w:sz w:val="24"/>
          <w:szCs w:val="24"/>
        </w:rPr>
        <w:t xml:space="preserve">e) </w:t>
      </w:r>
      <w:proofErr w:type="spellStart"/>
      <w:r w:rsidRPr="004F11A2">
        <w:rPr>
          <w:rFonts w:ascii="Times New Roman" w:hAnsi="Times New Roman"/>
          <w:sz w:val="24"/>
          <w:szCs w:val="24"/>
        </w:rPr>
        <w:t>copiii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4F11A2">
        <w:rPr>
          <w:rFonts w:ascii="Times New Roman" w:hAnsi="Times New Roman"/>
          <w:sz w:val="24"/>
          <w:szCs w:val="24"/>
        </w:rPr>
        <w:t>dizabilităţi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şi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părinţii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cărora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li se </w:t>
      </w:r>
      <w:proofErr w:type="spellStart"/>
      <w:r w:rsidRPr="004F11A2">
        <w:rPr>
          <w:rFonts w:ascii="Times New Roman" w:hAnsi="Times New Roman"/>
          <w:sz w:val="24"/>
          <w:szCs w:val="24"/>
        </w:rPr>
        <w:t>acordă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prestaţii</w:t>
      </w:r>
      <w:proofErr w:type="spellEnd"/>
      <w:r w:rsidR="000929FB" w:rsidRPr="004F11A2">
        <w:rPr>
          <w:rFonts w:ascii="Times New Roman" w:hAnsi="Times New Roman"/>
          <w:sz w:val="24"/>
          <w:szCs w:val="24"/>
        </w:rPr>
        <w:t>/</w:t>
      </w:r>
      <w:proofErr w:type="spellStart"/>
      <w:r w:rsidR="000929FB" w:rsidRPr="004F11A2">
        <w:rPr>
          <w:rFonts w:ascii="Times New Roman" w:hAnsi="Times New Roman"/>
          <w:sz w:val="24"/>
          <w:szCs w:val="24"/>
        </w:rPr>
        <w:t>benefici</w:t>
      </w:r>
      <w:r w:rsidR="00177F9D" w:rsidRPr="004F11A2">
        <w:rPr>
          <w:rFonts w:ascii="Times New Roman" w:hAnsi="Times New Roman"/>
          <w:sz w:val="24"/>
          <w:szCs w:val="24"/>
        </w:rPr>
        <w:t>i</w:t>
      </w:r>
      <w:proofErr w:type="spellEnd"/>
      <w:r w:rsidR="00177F9D" w:rsidRPr="004F11A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77F9D" w:rsidRPr="004F11A2">
        <w:rPr>
          <w:rFonts w:ascii="Times New Roman" w:hAnsi="Times New Roman"/>
          <w:sz w:val="24"/>
          <w:szCs w:val="24"/>
        </w:rPr>
        <w:t>asistență</w:t>
      </w:r>
      <w:proofErr w:type="spellEnd"/>
      <w:r w:rsidR="000929FB"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29FB" w:rsidRPr="004F11A2">
        <w:rPr>
          <w:rFonts w:ascii="Times New Roman" w:hAnsi="Times New Roman"/>
          <w:sz w:val="24"/>
          <w:szCs w:val="24"/>
        </w:rPr>
        <w:t>social</w:t>
      </w:r>
      <w:r w:rsidR="00177F9D" w:rsidRPr="004F11A2">
        <w:rPr>
          <w:rFonts w:ascii="Times New Roman" w:hAnsi="Times New Roman"/>
          <w:sz w:val="24"/>
          <w:szCs w:val="24"/>
        </w:rPr>
        <w:t>ă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şi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servicii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destinate </w:t>
      </w:r>
      <w:proofErr w:type="spellStart"/>
      <w:r w:rsidRPr="004F11A2">
        <w:rPr>
          <w:rFonts w:ascii="Times New Roman" w:hAnsi="Times New Roman"/>
          <w:sz w:val="24"/>
          <w:szCs w:val="24"/>
        </w:rPr>
        <w:t>prevenirii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11A2">
        <w:rPr>
          <w:rFonts w:ascii="Times New Roman" w:hAnsi="Times New Roman"/>
          <w:sz w:val="24"/>
          <w:szCs w:val="24"/>
        </w:rPr>
        <w:t>separării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4F11A2">
        <w:rPr>
          <w:rFonts w:ascii="Times New Roman" w:hAnsi="Times New Roman"/>
          <w:sz w:val="24"/>
          <w:szCs w:val="24"/>
        </w:rPr>
        <w:t>familia</w:t>
      </w:r>
      <w:proofErr w:type="spellEnd"/>
      <w:r w:rsidRPr="004F11A2">
        <w:rPr>
          <w:rFonts w:ascii="Times New Roman" w:hAnsi="Times New Roman"/>
          <w:sz w:val="24"/>
          <w:szCs w:val="24"/>
        </w:rPr>
        <w:t xml:space="preserve"> lor</w:t>
      </w:r>
      <w:r w:rsidR="004F6607">
        <w:rPr>
          <w:rFonts w:ascii="Times New Roman" w:hAnsi="Times New Roman"/>
        </w:rPr>
        <w:t>.</w:t>
      </w:r>
    </w:p>
    <w:p w14:paraId="6E963426" w14:textId="77777777" w:rsidR="004F6607" w:rsidRPr="004F6607" w:rsidRDefault="004F6607" w:rsidP="00B17DFA">
      <w:pPr>
        <w:spacing w:after="0"/>
        <w:jc w:val="both"/>
        <w:rPr>
          <w:rFonts w:ascii="Times New Roman" w:hAnsi="Times New Roman"/>
        </w:rPr>
      </w:pPr>
    </w:p>
    <w:p w14:paraId="691AD7C7" w14:textId="15F5AC8A" w:rsidR="007925D5" w:rsidRPr="002E78AA" w:rsidRDefault="002E78AA" w:rsidP="007925D5">
      <w:pPr>
        <w:spacing w:after="0"/>
        <w:jc w:val="both"/>
        <w:rPr>
          <w:rFonts w:ascii="Times New Roman" w:hAnsi="Times New Roman"/>
          <w:i/>
          <w:iCs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925D5" w:rsidRPr="002E78AA">
        <w:rPr>
          <w:rFonts w:ascii="Times New Roman" w:hAnsi="Times New Roman"/>
          <w:i/>
          <w:iCs/>
          <w:sz w:val="24"/>
          <w:szCs w:val="24"/>
        </w:rPr>
        <w:t xml:space="preserve">La </w:t>
      </w:r>
      <w:proofErr w:type="spellStart"/>
      <w:r w:rsidR="007925D5" w:rsidRPr="002E78AA">
        <w:rPr>
          <w:rFonts w:ascii="Times New Roman" w:hAnsi="Times New Roman"/>
          <w:i/>
          <w:iCs/>
          <w:sz w:val="24"/>
          <w:szCs w:val="24"/>
        </w:rPr>
        <w:t>domiciliu</w:t>
      </w:r>
      <w:proofErr w:type="spellEnd"/>
      <w:r w:rsidR="007925D5" w:rsidRPr="002E78AA">
        <w:rPr>
          <w:rFonts w:ascii="Times New Roman" w:hAnsi="Times New Roman"/>
          <w:i/>
          <w:iCs/>
          <w:sz w:val="24"/>
          <w:szCs w:val="24"/>
        </w:rPr>
        <w:t>:</w:t>
      </w:r>
    </w:p>
    <w:p w14:paraId="45D4E03C" w14:textId="262F4BB6" w:rsidR="00B17DFA" w:rsidRPr="000B34D4" w:rsidRDefault="00116F04" w:rsidP="00B17DFA">
      <w:pPr>
        <w:numPr>
          <w:ilvl w:val="0"/>
          <w:numId w:val="10"/>
        </w:numPr>
        <w:autoSpaceDN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copii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B17DFA" w:rsidRPr="000B34D4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="00B17DFA" w:rsidRPr="000B34D4">
        <w:rPr>
          <w:rFonts w:ascii="Times New Roman" w:hAnsi="Times New Roman"/>
          <w:color w:val="000000"/>
          <w:sz w:val="24"/>
          <w:szCs w:val="24"/>
          <w:lang w:val="fr-FR"/>
        </w:rPr>
        <w:t>dizabilități</w:t>
      </w:r>
      <w:proofErr w:type="spellEnd"/>
      <w:r w:rsidR="00B17DFA" w:rsidRPr="000B34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</w:rPr>
        <w:t>neuromotorii</w:t>
      </w:r>
      <w:proofErr w:type="spellEnd"/>
      <w:r w:rsidR="00B17DFA" w:rsidRPr="000B34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</w:rPr>
        <w:t>profunde</w:t>
      </w:r>
      <w:proofErr w:type="spellEnd"/>
      <w:r w:rsidR="00B17DFA" w:rsidRPr="000B34D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17DFA" w:rsidRPr="000B34D4">
        <w:rPr>
          <w:rFonts w:ascii="Times New Roman" w:hAnsi="Times New Roman"/>
          <w:sz w:val="24"/>
          <w:szCs w:val="24"/>
        </w:rPr>
        <w:t>nedeplasabili</w:t>
      </w:r>
      <w:proofErr w:type="spellEnd"/>
      <w:r w:rsidR="00B17DFA" w:rsidRPr="000B34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cărora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li se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acorda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prestații</w:t>
      </w:r>
      <w:proofErr w:type="spellEnd"/>
      <w:r w:rsidR="000929FB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="000929FB">
        <w:rPr>
          <w:rFonts w:ascii="Times New Roman" w:hAnsi="Times New Roman"/>
          <w:sz w:val="24"/>
          <w:szCs w:val="24"/>
          <w:lang w:val="fr-FR"/>
        </w:rPr>
        <w:t>beneficii</w:t>
      </w:r>
      <w:proofErr w:type="spellEnd"/>
      <w:r w:rsidR="000929FB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8655DB">
        <w:rPr>
          <w:rFonts w:ascii="Times New Roman" w:hAnsi="Times New Roman"/>
          <w:sz w:val="24"/>
          <w:szCs w:val="24"/>
          <w:lang w:val="fr-FR"/>
        </w:rPr>
        <w:t xml:space="preserve">de </w:t>
      </w:r>
      <w:proofErr w:type="spellStart"/>
      <w:r w:rsidR="008655DB">
        <w:rPr>
          <w:rFonts w:ascii="Times New Roman" w:hAnsi="Times New Roman"/>
          <w:sz w:val="24"/>
          <w:szCs w:val="24"/>
          <w:lang w:val="fr-FR"/>
        </w:rPr>
        <w:t>asistență</w:t>
      </w:r>
      <w:proofErr w:type="spellEnd"/>
      <w:r w:rsidR="008655D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0929FB">
        <w:rPr>
          <w:rFonts w:ascii="Times New Roman" w:hAnsi="Times New Roman"/>
          <w:sz w:val="24"/>
          <w:szCs w:val="24"/>
          <w:lang w:val="fr-FR"/>
        </w:rPr>
        <w:t>social</w:t>
      </w:r>
      <w:r w:rsidR="008655DB">
        <w:rPr>
          <w:rFonts w:ascii="Times New Roman" w:hAnsi="Times New Roman"/>
          <w:sz w:val="24"/>
          <w:szCs w:val="24"/>
          <w:lang w:val="fr-FR"/>
        </w:rPr>
        <w:t>ă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servicii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destinate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recuperării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reabilitării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funcționale</w:t>
      </w:r>
      <w:proofErr w:type="spellEnd"/>
      <w:r w:rsidR="000929F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0929FB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locuiesc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comunități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rurale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aflate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distanțe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mari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față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localitatea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unde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funcționează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serviciul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 xml:space="preserve"> social de </w:t>
      </w:r>
      <w:proofErr w:type="spellStart"/>
      <w:r w:rsidR="00B17DFA" w:rsidRPr="000B34D4">
        <w:rPr>
          <w:rFonts w:ascii="Times New Roman" w:hAnsi="Times New Roman"/>
          <w:sz w:val="24"/>
          <w:szCs w:val="24"/>
          <w:lang w:val="fr-FR"/>
        </w:rPr>
        <w:t>recuperare</w:t>
      </w:r>
      <w:proofErr w:type="spellEnd"/>
      <w:r w:rsidR="00B17DFA" w:rsidRPr="000B34D4">
        <w:rPr>
          <w:rFonts w:ascii="Times New Roman" w:hAnsi="Times New Roman"/>
          <w:sz w:val="24"/>
          <w:szCs w:val="24"/>
          <w:lang w:val="fr-FR"/>
        </w:rPr>
        <w:t>;</w:t>
      </w:r>
    </w:p>
    <w:p w14:paraId="12AB29B4" w14:textId="77777777" w:rsidR="00B17DFA" w:rsidRPr="000B34D4" w:rsidRDefault="00B17DFA" w:rsidP="00B17DFA">
      <w:pPr>
        <w:numPr>
          <w:ilvl w:val="0"/>
          <w:numId w:val="10"/>
        </w:numPr>
        <w:autoSpaceDN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copii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color w:val="000000"/>
          <w:sz w:val="24"/>
          <w:szCs w:val="24"/>
          <w:lang w:val="fr-FR"/>
        </w:rPr>
        <w:t>dizabilități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neuromotorii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</w:rPr>
        <w:t>profunde</w:t>
      </w:r>
      <w:proofErr w:type="spellEnd"/>
      <w:r w:rsidRPr="000B34D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B34D4">
        <w:rPr>
          <w:rFonts w:ascii="Times New Roman" w:hAnsi="Times New Roman"/>
          <w:sz w:val="24"/>
          <w:szCs w:val="24"/>
        </w:rPr>
        <w:t>nedeplasabili</w:t>
      </w:r>
      <w:proofErr w:type="spellEnd"/>
      <w:r w:rsidRPr="000B34D4">
        <w:rPr>
          <w:rFonts w:ascii="Times New Roman" w:hAnsi="Times New Roman"/>
          <w:sz w:val="24"/>
          <w:szCs w:val="24"/>
        </w:rPr>
        <w:t xml:space="preserve"> </w:t>
      </w:r>
      <w:r w:rsidRPr="000B34D4">
        <w:rPr>
          <w:rFonts w:ascii="Times New Roman" w:hAnsi="Times New Roman"/>
          <w:sz w:val="24"/>
          <w:szCs w:val="24"/>
          <w:lang w:val="fr-FR"/>
        </w:rPr>
        <w:t xml:space="preserve">care au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beneficiat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de o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masură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protecție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specială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au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reintegrați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familie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>;</w:t>
      </w:r>
    </w:p>
    <w:p w14:paraId="4B6B91F1" w14:textId="03E64F08" w:rsidR="00B17DFA" w:rsidRPr="00116F04" w:rsidRDefault="00B17DFA" w:rsidP="00B17DFA">
      <w:pPr>
        <w:numPr>
          <w:ilvl w:val="0"/>
          <w:numId w:val="10"/>
        </w:numPr>
        <w:autoSpaceDN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copii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color w:val="000000"/>
          <w:sz w:val="24"/>
          <w:szCs w:val="24"/>
          <w:lang w:val="fr-FR"/>
        </w:rPr>
        <w:t>dizabilități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neuromotorii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</w:rPr>
        <w:t>profunde</w:t>
      </w:r>
      <w:proofErr w:type="spellEnd"/>
      <w:r w:rsidRPr="000B34D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B34D4">
        <w:rPr>
          <w:rFonts w:ascii="Times New Roman" w:hAnsi="Times New Roman"/>
          <w:sz w:val="24"/>
          <w:szCs w:val="24"/>
        </w:rPr>
        <w:t>nedeplasabili</w:t>
      </w:r>
      <w:proofErr w:type="spellEnd"/>
      <w:r w:rsidRPr="000B34D4">
        <w:rPr>
          <w:rFonts w:ascii="Times New Roman" w:hAnsi="Times New Roman"/>
          <w:sz w:val="24"/>
          <w:szCs w:val="24"/>
        </w:rPr>
        <w:t xml:space="preserve"> </w:t>
      </w:r>
      <w:r w:rsidRPr="000B34D4">
        <w:rPr>
          <w:rFonts w:ascii="Times New Roman" w:hAnsi="Times New Roman"/>
          <w:sz w:val="24"/>
          <w:szCs w:val="24"/>
          <w:lang w:val="fr-FR"/>
        </w:rPr>
        <w:t xml:space="preserve">care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beneficiază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de o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masură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protecție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6F04">
        <w:rPr>
          <w:rFonts w:ascii="Times New Roman" w:hAnsi="Times New Roman"/>
          <w:sz w:val="24"/>
          <w:szCs w:val="24"/>
          <w:lang w:val="fr-FR"/>
        </w:rPr>
        <w:t>specială</w:t>
      </w:r>
      <w:proofErr w:type="spellEnd"/>
      <w:r w:rsidR="00116F04" w:rsidRPr="00116F04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116F04" w:rsidRPr="00116F04">
        <w:rPr>
          <w:rFonts w:ascii="Times New Roman" w:hAnsi="Times New Roman"/>
          <w:sz w:val="24"/>
          <w:szCs w:val="24"/>
        </w:rPr>
        <w:t>(</w:t>
      </w:r>
      <w:proofErr w:type="spellStart"/>
      <w:r w:rsidR="00116F04" w:rsidRPr="00116F04">
        <w:rPr>
          <w:rFonts w:ascii="Times New Roman" w:hAnsi="Times New Roman"/>
          <w:sz w:val="24"/>
          <w:szCs w:val="24"/>
        </w:rPr>
        <w:t>plasament</w:t>
      </w:r>
      <w:proofErr w:type="spellEnd"/>
      <w:r w:rsidR="00116F04" w:rsidRPr="00116F04">
        <w:rPr>
          <w:rFonts w:ascii="Times New Roman" w:hAnsi="Times New Roman"/>
          <w:sz w:val="24"/>
          <w:szCs w:val="24"/>
        </w:rPr>
        <w:t xml:space="preserve"> la AMP </w:t>
      </w:r>
      <w:r w:rsidR="002C5D50">
        <w:rPr>
          <w:rFonts w:ascii="Times New Roman" w:hAnsi="Times New Roman"/>
          <w:sz w:val="24"/>
          <w:szCs w:val="24"/>
          <w:lang w:val="ro-RO"/>
        </w:rPr>
        <w:t>sau</w:t>
      </w:r>
      <w:r w:rsidR="00116F04" w:rsidRPr="00116F04">
        <w:rPr>
          <w:rFonts w:ascii="Times New Roman" w:hAnsi="Times New Roman"/>
          <w:sz w:val="24"/>
          <w:szCs w:val="24"/>
          <w:lang w:val="ro-RO"/>
        </w:rPr>
        <w:t xml:space="preserve"> persoană/familie)</w:t>
      </w:r>
      <w:r w:rsidRPr="00116F04">
        <w:rPr>
          <w:rFonts w:ascii="Times New Roman" w:hAnsi="Times New Roman"/>
          <w:sz w:val="24"/>
          <w:szCs w:val="24"/>
          <w:lang w:val="fr-FR"/>
        </w:rPr>
        <w:t>;</w:t>
      </w:r>
    </w:p>
    <w:p w14:paraId="78CAA330" w14:textId="77777777" w:rsidR="00B17DFA" w:rsidRPr="000B34D4" w:rsidRDefault="00B17DFA" w:rsidP="00B17DFA">
      <w:pPr>
        <w:numPr>
          <w:ilvl w:val="0"/>
          <w:numId w:val="10"/>
        </w:numPr>
        <w:autoSpaceDN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părinți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reprezentanți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legali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ai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copiilor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0B34D4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color w:val="000000"/>
          <w:sz w:val="24"/>
          <w:szCs w:val="24"/>
          <w:lang w:val="fr-FR"/>
        </w:rPr>
        <w:t>dizabilități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neuromotorii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asociate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cărora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li se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acordă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prestații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servicii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destinate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recuperării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reabilitării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funcționale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>;</w:t>
      </w:r>
    </w:p>
    <w:p w14:paraId="10E36413" w14:textId="77777777" w:rsidR="00B17DFA" w:rsidRPr="000B34D4" w:rsidRDefault="00B17DFA" w:rsidP="00B17DFA">
      <w:pPr>
        <w:numPr>
          <w:ilvl w:val="0"/>
          <w:numId w:val="10"/>
        </w:numPr>
        <w:autoSpaceDN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copii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ai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căror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familii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nu au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posibilități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financiare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necesare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deplasării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sediul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serviciului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social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vederea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recuperării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reabilitării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funcționale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 a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copiilor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lor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>;</w:t>
      </w:r>
    </w:p>
    <w:p w14:paraId="7E82D549" w14:textId="77777777" w:rsidR="00B17DFA" w:rsidRPr="000B34D4" w:rsidRDefault="00B17DFA" w:rsidP="00B17DFA">
      <w:pPr>
        <w:numPr>
          <w:ilvl w:val="0"/>
          <w:numId w:val="10"/>
        </w:numPr>
        <w:autoSpaceDN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lastRenderedPageBreak/>
        <w:t>copii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al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căror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diagnostic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implică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prezența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deficiențelor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funcționale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nivelul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sistemului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nervos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funcțiilor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mentale globale (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neurologice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tulburări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psihice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pentru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care a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stabilit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grad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de handicap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grav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),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afectări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grave ale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structurii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funcțiilor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ale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aparatului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locomotor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corespunzătoare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mișcării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deficiențe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sfera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comunicării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învățării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afectivității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0B34D4">
        <w:rPr>
          <w:rFonts w:ascii="Times New Roman" w:hAnsi="Times New Roman"/>
          <w:sz w:val="24"/>
          <w:szCs w:val="24"/>
          <w:lang w:val="fr-FR"/>
        </w:rPr>
        <w:t>comportamentului</w:t>
      </w:r>
      <w:proofErr w:type="spellEnd"/>
      <w:r w:rsidRPr="000B34D4">
        <w:rPr>
          <w:rFonts w:ascii="Times New Roman" w:hAnsi="Times New Roman"/>
          <w:sz w:val="24"/>
          <w:szCs w:val="24"/>
          <w:lang w:val="fr-FR"/>
        </w:rPr>
        <w:t xml:space="preserve">. </w:t>
      </w:r>
    </w:p>
    <w:p w14:paraId="7C3D4E0C" w14:textId="77777777" w:rsidR="002567F8" w:rsidRPr="002567F8" w:rsidRDefault="002567F8" w:rsidP="002567F8">
      <w:pPr>
        <w:tabs>
          <w:tab w:val="left" w:pos="851"/>
        </w:tabs>
        <w:autoSpaceDN/>
        <w:spacing w:after="0"/>
        <w:ind w:left="50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1F4B">
        <w:rPr>
          <w:rFonts w:ascii="Times New Roman" w:hAnsi="Times New Roman"/>
          <w:i/>
          <w:iCs/>
          <w:sz w:val="24"/>
          <w:szCs w:val="24"/>
          <w:u w:val="single"/>
          <w:lang w:val="fr-FR"/>
        </w:rPr>
        <w:t>Precum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 </w:t>
      </w:r>
      <w:r>
        <w:rPr>
          <w:rFonts w:ascii="Times New Roman" w:hAnsi="Times New Roman"/>
          <w:sz w:val="24"/>
          <w:szCs w:val="24"/>
          <w:lang w:val="ro-RO"/>
        </w:rPr>
        <w:t>și</w:t>
      </w:r>
      <w:r>
        <w:rPr>
          <w:rFonts w:ascii="Times New Roman" w:hAnsi="Times New Roman"/>
          <w:sz w:val="24"/>
          <w:szCs w:val="24"/>
        </w:rPr>
        <w:t>:</w:t>
      </w:r>
    </w:p>
    <w:p w14:paraId="56E81E5D" w14:textId="77777777" w:rsidR="007925D5" w:rsidRPr="008E19A6" w:rsidRDefault="007925D5" w:rsidP="00E923AE">
      <w:pPr>
        <w:pStyle w:val="ListParagraph"/>
        <w:numPr>
          <w:ilvl w:val="0"/>
          <w:numId w:val="12"/>
        </w:numPr>
        <w:autoSpaceDN/>
        <w:spacing w:after="0"/>
        <w:ind w:left="709" w:hanging="142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0288">
        <w:rPr>
          <w:rFonts w:ascii="Times New Roman" w:hAnsi="Times New Roman"/>
          <w:sz w:val="24"/>
          <w:szCs w:val="24"/>
        </w:rPr>
        <w:t>eficiența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cu care </w:t>
      </w:r>
      <w:proofErr w:type="spellStart"/>
      <w:r w:rsidRPr="00350288">
        <w:rPr>
          <w:rFonts w:ascii="Times New Roman" w:hAnsi="Times New Roman"/>
          <w:sz w:val="24"/>
          <w:szCs w:val="24"/>
        </w:rPr>
        <w:t>centrul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poate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acoperi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nevoile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0288">
        <w:rPr>
          <w:rFonts w:ascii="Times New Roman" w:hAnsi="Times New Roman"/>
          <w:sz w:val="24"/>
          <w:szCs w:val="24"/>
        </w:rPr>
        <w:t>asistență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0288">
        <w:rPr>
          <w:rFonts w:ascii="Times New Roman" w:hAnsi="Times New Roman"/>
          <w:sz w:val="24"/>
          <w:szCs w:val="24"/>
        </w:rPr>
        <w:t>celui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ce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350288">
        <w:rPr>
          <w:rFonts w:ascii="Times New Roman" w:hAnsi="Times New Roman"/>
          <w:sz w:val="24"/>
          <w:szCs w:val="24"/>
        </w:rPr>
        <w:t>adresează</w:t>
      </w:r>
      <w:proofErr w:type="spellEnd"/>
      <w:r w:rsidR="008E19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sz w:val="24"/>
          <w:szCs w:val="24"/>
        </w:rPr>
        <w:t>serviciului</w:t>
      </w:r>
      <w:proofErr w:type="spellEnd"/>
      <w:r w:rsidRPr="008E19A6">
        <w:rPr>
          <w:rFonts w:ascii="Times New Roman" w:hAnsi="Times New Roman"/>
          <w:sz w:val="24"/>
          <w:szCs w:val="24"/>
        </w:rPr>
        <w:t>;</w:t>
      </w:r>
    </w:p>
    <w:p w14:paraId="21E1C74E" w14:textId="0144F3C8" w:rsidR="007925D5" w:rsidRPr="008E19A6" w:rsidRDefault="007925D5" w:rsidP="00E923AE">
      <w:pPr>
        <w:pStyle w:val="ListParagraph"/>
        <w:numPr>
          <w:ilvl w:val="0"/>
          <w:numId w:val="13"/>
        </w:numPr>
        <w:autoSpaceDN/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0288">
        <w:rPr>
          <w:rFonts w:ascii="Times New Roman" w:hAnsi="Times New Roman"/>
          <w:sz w:val="24"/>
          <w:szCs w:val="24"/>
        </w:rPr>
        <w:t>dacă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centrul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nu </w:t>
      </w:r>
      <w:proofErr w:type="spellStart"/>
      <w:r w:rsidRPr="00350288">
        <w:rPr>
          <w:rFonts w:ascii="Times New Roman" w:hAnsi="Times New Roman"/>
          <w:sz w:val="24"/>
          <w:szCs w:val="24"/>
        </w:rPr>
        <w:t>poate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răspunde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eficient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particularităților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beneficiarilor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0288">
        <w:rPr>
          <w:rFonts w:ascii="Times New Roman" w:hAnsi="Times New Roman"/>
          <w:sz w:val="24"/>
          <w:szCs w:val="24"/>
        </w:rPr>
        <w:t>aceștia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vor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fi</w:t>
      </w:r>
      <w:r w:rsidR="008E19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sz w:val="24"/>
          <w:szCs w:val="24"/>
        </w:rPr>
        <w:t>orienta</w:t>
      </w:r>
      <w:r w:rsidR="00EE1E97">
        <w:rPr>
          <w:rFonts w:ascii="Times New Roman" w:hAnsi="Times New Roman"/>
          <w:sz w:val="24"/>
          <w:szCs w:val="24"/>
        </w:rPr>
        <w:t>ți</w:t>
      </w:r>
      <w:proofErr w:type="spellEnd"/>
      <w:r w:rsidRPr="008E19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sz w:val="24"/>
          <w:szCs w:val="24"/>
        </w:rPr>
        <w:t>către</w:t>
      </w:r>
      <w:proofErr w:type="spellEnd"/>
      <w:r w:rsidRPr="008E19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sz w:val="24"/>
          <w:szCs w:val="24"/>
        </w:rPr>
        <w:t>alte</w:t>
      </w:r>
      <w:proofErr w:type="spellEnd"/>
      <w:r w:rsidRPr="008E19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sz w:val="24"/>
          <w:szCs w:val="24"/>
        </w:rPr>
        <w:t>servicii</w:t>
      </w:r>
      <w:proofErr w:type="spellEnd"/>
      <w:r w:rsidRPr="008E19A6">
        <w:rPr>
          <w:rFonts w:ascii="Times New Roman" w:hAnsi="Times New Roman"/>
          <w:sz w:val="24"/>
          <w:szCs w:val="24"/>
        </w:rPr>
        <w:t>;</w:t>
      </w:r>
    </w:p>
    <w:p w14:paraId="44E326BF" w14:textId="356DC9ED" w:rsidR="003845AB" w:rsidRPr="00AE2C9C" w:rsidRDefault="007925D5" w:rsidP="00AE2C9C">
      <w:pPr>
        <w:pStyle w:val="ListParagraph"/>
        <w:numPr>
          <w:ilvl w:val="0"/>
          <w:numId w:val="12"/>
        </w:numPr>
        <w:autoSpaceDN/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0288">
        <w:rPr>
          <w:rFonts w:ascii="Times New Roman" w:hAnsi="Times New Roman"/>
          <w:sz w:val="24"/>
          <w:szCs w:val="24"/>
        </w:rPr>
        <w:t>numărul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cazurilor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active </w:t>
      </w:r>
      <w:proofErr w:type="spellStart"/>
      <w:r w:rsidRPr="00350288">
        <w:rPr>
          <w:rFonts w:ascii="Times New Roman" w:hAnsi="Times New Roman"/>
          <w:sz w:val="24"/>
          <w:szCs w:val="24"/>
        </w:rPr>
        <w:t>în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momentul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adresării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50288">
        <w:rPr>
          <w:rFonts w:ascii="Times New Roman" w:hAnsi="Times New Roman"/>
          <w:sz w:val="24"/>
          <w:szCs w:val="24"/>
        </w:rPr>
        <w:t>numărul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copiilor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admiși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2C9C">
        <w:rPr>
          <w:rFonts w:ascii="Times New Roman" w:hAnsi="Times New Roman"/>
          <w:sz w:val="24"/>
          <w:szCs w:val="24"/>
        </w:rPr>
        <w:t>în</w:t>
      </w:r>
      <w:proofErr w:type="spellEnd"/>
      <w:r w:rsidR="00AE2C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2C9C">
        <w:rPr>
          <w:rFonts w:ascii="Times New Roman" w:hAnsi="Times New Roman"/>
          <w:sz w:val="24"/>
          <w:szCs w:val="24"/>
        </w:rPr>
        <w:t>programul</w:t>
      </w:r>
      <w:proofErr w:type="spellEnd"/>
      <w:r w:rsidR="00AE2C9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</w:t>
      </w:r>
      <w:r w:rsidR="00BA2E50">
        <w:rPr>
          <w:rFonts w:ascii="Times New Roman" w:hAnsi="Times New Roman"/>
          <w:sz w:val="24"/>
          <w:szCs w:val="24"/>
        </w:rPr>
        <w:t>l</w:t>
      </w:r>
      <w:r w:rsidR="00AE2C9C">
        <w:rPr>
          <w:rFonts w:ascii="Times New Roman" w:hAnsi="Times New Roman"/>
          <w:sz w:val="24"/>
          <w:szCs w:val="24"/>
        </w:rPr>
        <w:t>ui</w:t>
      </w:r>
      <w:proofErr w:type="spellEnd"/>
      <w:r w:rsidR="00AE2C9C">
        <w:rPr>
          <w:rFonts w:ascii="Times New Roman" w:hAnsi="Times New Roman"/>
          <w:sz w:val="24"/>
          <w:szCs w:val="24"/>
        </w:rPr>
        <w:t xml:space="preserve"> </w:t>
      </w:r>
      <w:r w:rsidR="00BA2E50">
        <w:rPr>
          <w:rFonts w:ascii="Times New Roman" w:hAnsi="Times New Roman"/>
          <w:sz w:val="24"/>
          <w:szCs w:val="24"/>
        </w:rPr>
        <w:t>de zi</w:t>
      </w:r>
      <w:r w:rsidR="00AE2C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2C9C">
        <w:rPr>
          <w:rFonts w:ascii="Times New Roman" w:hAnsi="Times New Roman"/>
          <w:sz w:val="24"/>
          <w:szCs w:val="24"/>
        </w:rPr>
        <w:t>și</w:t>
      </w:r>
      <w:proofErr w:type="spellEnd"/>
      <w:r w:rsidR="00AE2C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2C9C">
        <w:rPr>
          <w:rFonts w:ascii="Times New Roman" w:hAnsi="Times New Roman"/>
          <w:sz w:val="24"/>
          <w:szCs w:val="24"/>
        </w:rPr>
        <w:t>recuperare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8E19A6">
        <w:rPr>
          <w:rFonts w:ascii="Times New Roman" w:hAnsi="Times New Roman"/>
          <w:sz w:val="24"/>
          <w:szCs w:val="24"/>
        </w:rPr>
        <w:t>.</w:t>
      </w:r>
    </w:p>
    <w:p w14:paraId="43F953F3" w14:textId="77777777" w:rsidR="003845AB" w:rsidRPr="00350288" w:rsidRDefault="003845AB" w:rsidP="006D1F4B">
      <w:pPr>
        <w:pStyle w:val="ListParagraph"/>
        <w:autoSpaceDN/>
        <w:spacing w:after="0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3DDA9E0" w14:textId="77777777" w:rsidR="007925D5" w:rsidRPr="00363C07" w:rsidRDefault="006C0328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3762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Dosarul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complet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es</w:t>
      </w:r>
      <w:r w:rsidR="00B17DFA">
        <w:rPr>
          <w:rFonts w:ascii="Times New Roman" w:hAnsi="Times New Roman"/>
          <w:sz w:val="24"/>
          <w:szCs w:val="24"/>
        </w:rPr>
        <w:t>te</w:t>
      </w:r>
      <w:proofErr w:type="spellEnd"/>
      <w:r w:rsidR="00B17D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7DFA">
        <w:rPr>
          <w:rFonts w:ascii="Times New Roman" w:hAnsi="Times New Roman"/>
          <w:sz w:val="24"/>
          <w:szCs w:val="24"/>
        </w:rPr>
        <w:t>depus</w:t>
      </w:r>
      <w:proofErr w:type="spellEnd"/>
      <w:r w:rsidR="00B17DFA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B17DFA">
        <w:rPr>
          <w:rFonts w:ascii="Times New Roman" w:hAnsi="Times New Roman"/>
          <w:sz w:val="24"/>
          <w:szCs w:val="24"/>
        </w:rPr>
        <w:t>asistentul</w:t>
      </w:r>
      <w:proofErr w:type="spellEnd"/>
      <w:r w:rsidR="00B17DFA">
        <w:rPr>
          <w:rFonts w:ascii="Times New Roman" w:hAnsi="Times New Roman"/>
          <w:sz w:val="24"/>
          <w:szCs w:val="24"/>
        </w:rPr>
        <w:t xml:space="preserve"> social</w:t>
      </w:r>
      <w:r w:rsidR="007925D5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stabili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împreună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întrevedere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familia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potențialului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evaluarea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inițială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.</w:t>
      </w:r>
    </w:p>
    <w:p w14:paraId="5F5DBF30" w14:textId="77777777" w:rsidR="00697C6C" w:rsidRDefault="006C0328" w:rsidP="006C0328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37624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r w:rsidR="00B17DFA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>Centr</w:t>
      </w:r>
      <w:r w:rsidR="001606C5">
        <w:rPr>
          <w:rFonts w:ascii="Times New Roman" w:hAnsi="Times New Roman"/>
          <w:b/>
          <w:i/>
          <w:iCs/>
          <w:sz w:val="24"/>
          <w:szCs w:val="24"/>
          <w:lang w:val="it-IT"/>
        </w:rPr>
        <w:t>ului</w:t>
      </w:r>
      <w:r w:rsidR="00B17DFA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de zi </w:t>
      </w:r>
      <w:r w:rsidR="00B61C0C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și </w:t>
      </w:r>
      <w:r w:rsidR="00B17DFA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>recuperare pentru copii cu dizabilități</w:t>
      </w:r>
      <w:r w:rsidR="00B17DFA">
        <w:rPr>
          <w:rFonts w:ascii="Times New Roman" w:hAnsi="Times New Roman"/>
          <w:b/>
          <w:i/>
          <w:iCs/>
          <w:sz w:val="24"/>
          <w:szCs w:val="24"/>
          <w:lang w:val="it-IT"/>
        </w:rPr>
        <w:t>,</w:t>
      </w:r>
      <w:r w:rsidR="00B17DFA" w:rsidRPr="009C4A33">
        <w:rPr>
          <w:i/>
          <w:iCs/>
          <w:szCs w:val="24"/>
        </w:rPr>
        <w:t xml:space="preserve"> </w:t>
      </w:r>
      <w:proofErr w:type="spellStart"/>
      <w:r w:rsidR="004F11A2" w:rsidRPr="004F11A2">
        <w:rPr>
          <w:rFonts w:ascii="Times New Roman" w:hAnsi="Times New Roman"/>
          <w:sz w:val="24"/>
          <w:szCs w:val="24"/>
        </w:rPr>
        <w:t>serviciului</w:t>
      </w:r>
      <w:proofErr w:type="spellEnd"/>
      <w:r w:rsidR="004F11A2" w:rsidRPr="004F11A2">
        <w:rPr>
          <w:rFonts w:ascii="Times New Roman" w:hAnsi="Times New Roman"/>
          <w:sz w:val="24"/>
          <w:szCs w:val="24"/>
        </w:rPr>
        <w:t xml:space="preserve"> social</w:t>
      </w:r>
      <w:r w:rsidR="004F11A2">
        <w:rPr>
          <w:i/>
          <w:iCs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Echipa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mobilă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pentru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îngrijirea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la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domiciliu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a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copilului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cu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dizabilități</w:t>
      </w:r>
      <w:proofErr w:type="spellEnd"/>
      <w:r w:rsidR="00B17DFA" w:rsidRPr="009C4A33">
        <w:rPr>
          <w:i/>
          <w:iCs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fi</w:t>
      </w:r>
      <w:r w:rsidR="007925D5">
        <w:rPr>
          <w:rFonts w:ascii="Times New Roman" w:hAnsi="Times New Roman"/>
          <w:sz w:val="24"/>
          <w:szCs w:val="24"/>
        </w:rPr>
        <w:t>ecare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specialist din </w:t>
      </w:r>
      <w:proofErr w:type="spellStart"/>
      <w:r w:rsidR="007925D5">
        <w:rPr>
          <w:rFonts w:ascii="Times New Roman" w:hAnsi="Times New Roman"/>
          <w:sz w:val="24"/>
          <w:szCs w:val="24"/>
        </w:rPr>
        <w:t>unitate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psiholog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psihopedagog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logoped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,</w:t>
      </w:r>
      <w:r w:rsidR="00AC3E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kinetoterapeut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asistent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social, etc.)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face</w:t>
      </w:r>
      <w:r w:rsidR="00395ADF">
        <w:rPr>
          <w:rFonts w:ascii="Times New Roman" w:hAnsi="Times New Roman"/>
          <w:sz w:val="24"/>
          <w:szCs w:val="24"/>
        </w:rPr>
        <w:t>,</w:t>
      </w:r>
      <w:r w:rsidR="009B5CCA">
        <w:rPr>
          <w:rFonts w:ascii="Times New Roman" w:hAnsi="Times New Roman"/>
          <w:sz w:val="24"/>
          <w:szCs w:val="24"/>
        </w:rPr>
        <w:t xml:space="preserve"> </w:t>
      </w:r>
      <w:r w:rsidR="007925D5" w:rsidRPr="00363C07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acordul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</w:t>
      </w:r>
      <w:r w:rsidR="007925D5">
        <w:rPr>
          <w:rFonts w:ascii="Times New Roman" w:hAnsi="Times New Roman"/>
          <w:sz w:val="24"/>
          <w:szCs w:val="24"/>
        </w:rPr>
        <w:t>ă</w:t>
      </w:r>
      <w:r w:rsidR="007925D5" w:rsidRPr="00363C07">
        <w:rPr>
          <w:rFonts w:ascii="Times New Roman" w:hAnsi="Times New Roman"/>
          <w:sz w:val="24"/>
          <w:szCs w:val="24"/>
        </w:rPr>
        <w:t>rintelui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/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reprezentantului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legal </w:t>
      </w:r>
      <w:proofErr w:type="spellStart"/>
      <w:r w:rsidR="007925D5">
        <w:rPr>
          <w:rFonts w:ascii="Times New Roman" w:hAnsi="Times New Roman"/>
          <w:sz w:val="24"/>
          <w:szCs w:val="24"/>
        </w:rPr>
        <w:t>ș</w:t>
      </w:r>
      <w:r w:rsidR="007925D5" w:rsidRPr="00363C07">
        <w:rPr>
          <w:rFonts w:ascii="Times New Roman" w:hAnsi="Times New Roman"/>
          <w:sz w:val="24"/>
          <w:szCs w:val="24"/>
        </w:rPr>
        <w:t>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</w:t>
      </w:r>
      <w:r w:rsidR="007925D5">
        <w:rPr>
          <w:rFonts w:ascii="Times New Roman" w:hAnsi="Times New Roman"/>
          <w:sz w:val="24"/>
          <w:szCs w:val="24"/>
        </w:rPr>
        <w:t>â</w:t>
      </w:r>
      <w:r w:rsidR="007925D5" w:rsidRPr="00363C07">
        <w:rPr>
          <w:rFonts w:ascii="Times New Roman" w:hAnsi="Times New Roman"/>
          <w:sz w:val="24"/>
          <w:szCs w:val="24"/>
        </w:rPr>
        <w:t>rsta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peste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10 ani </w:t>
      </w:r>
      <w:proofErr w:type="spellStart"/>
      <w:r w:rsidR="007925D5">
        <w:rPr>
          <w:rFonts w:ascii="Times New Roman" w:hAnsi="Times New Roman"/>
          <w:sz w:val="24"/>
          <w:szCs w:val="24"/>
        </w:rPr>
        <w:t>ș</w:t>
      </w:r>
      <w:r w:rsidR="007925D5" w:rsidRPr="00363C07">
        <w:rPr>
          <w:rFonts w:ascii="Times New Roman" w:hAnsi="Times New Roman"/>
          <w:sz w:val="24"/>
          <w:szCs w:val="24"/>
        </w:rPr>
        <w:t>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dacă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gradul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maturizare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ș</w:t>
      </w:r>
      <w:r w:rsidR="007925D5" w:rsidRPr="00363C07">
        <w:rPr>
          <w:rFonts w:ascii="Times New Roman" w:hAnsi="Times New Roman"/>
          <w:sz w:val="24"/>
          <w:szCs w:val="24"/>
        </w:rPr>
        <w:t>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î</w:t>
      </w:r>
      <w:r w:rsidR="007925D5" w:rsidRPr="00363C07">
        <w:rPr>
          <w:rFonts w:ascii="Times New Roman" w:hAnsi="Times New Roman"/>
          <w:sz w:val="24"/>
          <w:szCs w:val="24"/>
        </w:rPr>
        <w:t>ntelegere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permite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o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evaluare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inițială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individuală</w:t>
      </w:r>
      <w:proofErr w:type="spellEnd"/>
      <w:r w:rsidR="007925D5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stabili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dacă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activitățile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ofe</w:t>
      </w:r>
      <w:r w:rsidR="00987920" w:rsidRPr="00F917A8">
        <w:rPr>
          <w:rFonts w:ascii="Times New Roman" w:hAnsi="Times New Roman"/>
          <w:i/>
          <w:iCs/>
          <w:sz w:val="24"/>
          <w:szCs w:val="24"/>
        </w:rPr>
        <w:t>rta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ale </w:t>
      </w:r>
      <w:proofErr w:type="spellStart"/>
      <w:r w:rsidR="009B5CCA" w:rsidRPr="00F917A8">
        <w:rPr>
          <w:rFonts w:ascii="Times New Roman" w:hAnsi="Times New Roman"/>
          <w:i/>
          <w:iCs/>
          <w:sz w:val="24"/>
          <w:szCs w:val="24"/>
        </w:rPr>
        <w:t>centrului</w:t>
      </w:r>
      <w:proofErr w:type="spellEnd"/>
      <w:r w:rsidR="009B5CCA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răspund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nevoilor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potențialului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beneficiar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>.</w:t>
      </w:r>
      <w:r w:rsidR="00697C6C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0898AFE3" w14:textId="60A6DFD6" w:rsidR="00683E44" w:rsidRPr="009F3653" w:rsidRDefault="00697C6C" w:rsidP="006111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 w:rsidR="00683E44" w:rsidRPr="009F365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83E44" w:rsidRPr="009F3653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asemenea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în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cadrul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serviciului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social</w:t>
      </w:r>
      <w:r w:rsidR="00683E44" w:rsidRPr="009F3653">
        <w:rPr>
          <w:rFonts w:ascii="Times New Roman" w:hAnsi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b/>
          <w:i/>
          <w:sz w:val="24"/>
          <w:szCs w:val="24"/>
        </w:rPr>
        <w:t>Centrul</w:t>
      </w:r>
      <w:proofErr w:type="spellEnd"/>
      <w:r w:rsidR="00683E44" w:rsidRPr="009F365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 xml:space="preserve">de zi </w:t>
      </w:r>
      <w:proofErr w:type="spellStart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>şi</w:t>
      </w:r>
      <w:proofErr w:type="spellEnd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>recuperare</w:t>
      </w:r>
      <w:proofErr w:type="spellEnd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>pentru</w:t>
      </w:r>
      <w:proofErr w:type="spellEnd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>copii</w:t>
      </w:r>
      <w:proofErr w:type="spellEnd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 xml:space="preserve"> cu </w:t>
      </w:r>
      <w:proofErr w:type="spellStart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>dizabilit</w:t>
      </w:r>
      <w:proofErr w:type="spellEnd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  <w:lang w:val="ro-RO"/>
        </w:rPr>
        <w:t>ăț</w:t>
      </w:r>
      <w:proofErr w:type="spellStart"/>
      <w:r w:rsidR="00683E44" w:rsidRPr="009F3653">
        <w:rPr>
          <w:rFonts w:ascii="Times New Roman" w:hAnsi="Times New Roman"/>
          <w:b/>
          <w:i/>
          <w:color w:val="000000"/>
          <w:sz w:val="24"/>
          <w:szCs w:val="24"/>
        </w:rPr>
        <w:t>i</w:t>
      </w:r>
      <w:proofErr w:type="spellEnd"/>
      <w:r w:rsidR="00683E44" w:rsidRPr="009F3653">
        <w:rPr>
          <w:rFonts w:ascii="Times New Roman" w:hAnsi="Times New Roman"/>
          <w:color w:val="000000"/>
          <w:sz w:val="24"/>
          <w:szCs w:val="24"/>
        </w:rPr>
        <w:t>,</w:t>
      </w:r>
      <w:r w:rsidR="00683E44" w:rsidRPr="009F3653">
        <w:rPr>
          <w:rFonts w:ascii="Times New Roman" w:hAnsi="Times New Roman"/>
          <w:i/>
          <w:iCs/>
          <w:color w:val="FF0000"/>
          <w:sz w:val="24"/>
          <w:szCs w:val="24"/>
        </w:rPr>
        <w:t xml:space="preserve"> </w:t>
      </w:r>
      <w:r w:rsidR="00683E44" w:rsidRPr="009F3653">
        <w:rPr>
          <w:rFonts w:ascii="Times New Roman" w:hAnsi="Times New Roman"/>
          <w:sz w:val="24"/>
          <w:szCs w:val="24"/>
        </w:rPr>
        <w:t xml:space="preserve">sunt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admiși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copii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efectuează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numai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terapii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recuperare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, conform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recomandărilor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primite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în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acest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sens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Serviciul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Evaluare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Complexă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Copilului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Dizabilităţi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cadrul</w:t>
      </w:r>
      <w:proofErr w:type="spellEnd"/>
      <w:r w:rsidR="00683E44" w:rsidRPr="009F3653">
        <w:rPr>
          <w:rFonts w:ascii="Times New Roman" w:hAnsi="Times New Roman"/>
          <w:sz w:val="24"/>
          <w:szCs w:val="24"/>
        </w:rPr>
        <w:t xml:space="preserve"> D.G.A.S.P.C. </w:t>
      </w:r>
      <w:proofErr w:type="spellStart"/>
      <w:r w:rsidR="00683E44" w:rsidRPr="009F3653">
        <w:rPr>
          <w:rFonts w:ascii="Times New Roman" w:hAnsi="Times New Roman"/>
          <w:sz w:val="24"/>
          <w:szCs w:val="24"/>
        </w:rPr>
        <w:t>Argeş</w:t>
      </w:r>
      <w:proofErr w:type="spellEnd"/>
      <w:r w:rsidR="00065D72" w:rsidRPr="009F3653">
        <w:rPr>
          <w:rFonts w:ascii="Times New Roman" w:hAnsi="Times New Roman"/>
          <w:sz w:val="24"/>
          <w:szCs w:val="24"/>
        </w:rPr>
        <w:t>.</w:t>
      </w:r>
    </w:p>
    <w:p w14:paraId="64A04099" w14:textId="77777777" w:rsidR="007925D5" w:rsidRDefault="00987920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social are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obligația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anunța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familia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/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reprezentantul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legal al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decizia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luată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urma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evaluării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inițiale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.</w:t>
      </w:r>
    </w:p>
    <w:p w14:paraId="72DB2311" w14:textId="65E65EC7" w:rsidR="007925D5" w:rsidRDefault="00987920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întocmește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 w:rsidRPr="008D4427">
        <w:rPr>
          <w:rFonts w:ascii="Times New Roman" w:hAnsi="Times New Roman"/>
          <w:i/>
          <w:iCs/>
          <w:sz w:val="24"/>
          <w:szCs w:val="24"/>
        </w:rPr>
        <w:t>Raportul</w:t>
      </w:r>
      <w:proofErr w:type="spellEnd"/>
      <w:r w:rsidR="00F917A8" w:rsidRPr="008D442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7925D5" w:rsidRPr="008D4427">
        <w:rPr>
          <w:rFonts w:ascii="Times New Roman" w:hAnsi="Times New Roman"/>
          <w:i/>
          <w:iCs/>
          <w:sz w:val="24"/>
          <w:szCs w:val="24"/>
        </w:rPr>
        <w:t xml:space="preserve">de </w:t>
      </w:r>
      <w:proofErr w:type="spellStart"/>
      <w:r w:rsidR="007925D5" w:rsidRPr="008D4427">
        <w:rPr>
          <w:rFonts w:ascii="Times New Roman" w:hAnsi="Times New Roman"/>
          <w:i/>
          <w:iCs/>
          <w:sz w:val="24"/>
          <w:szCs w:val="24"/>
        </w:rPr>
        <w:t>admiter</w:t>
      </w:r>
      <w:r w:rsidR="008D4427" w:rsidRPr="008D4427">
        <w:rPr>
          <w:rFonts w:ascii="Times New Roman" w:hAnsi="Times New Roman"/>
          <w:i/>
          <w:iCs/>
          <w:sz w:val="24"/>
          <w:szCs w:val="24"/>
        </w:rPr>
        <w:t>e</w:t>
      </w:r>
      <w:proofErr w:type="spellEnd"/>
      <w:r w:rsidR="008D4427" w:rsidRPr="008D4427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8D4427" w:rsidRPr="008D4427">
        <w:rPr>
          <w:rFonts w:ascii="Times New Roman" w:hAnsi="Times New Roman"/>
          <w:i/>
          <w:iCs/>
          <w:sz w:val="24"/>
          <w:szCs w:val="24"/>
        </w:rPr>
        <w:t>respinger</w:t>
      </w:r>
      <w:r w:rsidR="007925D5" w:rsidRPr="008D4427">
        <w:rPr>
          <w:rFonts w:ascii="Times New Roman" w:hAnsi="Times New Roman"/>
          <w:i/>
          <w:iCs/>
          <w:sz w:val="24"/>
          <w:szCs w:val="24"/>
        </w:rPr>
        <w:t>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r w:rsidR="00F917A8">
        <w:rPr>
          <w:rFonts w:ascii="Times New Roman" w:hAnsi="Times New Roman"/>
          <w:sz w:val="24"/>
          <w:szCs w:val="24"/>
        </w:rPr>
        <w:t>(</w:t>
      </w:r>
      <w:proofErr w:type="spellStart"/>
      <w:r w:rsidR="00F917A8">
        <w:rPr>
          <w:rFonts w:ascii="Times New Roman" w:hAnsi="Times New Roman"/>
          <w:sz w:val="24"/>
          <w:szCs w:val="24"/>
        </w:rPr>
        <w:t>Anexa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1)</w:t>
      </w:r>
      <w:r w:rsidR="00FE79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și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adresa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înaintare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către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Serviciul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SMCC din </w:t>
      </w:r>
      <w:proofErr w:type="spellStart"/>
      <w:r w:rsidR="004C1598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4C1598" w:rsidRPr="00363C07">
        <w:rPr>
          <w:rFonts w:ascii="Times New Roman" w:hAnsi="Times New Roman"/>
          <w:sz w:val="24"/>
          <w:szCs w:val="24"/>
        </w:rPr>
        <w:t xml:space="preserve"> </w:t>
      </w:r>
      <w:r w:rsidR="007925D5" w:rsidRPr="00363C07">
        <w:rPr>
          <w:rFonts w:ascii="Times New Roman" w:hAnsi="Times New Roman"/>
          <w:sz w:val="24"/>
          <w:szCs w:val="24"/>
        </w:rPr>
        <w:t xml:space="preserve">DGASPC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Argeș</w:t>
      </w:r>
      <w:proofErr w:type="spellEnd"/>
      <w:r w:rsidR="004C1598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vederea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emiterii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de c</w:t>
      </w:r>
      <w:r w:rsidR="00395ADF">
        <w:rPr>
          <w:rFonts w:ascii="Times New Roman" w:hAnsi="Times New Roman"/>
          <w:sz w:val="24"/>
          <w:szCs w:val="24"/>
          <w:lang w:val="ro-RO"/>
        </w:rPr>
        <w:t>ă</w:t>
      </w:r>
      <w:proofErr w:type="spellStart"/>
      <w:r w:rsidR="00395ADF">
        <w:rPr>
          <w:rFonts w:ascii="Times New Roman" w:hAnsi="Times New Roman"/>
          <w:sz w:val="24"/>
          <w:szCs w:val="24"/>
        </w:rPr>
        <w:t>tre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directorul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general a </w:t>
      </w:r>
      <w:proofErr w:type="spellStart"/>
      <w:r w:rsidR="007925D5" w:rsidRPr="00395ADF">
        <w:rPr>
          <w:rFonts w:ascii="Times New Roman" w:hAnsi="Times New Roman"/>
          <w:i/>
          <w:iCs/>
          <w:sz w:val="24"/>
          <w:szCs w:val="24"/>
        </w:rPr>
        <w:t>Dispoziției</w:t>
      </w:r>
      <w:proofErr w:type="spellEnd"/>
      <w:r w:rsidR="007925D5" w:rsidRPr="00395ADF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="007925D5" w:rsidRPr="00395ADF">
        <w:rPr>
          <w:rFonts w:ascii="Times New Roman" w:hAnsi="Times New Roman"/>
          <w:i/>
          <w:iCs/>
          <w:sz w:val="24"/>
          <w:szCs w:val="24"/>
        </w:rPr>
        <w:t>admitere</w:t>
      </w:r>
      <w:proofErr w:type="spellEnd"/>
      <w:r w:rsidR="004D4CB6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4D4CB6">
        <w:rPr>
          <w:rFonts w:ascii="Times New Roman" w:hAnsi="Times New Roman"/>
          <w:i/>
          <w:iCs/>
          <w:sz w:val="24"/>
          <w:szCs w:val="24"/>
        </w:rPr>
        <w:t>respingere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r w:rsidR="00B17DFA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Centre de zi </w:t>
      </w:r>
      <w:r w:rsidR="00B61C0C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și </w:t>
      </w:r>
      <w:r w:rsidR="00B17DFA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>recuperare pentru copii cu dizabilități</w:t>
      </w:r>
      <w:r w:rsidR="00B17DFA">
        <w:rPr>
          <w:rFonts w:ascii="Times New Roman" w:hAnsi="Times New Roman"/>
          <w:b/>
          <w:i/>
          <w:iCs/>
          <w:sz w:val="24"/>
          <w:szCs w:val="24"/>
          <w:lang w:val="it-IT"/>
        </w:rPr>
        <w:t>,</w:t>
      </w:r>
      <w:r w:rsidR="00B17DFA" w:rsidRPr="009C4A33">
        <w:rPr>
          <w:i/>
          <w:iCs/>
          <w:szCs w:val="24"/>
        </w:rPr>
        <w:t xml:space="preserve"> </w:t>
      </w:r>
      <w:proofErr w:type="spellStart"/>
      <w:r w:rsidR="004F11A2" w:rsidRPr="004F11A2">
        <w:rPr>
          <w:rFonts w:ascii="Times New Roman" w:hAnsi="Times New Roman"/>
          <w:sz w:val="24"/>
          <w:szCs w:val="24"/>
        </w:rPr>
        <w:t>serviciului</w:t>
      </w:r>
      <w:proofErr w:type="spellEnd"/>
      <w:r w:rsidR="004F11A2" w:rsidRPr="004F11A2">
        <w:rPr>
          <w:rFonts w:ascii="Times New Roman" w:hAnsi="Times New Roman"/>
          <w:sz w:val="24"/>
          <w:szCs w:val="24"/>
        </w:rPr>
        <w:t xml:space="preserve"> social</w:t>
      </w:r>
      <w:r w:rsidR="004F11A2">
        <w:rPr>
          <w:i/>
          <w:iCs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Echipa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mobilă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pentru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îngrijirea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la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domiciliu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a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copilului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cu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dizabilități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F917A8">
        <w:rPr>
          <w:rFonts w:ascii="Times New Roman" w:hAnsi="Times New Roman"/>
          <w:sz w:val="24"/>
          <w:szCs w:val="24"/>
        </w:rPr>
        <w:t>Anexa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2)</w:t>
      </w:r>
      <w:r w:rsidR="007925D5">
        <w:rPr>
          <w:rFonts w:ascii="Times New Roman" w:hAnsi="Times New Roman"/>
          <w:sz w:val="24"/>
          <w:szCs w:val="24"/>
        </w:rPr>
        <w:t>.</w:t>
      </w:r>
    </w:p>
    <w:p w14:paraId="5BDD3C2F" w14:textId="3943298D" w:rsidR="00683E44" w:rsidRDefault="00395ADF" w:rsidP="00683E44">
      <w:pPr>
        <w:spacing w:after="0"/>
        <w:jc w:val="both"/>
        <w:rPr>
          <w:iCs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Admiterea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</w:t>
      </w:r>
      <w:r w:rsidR="007925D5">
        <w:rPr>
          <w:rFonts w:ascii="Times New Roman" w:hAnsi="Times New Roman"/>
          <w:sz w:val="24"/>
          <w:szCs w:val="24"/>
        </w:rPr>
        <w:t>adrul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r w:rsidR="00B17DFA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>Cent</w:t>
      </w:r>
      <w:r w:rsidR="004F11A2">
        <w:rPr>
          <w:rFonts w:ascii="Times New Roman" w:hAnsi="Times New Roman"/>
          <w:b/>
          <w:i/>
          <w:iCs/>
          <w:sz w:val="24"/>
          <w:szCs w:val="24"/>
          <w:lang w:val="it-IT"/>
        </w:rPr>
        <w:t>rului</w:t>
      </w:r>
      <w:r w:rsidR="00B17DFA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de zi </w:t>
      </w:r>
      <w:r w:rsidR="00B61C0C">
        <w:rPr>
          <w:rFonts w:ascii="Times New Roman" w:hAnsi="Times New Roman"/>
          <w:b/>
          <w:i/>
          <w:iCs/>
          <w:sz w:val="24"/>
          <w:szCs w:val="24"/>
          <w:lang w:val="it-IT"/>
        </w:rPr>
        <w:t>și</w:t>
      </w:r>
      <w:r w:rsidR="00B17DFA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recuperare pentru copii cu dizabilități</w:t>
      </w:r>
      <w:r w:rsidR="00B17DFA">
        <w:rPr>
          <w:rFonts w:ascii="Times New Roman" w:hAnsi="Times New Roman"/>
          <w:b/>
          <w:i/>
          <w:iCs/>
          <w:sz w:val="24"/>
          <w:szCs w:val="24"/>
          <w:lang w:val="it-IT"/>
        </w:rPr>
        <w:t>,</w:t>
      </w:r>
      <w:r w:rsidR="004F11A2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</w:t>
      </w:r>
      <w:proofErr w:type="spellStart"/>
      <w:r w:rsidR="004F11A2" w:rsidRPr="004F11A2">
        <w:rPr>
          <w:rFonts w:ascii="Times New Roman" w:hAnsi="Times New Roman"/>
          <w:sz w:val="24"/>
          <w:szCs w:val="24"/>
        </w:rPr>
        <w:t>serviciului</w:t>
      </w:r>
      <w:proofErr w:type="spellEnd"/>
      <w:r w:rsidR="004F11A2" w:rsidRPr="004F11A2">
        <w:rPr>
          <w:rFonts w:ascii="Times New Roman" w:hAnsi="Times New Roman"/>
          <w:sz w:val="24"/>
          <w:szCs w:val="24"/>
        </w:rPr>
        <w:t xml:space="preserve"> social</w:t>
      </w:r>
      <w:r w:rsidR="00B17DFA" w:rsidRPr="009C4A33">
        <w:rPr>
          <w:i/>
          <w:iCs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Echipa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mobilă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pentru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îngrijirea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la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domiciliu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a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copilului</w:t>
      </w:r>
      <w:proofErr w:type="spellEnd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 xml:space="preserve"> cu </w:t>
      </w:r>
      <w:proofErr w:type="spellStart"/>
      <w:r w:rsidR="00B17DFA" w:rsidRPr="00472A26">
        <w:rPr>
          <w:rFonts w:ascii="Times New Roman" w:hAnsi="Times New Roman"/>
          <w:b/>
          <w:i/>
          <w:iCs/>
          <w:sz w:val="24"/>
          <w:szCs w:val="24"/>
        </w:rPr>
        <w:t>dizabilități</w:t>
      </w:r>
      <w:proofErr w:type="spellEnd"/>
      <w:r w:rsidR="007925D5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se face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baza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Dispoziţiei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emise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925D5" w:rsidRPr="00363C07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363C07">
        <w:rPr>
          <w:rFonts w:ascii="Times New Roman" w:hAnsi="Times New Roman"/>
          <w:sz w:val="24"/>
          <w:szCs w:val="24"/>
        </w:rPr>
        <w:t>directorul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general </w:t>
      </w:r>
      <w:r w:rsidR="007925D5" w:rsidRPr="00363C07">
        <w:rPr>
          <w:rFonts w:ascii="Times New Roman" w:hAnsi="Times New Roman"/>
          <w:sz w:val="24"/>
          <w:szCs w:val="24"/>
        </w:rPr>
        <w:t>al D.G.A.S.P.C.</w:t>
      </w:r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Argeş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comunicată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familiei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reprezentanților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legali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ai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cât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ș</w:t>
      </w:r>
      <w:r w:rsidR="007925D5" w:rsidRPr="00363C07">
        <w:rPr>
          <w:rFonts w:ascii="Times New Roman" w:hAnsi="Times New Roman"/>
          <w:sz w:val="24"/>
          <w:szCs w:val="24"/>
        </w:rPr>
        <w:t>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 w:rsidR="004F11A2">
        <w:rPr>
          <w:rFonts w:ascii="Times New Roman" w:hAnsi="Times New Roman"/>
          <w:sz w:val="24"/>
          <w:szCs w:val="24"/>
        </w:rPr>
        <w:t>/</w:t>
      </w:r>
      <w:proofErr w:type="spellStart"/>
      <w:r w:rsidR="004F11A2">
        <w:rPr>
          <w:rFonts w:ascii="Times New Roman" w:hAnsi="Times New Roman"/>
          <w:sz w:val="24"/>
          <w:szCs w:val="24"/>
        </w:rPr>
        <w:t>complexului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respectiv</w:t>
      </w:r>
      <w:proofErr w:type="spellEnd"/>
      <w:r w:rsidR="007925D5">
        <w:rPr>
          <w:rFonts w:ascii="Times New Roman" w:hAnsi="Times New Roman"/>
          <w:sz w:val="24"/>
          <w:szCs w:val="24"/>
        </w:rPr>
        <w:t>.</w:t>
      </w:r>
      <w:r w:rsidR="00683E44" w:rsidRPr="00683E44">
        <w:rPr>
          <w:iCs/>
        </w:rPr>
        <w:t xml:space="preserve"> </w:t>
      </w:r>
    </w:p>
    <w:p w14:paraId="515ABE66" w14:textId="33FDC2E2" w:rsidR="00951E57" w:rsidRDefault="00395ADF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După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primirea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Dispoziției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admitere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r w:rsidR="00065D72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>Cent</w:t>
      </w:r>
      <w:r w:rsidR="004F11A2">
        <w:rPr>
          <w:rFonts w:ascii="Times New Roman" w:hAnsi="Times New Roman"/>
          <w:b/>
          <w:i/>
          <w:iCs/>
          <w:sz w:val="24"/>
          <w:szCs w:val="24"/>
          <w:lang w:val="it-IT"/>
        </w:rPr>
        <w:t>rului</w:t>
      </w:r>
      <w:r w:rsidR="00065D72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 xml:space="preserve"> de zi </w:t>
      </w:r>
      <w:r w:rsidR="001E26B2">
        <w:rPr>
          <w:rFonts w:ascii="Times New Roman" w:hAnsi="Times New Roman"/>
          <w:b/>
          <w:i/>
          <w:iCs/>
          <w:sz w:val="24"/>
          <w:szCs w:val="24"/>
          <w:lang w:val="ro-RO"/>
        </w:rPr>
        <w:t xml:space="preserve">și </w:t>
      </w:r>
      <w:r w:rsidR="00065D72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>recuperare pentru copii cu dizabilități</w:t>
      </w:r>
      <w:r w:rsidR="00065D72">
        <w:rPr>
          <w:rFonts w:ascii="Times New Roman" w:hAnsi="Times New Roman"/>
          <w:b/>
          <w:i/>
          <w:iCs/>
          <w:sz w:val="24"/>
          <w:szCs w:val="24"/>
          <w:lang w:val="it-IT"/>
        </w:rPr>
        <w:t>,</w:t>
      </w:r>
      <w:r w:rsidR="00065D72" w:rsidRPr="009C4A33">
        <w:rPr>
          <w:i/>
          <w:iCs/>
          <w:szCs w:val="24"/>
        </w:rPr>
        <w:t xml:space="preserve"> </w:t>
      </w:r>
      <w:proofErr w:type="spellStart"/>
      <w:r w:rsidR="004F11A2" w:rsidRPr="004F11A2">
        <w:rPr>
          <w:rFonts w:ascii="Times New Roman" w:hAnsi="Times New Roman"/>
          <w:sz w:val="24"/>
          <w:szCs w:val="24"/>
        </w:rPr>
        <w:t>serviciului</w:t>
      </w:r>
      <w:proofErr w:type="spellEnd"/>
      <w:r w:rsidR="004F11A2" w:rsidRPr="004F11A2">
        <w:rPr>
          <w:rFonts w:ascii="Times New Roman" w:hAnsi="Times New Roman"/>
          <w:sz w:val="24"/>
          <w:szCs w:val="24"/>
        </w:rPr>
        <w:t xml:space="preserve"> social</w:t>
      </w:r>
      <w:r w:rsidR="004F11A2">
        <w:rPr>
          <w:i/>
          <w:iCs/>
          <w:szCs w:val="24"/>
        </w:rPr>
        <w:t xml:space="preserve">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Echipa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mobilă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pentru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îngrijirea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la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domiciliu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a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copilului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cu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dizabilități</w:t>
      </w:r>
      <w:proofErr w:type="spellEnd"/>
      <w:r w:rsidR="00065D72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inclus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programul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abilitare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/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reabilitare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centrului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.</w:t>
      </w:r>
    </w:p>
    <w:p w14:paraId="21473B67" w14:textId="018D70BD" w:rsidR="00395ADF" w:rsidRDefault="00611171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proofErr w:type="spellStart"/>
      <w:r w:rsidR="00395ADF"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="00395ADF" w:rsidRPr="00363C07">
        <w:rPr>
          <w:rFonts w:ascii="Times New Roman" w:hAnsi="Times New Roman"/>
          <w:sz w:val="24"/>
          <w:szCs w:val="24"/>
        </w:rPr>
        <w:t xml:space="preserve"> soc</w:t>
      </w:r>
      <w:r w:rsidR="00395ADF">
        <w:rPr>
          <w:rFonts w:ascii="Times New Roman" w:hAnsi="Times New Roman"/>
          <w:sz w:val="24"/>
          <w:szCs w:val="24"/>
        </w:rPr>
        <w:t xml:space="preserve">ial din </w:t>
      </w:r>
      <w:proofErr w:type="spellStart"/>
      <w:r w:rsidR="00395ADF">
        <w:rPr>
          <w:rFonts w:ascii="Times New Roman" w:hAnsi="Times New Roman"/>
          <w:sz w:val="24"/>
          <w:szCs w:val="24"/>
        </w:rPr>
        <w:t>cadrul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Centrului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de zi</w:t>
      </w:r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26B2">
        <w:rPr>
          <w:rFonts w:ascii="Times New Roman" w:hAnsi="Times New Roman"/>
          <w:sz w:val="24"/>
          <w:szCs w:val="24"/>
        </w:rPr>
        <w:t>și</w:t>
      </w:r>
      <w:proofErr w:type="spellEnd"/>
      <w:r w:rsidR="00F917A8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 w:rsidRPr="00363C07">
        <w:rPr>
          <w:rFonts w:ascii="Times New Roman" w:hAnsi="Times New Roman"/>
          <w:sz w:val="24"/>
          <w:szCs w:val="24"/>
        </w:rPr>
        <w:t>recuperare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pentru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copii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F917A8">
        <w:rPr>
          <w:rFonts w:ascii="Times New Roman" w:hAnsi="Times New Roman"/>
          <w:sz w:val="24"/>
          <w:szCs w:val="24"/>
        </w:rPr>
        <w:t>dizabilități</w:t>
      </w:r>
      <w:proofErr w:type="spellEnd"/>
      <w:r w:rsidR="00395ADF">
        <w:rPr>
          <w:rFonts w:ascii="Times New Roman" w:hAnsi="Times New Roman"/>
          <w:sz w:val="24"/>
          <w:szCs w:val="24"/>
        </w:rPr>
        <w:t>,</w:t>
      </w:r>
      <w:r w:rsidR="00395ADF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395ADF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 w:rsidRPr="00363C07">
        <w:rPr>
          <w:rFonts w:ascii="Times New Roman" w:hAnsi="Times New Roman"/>
          <w:sz w:val="24"/>
          <w:szCs w:val="24"/>
        </w:rPr>
        <w:t>completa</w:t>
      </w:r>
      <w:proofErr w:type="spellEnd"/>
      <w:r w:rsidR="00395ADF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 w:rsidRPr="00363C07">
        <w:rPr>
          <w:rFonts w:ascii="Times New Roman" w:hAnsi="Times New Roman"/>
          <w:sz w:val="24"/>
          <w:szCs w:val="24"/>
        </w:rPr>
        <w:t>formularul</w:t>
      </w:r>
      <w:proofErr w:type="spellEnd"/>
      <w:r w:rsidR="00395ADF" w:rsidRPr="00363C07">
        <w:rPr>
          <w:rFonts w:ascii="Times New Roman" w:hAnsi="Times New Roman"/>
          <w:sz w:val="24"/>
          <w:szCs w:val="24"/>
        </w:rPr>
        <w:t xml:space="preserve"> tip </w:t>
      </w:r>
      <w:r w:rsidR="00395ADF" w:rsidRPr="008E19A6">
        <w:rPr>
          <w:rFonts w:ascii="Times New Roman" w:hAnsi="Times New Roman"/>
          <w:i/>
          <w:iCs/>
          <w:sz w:val="24"/>
          <w:szCs w:val="24"/>
        </w:rPr>
        <w:t xml:space="preserve">Contract de </w:t>
      </w:r>
      <w:proofErr w:type="spellStart"/>
      <w:r w:rsidR="00395ADF" w:rsidRPr="008E19A6">
        <w:rPr>
          <w:rFonts w:ascii="Times New Roman" w:hAnsi="Times New Roman"/>
          <w:i/>
          <w:iCs/>
          <w:sz w:val="24"/>
          <w:szCs w:val="24"/>
        </w:rPr>
        <w:t>furnizare</w:t>
      </w:r>
      <w:proofErr w:type="spellEnd"/>
      <w:r w:rsidR="00395ADF" w:rsidRPr="008E19A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395ADF" w:rsidRPr="008E19A6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="00395ADF" w:rsidRPr="008E19A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395ADF" w:rsidRPr="008E19A6">
        <w:rPr>
          <w:rFonts w:ascii="Times New Roman" w:hAnsi="Times New Roman"/>
          <w:i/>
          <w:iCs/>
          <w:sz w:val="24"/>
          <w:szCs w:val="24"/>
        </w:rPr>
        <w:t>sociale</w:t>
      </w:r>
      <w:proofErr w:type="spellEnd"/>
      <w:r w:rsidR="00395ADF">
        <w:rPr>
          <w:rFonts w:ascii="Times New Roman" w:hAnsi="Times New Roman"/>
          <w:i/>
          <w:iCs/>
          <w:sz w:val="24"/>
          <w:szCs w:val="24"/>
        </w:rPr>
        <w:t>, (</w:t>
      </w:r>
      <w:proofErr w:type="spellStart"/>
      <w:r w:rsidR="00395ADF">
        <w:rPr>
          <w:rFonts w:ascii="Times New Roman" w:hAnsi="Times New Roman"/>
          <w:sz w:val="24"/>
          <w:szCs w:val="24"/>
        </w:rPr>
        <w:t>în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două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sau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mai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multe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exemplare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originale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95ADF">
        <w:rPr>
          <w:rFonts w:ascii="Times New Roman" w:hAnsi="Times New Roman"/>
          <w:sz w:val="24"/>
          <w:szCs w:val="24"/>
        </w:rPr>
        <w:t>în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funcţie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395ADF">
        <w:rPr>
          <w:rFonts w:ascii="Times New Roman" w:hAnsi="Times New Roman"/>
          <w:sz w:val="24"/>
          <w:szCs w:val="24"/>
        </w:rPr>
        <w:t>numărul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semnatarilor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contractului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), </w:t>
      </w:r>
      <w:r w:rsidR="00395ADF" w:rsidRPr="00363C07">
        <w:rPr>
          <w:rFonts w:ascii="Times New Roman" w:hAnsi="Times New Roman"/>
          <w:sz w:val="24"/>
          <w:szCs w:val="24"/>
        </w:rPr>
        <w:t xml:space="preserve">pe care le </w:t>
      </w:r>
      <w:proofErr w:type="spellStart"/>
      <w:r w:rsidR="00065D72">
        <w:rPr>
          <w:rFonts w:ascii="Times New Roman" w:hAnsi="Times New Roman"/>
          <w:sz w:val="24"/>
          <w:szCs w:val="24"/>
        </w:rPr>
        <w:t>semnează</w:t>
      </w:r>
      <w:proofErr w:type="spellEnd"/>
      <w:r w:rsidR="00065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5D72">
        <w:rPr>
          <w:rFonts w:ascii="Times New Roman" w:hAnsi="Times New Roman"/>
          <w:sz w:val="24"/>
          <w:szCs w:val="24"/>
        </w:rPr>
        <w:t>șeful</w:t>
      </w:r>
      <w:proofErr w:type="spellEnd"/>
      <w:r w:rsidR="00065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5D72">
        <w:rPr>
          <w:rFonts w:ascii="Times New Roman" w:hAnsi="Times New Roman"/>
          <w:sz w:val="24"/>
          <w:szCs w:val="24"/>
        </w:rPr>
        <w:t>centrului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(conform </w:t>
      </w:r>
      <w:proofErr w:type="spellStart"/>
      <w:r w:rsidR="00395ADF">
        <w:rPr>
          <w:rFonts w:ascii="Times New Roman" w:hAnsi="Times New Roman"/>
          <w:sz w:val="24"/>
          <w:szCs w:val="24"/>
        </w:rPr>
        <w:t>atribuțiilor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lastRenderedPageBreak/>
        <w:t>privind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semnarea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contractului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, delegate </w:t>
      </w:r>
      <w:proofErr w:type="spellStart"/>
      <w:r w:rsidR="00395ADF">
        <w:rPr>
          <w:rFonts w:ascii="Times New Roman" w:hAnsi="Times New Roman"/>
          <w:sz w:val="24"/>
          <w:szCs w:val="24"/>
        </w:rPr>
        <w:t>prin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dispoziția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directorului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general al DGASPC </w:t>
      </w:r>
      <w:proofErr w:type="spellStart"/>
      <w:r w:rsidR="00395ADF">
        <w:rPr>
          <w:rFonts w:ascii="Times New Roman" w:hAnsi="Times New Roman"/>
          <w:sz w:val="24"/>
          <w:szCs w:val="24"/>
        </w:rPr>
        <w:t>Argeș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395ADF" w:rsidRPr="00363C07">
        <w:rPr>
          <w:rFonts w:ascii="Times New Roman" w:hAnsi="Times New Roman"/>
          <w:sz w:val="24"/>
          <w:szCs w:val="24"/>
        </w:rPr>
        <w:t>și</w:t>
      </w:r>
      <w:proofErr w:type="spellEnd"/>
      <w:r w:rsidR="00395ADF" w:rsidRPr="00363C07">
        <w:rPr>
          <w:rFonts w:ascii="Times New Roman" w:hAnsi="Times New Roman"/>
          <w:sz w:val="24"/>
          <w:szCs w:val="24"/>
        </w:rPr>
        <w:t xml:space="preserve"> ulterior </w:t>
      </w:r>
      <w:proofErr w:type="spellStart"/>
      <w:r w:rsidR="00395ADF" w:rsidRPr="00363C07">
        <w:rPr>
          <w:rFonts w:ascii="Times New Roman" w:hAnsi="Times New Roman"/>
          <w:sz w:val="24"/>
          <w:szCs w:val="24"/>
        </w:rPr>
        <w:t>înmânat</w:t>
      </w:r>
      <w:proofErr w:type="spellEnd"/>
      <w:r w:rsidR="00395ADF" w:rsidRPr="00363C07">
        <w:rPr>
          <w:rFonts w:ascii="Times New Roman" w:hAnsi="Times New Roman"/>
          <w:sz w:val="24"/>
          <w:szCs w:val="24"/>
        </w:rPr>
        <w:t xml:space="preserve"> un exemplar </w:t>
      </w:r>
      <w:proofErr w:type="spellStart"/>
      <w:r w:rsidR="00395ADF" w:rsidRPr="00363C07">
        <w:rPr>
          <w:rFonts w:ascii="Times New Roman" w:hAnsi="Times New Roman"/>
          <w:sz w:val="24"/>
          <w:szCs w:val="24"/>
        </w:rPr>
        <w:t>familiei</w:t>
      </w:r>
      <w:proofErr w:type="spellEnd"/>
      <w:r w:rsidR="00395ADF" w:rsidRPr="00363C07">
        <w:rPr>
          <w:rFonts w:ascii="Times New Roman" w:hAnsi="Times New Roman"/>
          <w:sz w:val="24"/>
          <w:szCs w:val="24"/>
        </w:rPr>
        <w:t xml:space="preserve"> </w:t>
      </w:r>
      <w:r w:rsidR="00395ADF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="00395ADF" w:rsidRPr="00363C07">
        <w:rPr>
          <w:rFonts w:ascii="Times New Roman" w:hAnsi="Times New Roman"/>
          <w:sz w:val="24"/>
          <w:szCs w:val="24"/>
        </w:rPr>
        <w:t>lua</w:t>
      </w:r>
      <w:r w:rsidR="00395ADF">
        <w:rPr>
          <w:rFonts w:ascii="Times New Roman" w:hAnsi="Times New Roman"/>
          <w:sz w:val="24"/>
          <w:szCs w:val="24"/>
        </w:rPr>
        <w:t>re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395ADF">
        <w:rPr>
          <w:rFonts w:ascii="Times New Roman" w:hAnsi="Times New Roman"/>
          <w:sz w:val="24"/>
          <w:szCs w:val="24"/>
        </w:rPr>
        <w:t>cunoștiință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="00395ADF">
        <w:rPr>
          <w:rFonts w:ascii="Times New Roman" w:hAnsi="Times New Roman"/>
          <w:sz w:val="24"/>
          <w:szCs w:val="24"/>
        </w:rPr>
        <w:t>semnătură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95ADF">
        <w:rPr>
          <w:rFonts w:ascii="Times New Roman" w:hAnsi="Times New Roman"/>
          <w:sz w:val="24"/>
          <w:szCs w:val="24"/>
        </w:rPr>
        <w:t>și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unul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395ADF">
        <w:rPr>
          <w:rFonts w:ascii="Times New Roman" w:hAnsi="Times New Roman"/>
          <w:sz w:val="24"/>
          <w:szCs w:val="24"/>
        </w:rPr>
        <w:t>va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atașa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395ADF">
        <w:rPr>
          <w:rFonts w:ascii="Times New Roman" w:hAnsi="Times New Roman"/>
          <w:sz w:val="24"/>
          <w:szCs w:val="24"/>
        </w:rPr>
        <w:t>dosarul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 w:rsidR="00395ADF">
        <w:rPr>
          <w:rFonts w:ascii="Times New Roman" w:hAnsi="Times New Roman"/>
          <w:sz w:val="24"/>
          <w:szCs w:val="24"/>
        </w:rPr>
        <w:t>copilului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F917A8">
        <w:rPr>
          <w:rFonts w:ascii="Times New Roman" w:hAnsi="Times New Roman"/>
          <w:sz w:val="24"/>
          <w:szCs w:val="24"/>
        </w:rPr>
        <w:t>Anexa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3). Un exemplar original al </w:t>
      </w:r>
      <w:proofErr w:type="spellStart"/>
      <w:r w:rsidR="00F917A8">
        <w:rPr>
          <w:rFonts w:ascii="Times New Roman" w:hAnsi="Times New Roman"/>
          <w:sz w:val="24"/>
          <w:szCs w:val="24"/>
        </w:rPr>
        <w:t>contractului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F917A8">
        <w:rPr>
          <w:rFonts w:ascii="Times New Roman" w:hAnsi="Times New Roman"/>
          <w:sz w:val="24"/>
          <w:szCs w:val="24"/>
        </w:rPr>
        <w:t>furnizare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servicii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F917A8">
        <w:rPr>
          <w:rFonts w:ascii="Times New Roman" w:hAnsi="Times New Roman"/>
          <w:sz w:val="24"/>
          <w:szCs w:val="24"/>
        </w:rPr>
        <w:t>păstrează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în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dosarul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 w:rsidR="00F917A8">
        <w:rPr>
          <w:rFonts w:ascii="Times New Roman" w:hAnsi="Times New Roman"/>
          <w:sz w:val="24"/>
          <w:szCs w:val="24"/>
        </w:rPr>
        <w:t>beneficiarului</w:t>
      </w:r>
      <w:proofErr w:type="spellEnd"/>
      <w:r w:rsidR="00F917A8">
        <w:rPr>
          <w:rFonts w:ascii="Times New Roman" w:hAnsi="Times New Roman"/>
          <w:sz w:val="24"/>
          <w:szCs w:val="24"/>
        </w:rPr>
        <w:t>.</w:t>
      </w:r>
    </w:p>
    <w:p w14:paraId="61AFE4AB" w14:textId="0AA3EBE3" w:rsidR="007925D5" w:rsidRDefault="00F917A8" w:rsidP="00F917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611171">
        <w:rPr>
          <w:rFonts w:ascii="Times New Roman" w:hAnsi="Times New Roman"/>
          <w:sz w:val="24"/>
          <w:szCs w:val="24"/>
        </w:rPr>
        <w:t>serviciul</w:t>
      </w:r>
      <w:proofErr w:type="spellEnd"/>
      <w:r w:rsidR="007925D5" w:rsidRPr="00611171">
        <w:rPr>
          <w:rFonts w:ascii="Times New Roman" w:hAnsi="Times New Roman"/>
          <w:sz w:val="24"/>
          <w:szCs w:val="24"/>
        </w:rPr>
        <w:t xml:space="preserve"> </w:t>
      </w:r>
      <w:r w:rsidR="00065D72" w:rsidRPr="00611171">
        <w:rPr>
          <w:rFonts w:ascii="Times New Roman" w:hAnsi="Times New Roman"/>
          <w:sz w:val="24"/>
          <w:szCs w:val="24"/>
        </w:rPr>
        <w:t>social</w:t>
      </w:r>
      <w:r w:rsidR="00065D7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Echipa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mobilă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pentru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îngrijirea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la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domiciliu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a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copilului</w:t>
      </w:r>
      <w:proofErr w:type="spellEnd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 xml:space="preserve"> cu </w:t>
      </w:r>
      <w:proofErr w:type="spellStart"/>
      <w:r w:rsidR="00065D72" w:rsidRPr="00472A26">
        <w:rPr>
          <w:rFonts w:ascii="Times New Roman" w:hAnsi="Times New Roman"/>
          <w:b/>
          <w:i/>
          <w:iCs/>
          <w:sz w:val="24"/>
          <w:szCs w:val="24"/>
        </w:rPr>
        <w:t>dizabilități</w:t>
      </w:r>
      <w:proofErr w:type="spellEnd"/>
      <w:r w:rsidR="00065D72">
        <w:rPr>
          <w:rFonts w:ascii="Times New Roman" w:hAnsi="Times New Roman"/>
          <w:sz w:val="24"/>
          <w:szCs w:val="24"/>
        </w:rPr>
        <w:t xml:space="preserve"> </w:t>
      </w:r>
      <w:r w:rsidR="007925D5">
        <w:rPr>
          <w:rFonts w:ascii="Times New Roman" w:hAnsi="Times New Roman"/>
          <w:sz w:val="24"/>
          <w:szCs w:val="24"/>
        </w:rPr>
        <w:t xml:space="preserve">din </w:t>
      </w:r>
      <w:proofErr w:type="spellStart"/>
      <w:r w:rsidR="007925D5">
        <w:rPr>
          <w:rFonts w:ascii="Times New Roman" w:hAnsi="Times New Roman"/>
          <w:sz w:val="24"/>
          <w:szCs w:val="24"/>
        </w:rPr>
        <w:t>cadrul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Centrului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de zi </w:t>
      </w:r>
      <w:proofErr w:type="spellStart"/>
      <w:r w:rsidR="001E26B2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1E26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recuperare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copii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cu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dizabilități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>vor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 xml:space="preserve"> fi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>parcurși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>aceeași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>pasi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="007925D5">
        <w:rPr>
          <w:rFonts w:ascii="Times New Roman" w:hAnsi="Times New Roman"/>
          <w:sz w:val="24"/>
          <w:szCs w:val="24"/>
        </w:rPr>
        <w:t>și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în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admiterea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Centrul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 de zi </w:t>
      </w:r>
      <w:proofErr w:type="spellStart"/>
      <w:r w:rsidR="001E26B2">
        <w:rPr>
          <w:rFonts w:ascii="Times New Roman" w:hAnsi="Times New Roman"/>
          <w:sz w:val="24"/>
          <w:szCs w:val="24"/>
        </w:rPr>
        <w:t>și</w:t>
      </w:r>
      <w:proofErr w:type="spellEnd"/>
      <w:r w:rsidR="001E26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recuperare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>
        <w:rPr>
          <w:rFonts w:ascii="Times New Roman" w:hAnsi="Times New Roman"/>
          <w:sz w:val="24"/>
          <w:szCs w:val="24"/>
        </w:rPr>
        <w:t>.</w:t>
      </w:r>
    </w:p>
    <w:p w14:paraId="04545231" w14:textId="3393D535" w:rsidR="00611171" w:rsidRDefault="00F917A8" w:rsidP="00F917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spellStart"/>
      <w:r w:rsidR="007925D5">
        <w:rPr>
          <w:rFonts w:ascii="Times New Roman" w:hAnsi="Times New Roman"/>
          <w:sz w:val="24"/>
          <w:szCs w:val="24"/>
        </w:rPr>
        <w:t>E</w:t>
      </w:r>
      <w:r w:rsidR="007925D5" w:rsidRPr="00363C07">
        <w:rPr>
          <w:rFonts w:ascii="Times New Roman" w:hAnsi="Times New Roman"/>
          <w:sz w:val="24"/>
          <w:szCs w:val="24"/>
        </w:rPr>
        <w:t>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formată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7925D5">
        <w:rPr>
          <w:rFonts w:ascii="Times New Roman" w:hAnsi="Times New Roman"/>
          <w:sz w:val="24"/>
          <w:szCs w:val="24"/>
        </w:rPr>
        <w:t>asistent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social, </w:t>
      </w:r>
      <w:proofErr w:type="spellStart"/>
      <w:r w:rsidR="002B09B6">
        <w:rPr>
          <w:rFonts w:ascii="Times New Roman" w:hAnsi="Times New Roman"/>
          <w:sz w:val="24"/>
          <w:szCs w:val="24"/>
        </w:rPr>
        <w:t>asistentul</w:t>
      </w:r>
      <w:proofErr w:type="spellEnd"/>
      <w:r w:rsidR="002B09B6">
        <w:rPr>
          <w:rFonts w:ascii="Times New Roman" w:hAnsi="Times New Roman"/>
          <w:sz w:val="24"/>
          <w:szCs w:val="24"/>
        </w:rPr>
        <w:t xml:space="preserve"> medical, </w:t>
      </w:r>
      <w:proofErr w:type="spellStart"/>
      <w:r w:rsidR="007925D5">
        <w:rPr>
          <w:rFonts w:ascii="Times New Roman" w:hAnsi="Times New Roman"/>
          <w:sz w:val="24"/>
          <w:szCs w:val="24"/>
        </w:rPr>
        <w:t>psihopedagog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>
        <w:rPr>
          <w:rFonts w:ascii="Times New Roman" w:hAnsi="Times New Roman"/>
          <w:sz w:val="24"/>
          <w:szCs w:val="24"/>
        </w:rPr>
        <w:t>logoped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>
        <w:rPr>
          <w:rFonts w:ascii="Times New Roman" w:hAnsi="Times New Roman"/>
          <w:sz w:val="24"/>
          <w:szCs w:val="24"/>
        </w:rPr>
        <w:t>kinetoterapeut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, </w:t>
      </w:r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se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va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deplasa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la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domiciliul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potențialului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beneficiar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evaluarea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inițială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iar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după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admiterea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serviciului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îngrijire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domiciliu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deplasa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programului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stabilit</w:t>
      </w:r>
      <w:proofErr w:type="spellEnd"/>
      <w:r w:rsidR="007925D5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domiciliul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programul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abilitare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reabilitare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î</w:t>
      </w:r>
      <w:r w:rsidR="007925D5" w:rsidRPr="00363C07">
        <w:rPr>
          <w:rFonts w:ascii="Times New Roman" w:hAnsi="Times New Roman"/>
          <w:sz w:val="24"/>
          <w:szCs w:val="24"/>
        </w:rPr>
        <w:t>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func</w:t>
      </w:r>
      <w:r w:rsidR="007925D5">
        <w:rPr>
          <w:rFonts w:ascii="Times New Roman" w:hAnsi="Times New Roman"/>
          <w:sz w:val="24"/>
          <w:szCs w:val="24"/>
        </w:rPr>
        <w:t>ț</w:t>
      </w:r>
      <w:r w:rsidR="007925D5" w:rsidRPr="00363C07">
        <w:rPr>
          <w:rFonts w:ascii="Times New Roman" w:hAnsi="Times New Roman"/>
          <w:sz w:val="24"/>
          <w:szCs w:val="24"/>
        </w:rPr>
        <w:t>ie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nevoile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.</w:t>
      </w:r>
    </w:p>
    <w:p w14:paraId="3F04FEDF" w14:textId="77777777" w:rsidR="00611171" w:rsidRDefault="00611171" w:rsidP="00F917A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958AE6" w14:textId="77777777" w:rsidR="00FC678C" w:rsidRPr="00901E68" w:rsidRDefault="00FC678C" w:rsidP="00FC678C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  <w:lang w:val="pt-BR"/>
        </w:rPr>
      </w:pPr>
      <w:r>
        <w:rPr>
          <w:rFonts w:ascii="Times New Roman" w:hAnsi="Times New Roman"/>
          <w:b/>
          <w:color w:val="000000"/>
          <w:sz w:val="24"/>
          <w:szCs w:val="24"/>
          <w:lang w:val="pt-BR"/>
        </w:rPr>
        <w:t xml:space="preserve">       </w:t>
      </w:r>
      <w:r w:rsidR="00FE7999">
        <w:rPr>
          <w:rFonts w:ascii="Times New Roman" w:hAnsi="Times New Roman"/>
          <w:b/>
          <w:color w:val="000000"/>
          <w:sz w:val="24"/>
          <w:szCs w:val="24"/>
          <w:lang w:val="pt-BR"/>
        </w:rPr>
        <w:t xml:space="preserve">  </w:t>
      </w:r>
      <w:r>
        <w:rPr>
          <w:rFonts w:ascii="Times New Roman" w:hAnsi="Times New Roman"/>
          <w:b/>
          <w:color w:val="000000"/>
          <w:sz w:val="24"/>
          <w:szCs w:val="24"/>
          <w:lang w:val="pt-BR"/>
        </w:rPr>
        <w:t>5</w:t>
      </w:r>
      <w:r w:rsidRPr="00901E68">
        <w:rPr>
          <w:rFonts w:ascii="Times New Roman" w:hAnsi="Times New Roman"/>
          <w:b/>
          <w:color w:val="000000"/>
          <w:sz w:val="24"/>
          <w:szCs w:val="24"/>
          <w:lang w:val="pt-BR"/>
        </w:rPr>
        <w:t>.</w:t>
      </w:r>
      <w:r>
        <w:rPr>
          <w:rFonts w:ascii="Times New Roman" w:hAnsi="Times New Roman"/>
          <w:b/>
          <w:color w:val="000000"/>
          <w:sz w:val="24"/>
          <w:szCs w:val="24"/>
          <w:lang w:val="pt-BR"/>
        </w:rPr>
        <w:t>3.</w:t>
      </w:r>
      <w:r w:rsidRPr="00901E68">
        <w:rPr>
          <w:rFonts w:ascii="Times New Roman" w:hAnsi="Times New Roman"/>
          <w:b/>
          <w:color w:val="000000"/>
          <w:sz w:val="24"/>
          <w:szCs w:val="24"/>
          <w:lang w:val="pt-BR"/>
        </w:rPr>
        <w:t xml:space="preserve"> </w:t>
      </w:r>
      <w:bookmarkStart w:id="5" w:name="_Hlk26015322"/>
      <w:r w:rsidRPr="00901E68">
        <w:rPr>
          <w:rFonts w:ascii="Times New Roman" w:hAnsi="Times New Roman"/>
          <w:b/>
          <w:color w:val="000000"/>
          <w:sz w:val="24"/>
          <w:szCs w:val="24"/>
          <w:lang w:val="pt-BR"/>
        </w:rPr>
        <w:t>Responsabilităţi în derularea activită</w:t>
      </w:r>
      <w:r>
        <w:rPr>
          <w:rFonts w:ascii="Times New Roman" w:hAnsi="Times New Roman"/>
          <w:b/>
          <w:color w:val="000000"/>
          <w:sz w:val="24"/>
          <w:szCs w:val="24"/>
          <w:lang w:val="pt-BR"/>
        </w:rPr>
        <w:t>ţ</w:t>
      </w:r>
      <w:r w:rsidRPr="00901E68">
        <w:rPr>
          <w:rFonts w:ascii="Times New Roman" w:hAnsi="Times New Roman"/>
          <w:b/>
          <w:color w:val="000000"/>
          <w:sz w:val="24"/>
          <w:szCs w:val="24"/>
          <w:lang w:val="pt-BR"/>
        </w:rPr>
        <w:t>ii</w:t>
      </w:r>
    </w:p>
    <w:bookmarkEnd w:id="5"/>
    <w:p w14:paraId="38FE7CC3" w14:textId="77777777" w:rsidR="007925D5" w:rsidRPr="00C84D4E" w:rsidRDefault="00FC678C" w:rsidP="00FC678C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             </w:t>
      </w:r>
      <w:r w:rsidR="00FE7999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6D1F4B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FE7999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7925D5" w:rsidRPr="00C84D4E">
        <w:rPr>
          <w:rFonts w:ascii="Times New Roman" w:hAnsi="Times New Roman"/>
          <w:b/>
          <w:sz w:val="24"/>
          <w:szCs w:val="24"/>
          <w:lang w:val="it-IT"/>
        </w:rPr>
        <w:t>Directorul General al DGASPC Arge</w:t>
      </w:r>
      <w:r w:rsidR="007925D5">
        <w:rPr>
          <w:rFonts w:ascii="Times New Roman" w:hAnsi="Times New Roman"/>
          <w:b/>
          <w:sz w:val="24"/>
          <w:szCs w:val="24"/>
          <w:lang w:val="it-IT"/>
        </w:rPr>
        <w:t>ș:</w:t>
      </w:r>
      <w:r w:rsidR="007925D5" w:rsidRPr="00C84D4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</w:p>
    <w:p w14:paraId="16050B33" w14:textId="77777777" w:rsidR="007925D5" w:rsidRDefault="00FC678C" w:rsidP="006D1F4B">
      <w:pPr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Aprobă </w:t>
      </w:r>
      <w:proofErr w:type="spellStart"/>
      <w:r w:rsidR="008D4427" w:rsidRPr="008D4427">
        <w:rPr>
          <w:rFonts w:ascii="Times New Roman" w:hAnsi="Times New Roman"/>
          <w:sz w:val="24"/>
          <w:szCs w:val="24"/>
        </w:rPr>
        <w:t>Raportul</w:t>
      </w:r>
      <w:proofErr w:type="spellEnd"/>
      <w:r w:rsidR="008D4427" w:rsidRPr="008D442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8D4427" w:rsidRPr="008D4427">
        <w:rPr>
          <w:rFonts w:ascii="Times New Roman" w:hAnsi="Times New Roman"/>
          <w:sz w:val="24"/>
          <w:szCs w:val="24"/>
        </w:rPr>
        <w:t>admitere</w:t>
      </w:r>
      <w:proofErr w:type="spellEnd"/>
      <w:r w:rsidR="008D4427" w:rsidRPr="008D4427">
        <w:rPr>
          <w:rFonts w:ascii="Times New Roman" w:hAnsi="Times New Roman"/>
          <w:sz w:val="24"/>
          <w:szCs w:val="24"/>
        </w:rPr>
        <w:t>/</w:t>
      </w:r>
      <w:proofErr w:type="spellStart"/>
      <w:r w:rsidR="008D4427" w:rsidRPr="008D4427">
        <w:rPr>
          <w:rFonts w:ascii="Times New Roman" w:hAnsi="Times New Roman"/>
          <w:sz w:val="24"/>
          <w:szCs w:val="24"/>
        </w:rPr>
        <w:t>respingere</w:t>
      </w:r>
      <w:proofErr w:type="spellEnd"/>
      <w:r w:rsidR="008D4427" w:rsidRPr="00363C07">
        <w:rPr>
          <w:rFonts w:ascii="Times New Roman" w:hAnsi="Times New Roman"/>
          <w:sz w:val="24"/>
          <w:szCs w:val="24"/>
        </w:rPr>
        <w:t xml:space="preserve"> </w:t>
      </w:r>
      <w:r w:rsidR="007925D5" w:rsidRPr="00C84D4E">
        <w:rPr>
          <w:rFonts w:ascii="Times New Roman" w:hAnsi="Times New Roman"/>
          <w:sz w:val="24"/>
          <w:szCs w:val="24"/>
          <w:lang w:val="it-IT"/>
        </w:rPr>
        <w:t>al poten</w:t>
      </w:r>
      <w:r w:rsidR="007925D5">
        <w:rPr>
          <w:rFonts w:ascii="Times New Roman" w:hAnsi="Times New Roman"/>
          <w:sz w:val="24"/>
          <w:szCs w:val="24"/>
          <w:lang w:val="it-IT"/>
        </w:rPr>
        <w:t>ț</w:t>
      </w:r>
      <w:r w:rsidR="007925D5" w:rsidRPr="00C84D4E">
        <w:rPr>
          <w:rFonts w:ascii="Times New Roman" w:hAnsi="Times New Roman"/>
          <w:sz w:val="24"/>
          <w:szCs w:val="24"/>
          <w:lang w:val="it-IT"/>
        </w:rPr>
        <w:t>ialului beneficiar;</w:t>
      </w:r>
    </w:p>
    <w:p w14:paraId="5A8B6C82" w14:textId="694ECAFE" w:rsidR="007925D5" w:rsidRDefault="007925D5" w:rsidP="00B9523E">
      <w:pPr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6D1F4B">
        <w:rPr>
          <w:rFonts w:ascii="Times New Roman" w:hAnsi="Times New Roman"/>
          <w:sz w:val="24"/>
          <w:szCs w:val="24"/>
          <w:lang w:val="it-IT"/>
        </w:rPr>
        <w:t>Emite Dispoziția de admitere</w:t>
      </w:r>
      <w:r w:rsidR="004D4CB6">
        <w:rPr>
          <w:rFonts w:ascii="Times New Roman" w:hAnsi="Times New Roman"/>
          <w:sz w:val="24"/>
          <w:szCs w:val="24"/>
          <w:lang w:val="it-IT"/>
        </w:rPr>
        <w:t>/respingere</w:t>
      </w:r>
      <w:r w:rsidRPr="006D1F4B">
        <w:rPr>
          <w:rFonts w:ascii="Times New Roman" w:hAnsi="Times New Roman"/>
          <w:sz w:val="24"/>
          <w:szCs w:val="24"/>
          <w:lang w:val="it-IT"/>
        </w:rPr>
        <w:t xml:space="preserve"> în Centrul de zi</w:t>
      </w:r>
      <w:r w:rsidR="00FC678C" w:rsidRPr="006D1F4B">
        <w:rPr>
          <w:rFonts w:ascii="Times New Roman" w:hAnsi="Times New Roman"/>
          <w:sz w:val="24"/>
          <w:szCs w:val="24"/>
          <w:lang w:val="it-IT"/>
        </w:rPr>
        <w:t xml:space="preserve">/Centrul de zi </w:t>
      </w:r>
      <w:r w:rsidR="00EE2231">
        <w:rPr>
          <w:rFonts w:ascii="Times New Roman" w:hAnsi="Times New Roman"/>
          <w:sz w:val="24"/>
          <w:szCs w:val="24"/>
          <w:lang w:val="it-IT"/>
        </w:rPr>
        <w:t>și</w:t>
      </w:r>
      <w:r w:rsidRPr="006D1F4B">
        <w:rPr>
          <w:rFonts w:ascii="Times New Roman" w:hAnsi="Times New Roman"/>
          <w:sz w:val="24"/>
          <w:szCs w:val="24"/>
          <w:lang w:val="it-IT"/>
        </w:rPr>
        <w:t xml:space="preserve"> recuperare pentru copii cu dizabilit</w:t>
      </w:r>
      <w:r w:rsidR="00FC678C" w:rsidRPr="006D1F4B">
        <w:rPr>
          <w:rFonts w:ascii="Times New Roman" w:hAnsi="Times New Roman"/>
          <w:sz w:val="24"/>
          <w:szCs w:val="24"/>
          <w:lang w:val="it-IT"/>
        </w:rPr>
        <w:t>ăți</w:t>
      </w:r>
      <w:r w:rsidR="00611171">
        <w:rPr>
          <w:rFonts w:ascii="Times New Roman" w:hAnsi="Times New Roman"/>
          <w:sz w:val="24"/>
          <w:szCs w:val="24"/>
          <w:lang w:val="it-IT"/>
        </w:rPr>
        <w:t xml:space="preserve"> și serviciul </w:t>
      </w:r>
      <w:r w:rsidR="00611171" w:rsidRPr="00611171">
        <w:rPr>
          <w:rFonts w:ascii="Times New Roman" w:hAnsi="Times New Roman"/>
          <w:sz w:val="24"/>
          <w:szCs w:val="24"/>
        </w:rPr>
        <w:t>social</w:t>
      </w:r>
      <w:r w:rsidR="0061117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611171" w:rsidRPr="00611171">
        <w:rPr>
          <w:rFonts w:ascii="Times New Roman" w:hAnsi="Times New Roman"/>
          <w:bCs/>
          <w:sz w:val="24"/>
          <w:szCs w:val="24"/>
        </w:rPr>
        <w:t>Echipa</w:t>
      </w:r>
      <w:proofErr w:type="spellEnd"/>
      <w:r w:rsidR="00611171" w:rsidRPr="006111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11171" w:rsidRPr="00611171">
        <w:rPr>
          <w:rFonts w:ascii="Times New Roman" w:hAnsi="Times New Roman"/>
          <w:bCs/>
          <w:sz w:val="24"/>
          <w:szCs w:val="24"/>
        </w:rPr>
        <w:t>mobilă</w:t>
      </w:r>
      <w:proofErr w:type="spellEnd"/>
      <w:r w:rsidR="00611171" w:rsidRPr="006111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11171" w:rsidRPr="00611171">
        <w:rPr>
          <w:rFonts w:ascii="Times New Roman" w:hAnsi="Times New Roman"/>
          <w:bCs/>
          <w:sz w:val="24"/>
          <w:szCs w:val="24"/>
        </w:rPr>
        <w:t>pentru</w:t>
      </w:r>
      <w:proofErr w:type="spellEnd"/>
      <w:r w:rsidR="00611171" w:rsidRPr="006111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11171" w:rsidRPr="00611171">
        <w:rPr>
          <w:rFonts w:ascii="Times New Roman" w:hAnsi="Times New Roman"/>
          <w:bCs/>
          <w:sz w:val="24"/>
          <w:szCs w:val="24"/>
        </w:rPr>
        <w:t>îngrijirea</w:t>
      </w:r>
      <w:proofErr w:type="spellEnd"/>
      <w:r w:rsidR="00611171" w:rsidRPr="00611171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="00611171" w:rsidRPr="00611171">
        <w:rPr>
          <w:rFonts w:ascii="Times New Roman" w:hAnsi="Times New Roman"/>
          <w:bCs/>
          <w:sz w:val="24"/>
          <w:szCs w:val="24"/>
        </w:rPr>
        <w:t>domiciliu</w:t>
      </w:r>
      <w:proofErr w:type="spellEnd"/>
      <w:r w:rsidR="00611171" w:rsidRPr="00611171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611171" w:rsidRPr="00611171">
        <w:rPr>
          <w:rFonts w:ascii="Times New Roman" w:hAnsi="Times New Roman"/>
          <w:bCs/>
          <w:sz w:val="24"/>
          <w:szCs w:val="24"/>
        </w:rPr>
        <w:t>copilului</w:t>
      </w:r>
      <w:proofErr w:type="spellEnd"/>
      <w:r w:rsidR="00611171" w:rsidRPr="00611171">
        <w:rPr>
          <w:rFonts w:ascii="Times New Roman" w:hAnsi="Times New Roman"/>
          <w:bCs/>
          <w:sz w:val="24"/>
          <w:szCs w:val="24"/>
        </w:rPr>
        <w:t xml:space="preserve"> cu </w:t>
      </w:r>
      <w:proofErr w:type="spellStart"/>
      <w:r w:rsidR="00611171" w:rsidRPr="00611171">
        <w:rPr>
          <w:rFonts w:ascii="Times New Roman" w:hAnsi="Times New Roman"/>
          <w:bCs/>
          <w:sz w:val="24"/>
          <w:szCs w:val="24"/>
        </w:rPr>
        <w:t>dizabilități</w:t>
      </w:r>
      <w:proofErr w:type="spellEnd"/>
      <w:r w:rsidRPr="006D1F4B">
        <w:rPr>
          <w:rFonts w:ascii="Times New Roman" w:hAnsi="Times New Roman"/>
          <w:sz w:val="24"/>
          <w:szCs w:val="24"/>
          <w:lang w:val="it-IT"/>
        </w:rPr>
        <w:t>;</w:t>
      </w:r>
    </w:p>
    <w:p w14:paraId="31CE8DEB" w14:textId="77777777" w:rsidR="00FC678C" w:rsidRPr="006D1F4B" w:rsidRDefault="00FC678C" w:rsidP="006D1F4B">
      <w:pPr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6D1F4B">
        <w:rPr>
          <w:rFonts w:ascii="Times New Roman" w:hAnsi="Times New Roman"/>
          <w:sz w:val="24"/>
          <w:szCs w:val="24"/>
          <w:lang w:val="it-IT"/>
        </w:rPr>
        <w:t>Emite Dispoziția prin care se deleagă șeful centrului/complexului atribuțiile privind semnarea contractului de furnizare servicii pentru centrul de zi.</w:t>
      </w:r>
    </w:p>
    <w:p w14:paraId="5C275047" w14:textId="77777777" w:rsidR="00E923AE" w:rsidRPr="00C84D4E" w:rsidRDefault="00E923AE" w:rsidP="00B9523E">
      <w:pPr>
        <w:spacing w:after="0"/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B3FA0D0" w14:textId="68B74BEF" w:rsidR="007925D5" w:rsidRPr="002B09B6" w:rsidRDefault="00FE7999" w:rsidP="00FE7999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2B09B6">
        <w:rPr>
          <w:rFonts w:ascii="Times New Roman" w:hAnsi="Times New Roman"/>
          <w:b/>
          <w:sz w:val="24"/>
          <w:szCs w:val="24"/>
          <w:lang w:val="it-IT"/>
        </w:rPr>
        <w:t xml:space="preserve">             </w:t>
      </w:r>
      <w:r w:rsidR="00E923AE" w:rsidRPr="002B09B6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3B17E3" w:rsidRPr="002B09B6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7925D5" w:rsidRPr="002B09B6">
        <w:rPr>
          <w:rFonts w:ascii="Times New Roman" w:hAnsi="Times New Roman"/>
          <w:b/>
          <w:sz w:val="24"/>
          <w:szCs w:val="24"/>
          <w:lang w:val="it-IT"/>
        </w:rPr>
        <w:t>Șeful Centrului de zi</w:t>
      </w:r>
      <w:r w:rsidRPr="002B09B6">
        <w:rPr>
          <w:rFonts w:ascii="Times New Roman" w:hAnsi="Times New Roman"/>
          <w:b/>
          <w:sz w:val="24"/>
          <w:szCs w:val="24"/>
          <w:lang w:val="it-IT"/>
        </w:rPr>
        <w:t>/</w:t>
      </w:r>
      <w:r w:rsidR="007925D5" w:rsidRPr="002B09B6">
        <w:rPr>
          <w:rFonts w:ascii="Times New Roman" w:hAnsi="Times New Roman"/>
          <w:b/>
          <w:sz w:val="24"/>
          <w:szCs w:val="24"/>
          <w:lang w:val="it-IT"/>
        </w:rPr>
        <w:t xml:space="preserve">Centrului de zi </w:t>
      </w:r>
      <w:r w:rsidR="00F00DD2">
        <w:rPr>
          <w:rFonts w:ascii="Times New Roman" w:hAnsi="Times New Roman"/>
          <w:b/>
          <w:sz w:val="24"/>
          <w:szCs w:val="24"/>
          <w:lang w:val="it-IT"/>
        </w:rPr>
        <w:t>și</w:t>
      </w:r>
      <w:r w:rsidR="007925D5" w:rsidRPr="002B09B6">
        <w:rPr>
          <w:rFonts w:ascii="Times New Roman" w:hAnsi="Times New Roman"/>
          <w:b/>
          <w:sz w:val="24"/>
          <w:szCs w:val="24"/>
          <w:lang w:val="it-IT"/>
        </w:rPr>
        <w:t xml:space="preserve"> recuperare pentru copii cu dizabilități</w:t>
      </w:r>
      <w:r w:rsidR="009A731B">
        <w:rPr>
          <w:rFonts w:ascii="Times New Roman" w:hAnsi="Times New Roman"/>
          <w:b/>
          <w:sz w:val="24"/>
          <w:szCs w:val="24"/>
          <w:lang w:val="it-IT"/>
        </w:rPr>
        <w:t xml:space="preserve">/serviciului social </w:t>
      </w:r>
      <w:proofErr w:type="spellStart"/>
      <w:r w:rsidR="009A731B" w:rsidRPr="009A731B">
        <w:rPr>
          <w:rFonts w:ascii="Times New Roman" w:hAnsi="Times New Roman"/>
          <w:b/>
          <w:sz w:val="24"/>
          <w:szCs w:val="24"/>
        </w:rPr>
        <w:t>Echipa</w:t>
      </w:r>
      <w:proofErr w:type="spellEnd"/>
      <w:r w:rsidR="009A731B" w:rsidRPr="009A73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A731B" w:rsidRPr="009A731B">
        <w:rPr>
          <w:rFonts w:ascii="Times New Roman" w:hAnsi="Times New Roman"/>
          <w:b/>
          <w:sz w:val="24"/>
          <w:szCs w:val="24"/>
        </w:rPr>
        <w:t>mobilă</w:t>
      </w:r>
      <w:proofErr w:type="spellEnd"/>
      <w:r w:rsidR="009A731B" w:rsidRPr="009A73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A731B" w:rsidRPr="009A731B">
        <w:rPr>
          <w:rFonts w:ascii="Times New Roman" w:hAnsi="Times New Roman"/>
          <w:b/>
          <w:sz w:val="24"/>
          <w:szCs w:val="24"/>
        </w:rPr>
        <w:t>pentru</w:t>
      </w:r>
      <w:proofErr w:type="spellEnd"/>
      <w:r w:rsidR="009A731B" w:rsidRPr="009A73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A731B" w:rsidRPr="009A731B">
        <w:rPr>
          <w:rFonts w:ascii="Times New Roman" w:hAnsi="Times New Roman"/>
          <w:b/>
          <w:sz w:val="24"/>
          <w:szCs w:val="24"/>
        </w:rPr>
        <w:t>îngrijirea</w:t>
      </w:r>
      <w:proofErr w:type="spellEnd"/>
      <w:r w:rsidR="009A731B" w:rsidRPr="009A731B">
        <w:rPr>
          <w:rFonts w:ascii="Times New Roman" w:hAnsi="Times New Roman"/>
          <w:b/>
          <w:sz w:val="24"/>
          <w:szCs w:val="24"/>
        </w:rPr>
        <w:t xml:space="preserve"> la </w:t>
      </w:r>
      <w:proofErr w:type="spellStart"/>
      <w:r w:rsidR="009A731B" w:rsidRPr="009A731B">
        <w:rPr>
          <w:rFonts w:ascii="Times New Roman" w:hAnsi="Times New Roman"/>
          <w:b/>
          <w:sz w:val="24"/>
          <w:szCs w:val="24"/>
        </w:rPr>
        <w:t>domiciliu</w:t>
      </w:r>
      <w:proofErr w:type="spellEnd"/>
      <w:r w:rsidR="009A731B" w:rsidRPr="009A731B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="009A731B" w:rsidRPr="009A731B">
        <w:rPr>
          <w:rFonts w:ascii="Times New Roman" w:hAnsi="Times New Roman"/>
          <w:b/>
          <w:sz w:val="24"/>
          <w:szCs w:val="24"/>
        </w:rPr>
        <w:t>copilului</w:t>
      </w:r>
      <w:proofErr w:type="spellEnd"/>
      <w:r w:rsidR="009A731B" w:rsidRPr="009A731B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="009A731B" w:rsidRPr="009A731B">
        <w:rPr>
          <w:rFonts w:ascii="Times New Roman" w:hAnsi="Times New Roman"/>
          <w:b/>
          <w:sz w:val="24"/>
          <w:szCs w:val="24"/>
        </w:rPr>
        <w:t>dizabilități</w:t>
      </w:r>
      <w:proofErr w:type="spellEnd"/>
      <w:r w:rsidR="007925D5" w:rsidRPr="002B09B6">
        <w:rPr>
          <w:rFonts w:ascii="Times New Roman" w:hAnsi="Times New Roman"/>
          <w:b/>
          <w:sz w:val="24"/>
          <w:szCs w:val="24"/>
          <w:lang w:val="it-IT"/>
        </w:rPr>
        <w:t>:</w:t>
      </w:r>
    </w:p>
    <w:p w14:paraId="0309306C" w14:textId="77777777" w:rsidR="007925D5" w:rsidRDefault="007925D5" w:rsidP="009F150C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336D0A">
        <w:rPr>
          <w:rFonts w:ascii="Times New Roman" w:hAnsi="Times New Roman"/>
          <w:sz w:val="24"/>
          <w:szCs w:val="24"/>
          <w:lang w:val="it-IT"/>
        </w:rPr>
        <w:t>Vizează cererea părintelui/ reprezentantului legal al potențialului beneficiar</w:t>
      </w:r>
      <w:r>
        <w:rPr>
          <w:rFonts w:ascii="Times New Roman" w:hAnsi="Times New Roman"/>
          <w:sz w:val="24"/>
          <w:szCs w:val="24"/>
          <w:lang w:val="it-IT"/>
        </w:rPr>
        <w:t>;</w:t>
      </w:r>
    </w:p>
    <w:p w14:paraId="12933F3B" w14:textId="77777777" w:rsidR="007925D5" w:rsidRDefault="007925D5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9F150C">
        <w:rPr>
          <w:rFonts w:ascii="Times New Roman" w:hAnsi="Times New Roman"/>
          <w:sz w:val="24"/>
          <w:szCs w:val="24"/>
          <w:lang w:val="it-IT"/>
        </w:rPr>
        <w:t>Vizeaz</w:t>
      </w:r>
      <w:r w:rsidR="009F150C">
        <w:rPr>
          <w:rFonts w:ascii="Times New Roman" w:hAnsi="Times New Roman"/>
          <w:sz w:val="24"/>
          <w:szCs w:val="24"/>
          <w:lang w:val="it-IT"/>
        </w:rPr>
        <w:t>ă</w:t>
      </w:r>
      <w:r w:rsidRPr="009F150C">
        <w:rPr>
          <w:rFonts w:ascii="Times New Roman" w:hAnsi="Times New Roman"/>
          <w:sz w:val="24"/>
          <w:szCs w:val="24"/>
          <w:lang w:val="it-IT"/>
        </w:rPr>
        <w:t xml:space="preserve"> documentele elaborate de echipa </w:t>
      </w:r>
      <w:r w:rsidR="00E923AE">
        <w:rPr>
          <w:rFonts w:ascii="Times New Roman" w:hAnsi="Times New Roman"/>
          <w:sz w:val="24"/>
          <w:szCs w:val="24"/>
          <w:lang w:val="it-IT"/>
        </w:rPr>
        <w:t>multi</w:t>
      </w:r>
      <w:r w:rsidRPr="009F150C">
        <w:rPr>
          <w:rFonts w:ascii="Times New Roman" w:hAnsi="Times New Roman"/>
          <w:sz w:val="24"/>
          <w:szCs w:val="24"/>
          <w:lang w:val="it-IT"/>
        </w:rPr>
        <w:t>disciplinară în timpul evaluarii inițiale</w:t>
      </w:r>
      <w:r w:rsidR="00FE7999" w:rsidRPr="009F150C">
        <w:rPr>
          <w:rFonts w:ascii="Times New Roman" w:hAnsi="Times New Roman"/>
          <w:sz w:val="24"/>
          <w:szCs w:val="24"/>
          <w:lang w:val="it-IT"/>
        </w:rPr>
        <w:t xml:space="preserve">, </w:t>
      </w:r>
      <w:r w:rsidRPr="009F150C">
        <w:rPr>
          <w:rFonts w:ascii="Times New Roman" w:hAnsi="Times New Roman"/>
          <w:sz w:val="24"/>
          <w:szCs w:val="24"/>
          <w:lang w:val="it-IT"/>
        </w:rPr>
        <w:t xml:space="preserve">unde este cazul; </w:t>
      </w:r>
    </w:p>
    <w:p w14:paraId="35ED836B" w14:textId="77777777" w:rsidR="000614B2" w:rsidRPr="000614B2" w:rsidRDefault="000614B2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</w:rPr>
        <w:t xml:space="preserve">Are </w:t>
      </w:r>
      <w:proofErr w:type="spellStart"/>
      <w:r>
        <w:rPr>
          <w:rFonts w:ascii="Times New Roman" w:hAnsi="Times New Roman"/>
          <w:sz w:val="24"/>
          <w:szCs w:val="24"/>
        </w:rPr>
        <w:t>obligaţia</w:t>
      </w:r>
      <w:proofErr w:type="spellEnd"/>
      <w:r>
        <w:rPr>
          <w:rFonts w:ascii="Times New Roman" w:hAnsi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/>
          <w:sz w:val="24"/>
          <w:szCs w:val="24"/>
        </w:rPr>
        <w:t>organiza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procesul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înregistrare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zilnică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prezenţei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nominale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3D76733" w14:textId="77777777" w:rsidR="007925D5" w:rsidRPr="000614B2" w:rsidRDefault="007925D5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Vizează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referatul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evaluare</w:t>
      </w:r>
      <w:proofErr w:type="spellEnd"/>
      <w:r w:rsidR="00FE7999" w:rsidRPr="009F150C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unde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este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cazul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; </w:t>
      </w:r>
    </w:p>
    <w:p w14:paraId="299F0CBC" w14:textId="6DFF46F1" w:rsidR="000614B2" w:rsidRPr="00D4482D" w:rsidRDefault="000614B2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t>Semnează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D1F4B">
        <w:rPr>
          <w:rFonts w:ascii="Times New Roman" w:hAnsi="Times New Roman"/>
          <w:sz w:val="24"/>
          <w:szCs w:val="24"/>
          <w:lang w:val="it-IT"/>
        </w:rPr>
        <w:t>contractul de furnizare servicii pentru centrul de zi</w:t>
      </w:r>
      <w:r w:rsidR="00E923AE">
        <w:rPr>
          <w:rFonts w:ascii="Times New Roman" w:hAnsi="Times New Roman"/>
          <w:sz w:val="24"/>
          <w:szCs w:val="24"/>
          <w:lang w:val="it-IT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E923AE" w:rsidRPr="00E923AE">
        <w:rPr>
          <w:rFonts w:ascii="Times New Roman" w:hAnsi="Times New Roman"/>
          <w:bCs/>
          <w:sz w:val="24"/>
          <w:szCs w:val="24"/>
          <w:lang w:val="it-IT"/>
        </w:rPr>
        <w:t>centrul</w:t>
      </w:r>
      <w:r w:rsidR="00E923AE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r w:rsidR="00E923AE" w:rsidRPr="00E923AE">
        <w:rPr>
          <w:rFonts w:ascii="Times New Roman" w:hAnsi="Times New Roman"/>
          <w:bCs/>
          <w:sz w:val="24"/>
          <w:szCs w:val="24"/>
          <w:lang w:val="it-IT"/>
        </w:rPr>
        <w:t xml:space="preserve">de zi </w:t>
      </w:r>
      <w:r w:rsidR="00F00DD2">
        <w:rPr>
          <w:rFonts w:ascii="Times New Roman" w:hAnsi="Times New Roman"/>
          <w:bCs/>
          <w:sz w:val="24"/>
          <w:szCs w:val="24"/>
          <w:lang w:val="it-IT"/>
        </w:rPr>
        <w:t>și</w:t>
      </w:r>
      <w:r w:rsidR="00E923AE" w:rsidRPr="00E923AE">
        <w:rPr>
          <w:rFonts w:ascii="Times New Roman" w:hAnsi="Times New Roman"/>
          <w:bCs/>
          <w:sz w:val="24"/>
          <w:szCs w:val="24"/>
          <w:lang w:val="it-IT"/>
        </w:rPr>
        <w:t xml:space="preserve"> recuperare pentru copii cu dizabilități</w:t>
      </w:r>
      <w:r w:rsidR="00E923AE" w:rsidRPr="00E923A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(conform </w:t>
      </w:r>
      <w:proofErr w:type="spellStart"/>
      <w:r>
        <w:rPr>
          <w:rFonts w:ascii="Times New Roman" w:hAnsi="Times New Roman"/>
          <w:sz w:val="24"/>
          <w:szCs w:val="24"/>
        </w:rPr>
        <w:t>atribuțiilor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semnarea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contractului</w:t>
      </w:r>
      <w:proofErr w:type="spellEnd"/>
      <w:r>
        <w:rPr>
          <w:rFonts w:ascii="Times New Roman" w:hAnsi="Times New Roman"/>
          <w:sz w:val="24"/>
          <w:szCs w:val="24"/>
        </w:rPr>
        <w:t xml:space="preserve">, delegate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dispoziția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directorului</w:t>
      </w:r>
      <w:proofErr w:type="spellEnd"/>
      <w:r>
        <w:rPr>
          <w:rFonts w:ascii="Times New Roman" w:hAnsi="Times New Roman"/>
          <w:sz w:val="24"/>
          <w:szCs w:val="24"/>
        </w:rPr>
        <w:t xml:space="preserve"> general al DGASPC </w:t>
      </w:r>
      <w:proofErr w:type="spellStart"/>
      <w:r>
        <w:rPr>
          <w:rFonts w:ascii="Times New Roman" w:hAnsi="Times New Roman"/>
          <w:sz w:val="24"/>
          <w:szCs w:val="24"/>
        </w:rPr>
        <w:t>Argeș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D4482D">
        <w:rPr>
          <w:rFonts w:ascii="Times New Roman" w:hAnsi="Times New Roman"/>
          <w:sz w:val="24"/>
          <w:szCs w:val="24"/>
        </w:rPr>
        <w:t>;</w:t>
      </w:r>
    </w:p>
    <w:p w14:paraId="55B84FDA" w14:textId="77777777" w:rsidR="00D4482D" w:rsidRPr="00F72543" w:rsidRDefault="00D4482D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t>Aprob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ă</w:t>
      </w:r>
      <w:r w:rsidRPr="00D4482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lista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specială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>
        <w:rPr>
          <w:rFonts w:ascii="Times New Roman" w:hAnsi="Times New Roman"/>
          <w:sz w:val="24"/>
          <w:szCs w:val="24"/>
        </w:rPr>
        <w:t>înscriu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utilizatorii</w:t>
      </w:r>
      <w:proofErr w:type="spellEnd"/>
      <w:r>
        <w:rPr>
          <w:rFonts w:ascii="Times New Roman" w:hAnsi="Times New Roman"/>
          <w:sz w:val="24"/>
          <w:szCs w:val="24"/>
        </w:rPr>
        <w:t xml:space="preserve">, din </w:t>
      </w:r>
      <w:proofErr w:type="spellStart"/>
      <w:r>
        <w:rPr>
          <w:rFonts w:ascii="Times New Roman" w:hAnsi="Times New Roman"/>
          <w:sz w:val="24"/>
          <w:szCs w:val="24"/>
        </w:rPr>
        <w:t>cadrul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, care pot </w:t>
      </w:r>
      <w:proofErr w:type="spellStart"/>
      <w:r>
        <w:rPr>
          <w:rFonts w:ascii="Times New Roman" w:hAnsi="Times New Roman"/>
          <w:sz w:val="24"/>
          <w:szCs w:val="24"/>
        </w:rPr>
        <w:t>avea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acces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dosarele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ADC49F2" w14:textId="77777777" w:rsidR="00F72543" w:rsidRPr="00840540" w:rsidRDefault="00F72543" w:rsidP="00840540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privește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dosarele</w:t>
      </w:r>
      <w:r w:rsidR="009352B4">
        <w:rPr>
          <w:rFonts w:ascii="Times New Roman" w:hAnsi="Times New Roman"/>
          <w:sz w:val="24"/>
          <w:szCs w:val="24"/>
        </w:rPr>
        <w:t>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dosarele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servicii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asigură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accesul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reprezentanților</w:t>
      </w:r>
      <w:proofErr w:type="spellEnd"/>
      <w:r>
        <w:rPr>
          <w:rFonts w:ascii="Times New Roman" w:hAnsi="Times New Roman"/>
          <w:sz w:val="24"/>
          <w:szCs w:val="24"/>
        </w:rPr>
        <w:t xml:space="preserve"> lor </w:t>
      </w:r>
      <w:proofErr w:type="spellStart"/>
      <w:r>
        <w:rPr>
          <w:rFonts w:ascii="Times New Roman" w:hAnsi="Times New Roman"/>
          <w:sz w:val="24"/>
          <w:szCs w:val="24"/>
        </w:rPr>
        <w:t>legali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aceste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documente</w:t>
      </w:r>
      <w:proofErr w:type="spellEnd"/>
      <w:r>
        <w:rPr>
          <w:rFonts w:ascii="Times New Roman" w:hAnsi="Times New Roman"/>
          <w:sz w:val="24"/>
          <w:szCs w:val="24"/>
        </w:rPr>
        <w:t xml:space="preserve">, care pot fi </w:t>
      </w:r>
      <w:proofErr w:type="spellStart"/>
      <w:r>
        <w:rPr>
          <w:rFonts w:ascii="Times New Roman" w:hAnsi="Times New Roman"/>
          <w:sz w:val="24"/>
          <w:szCs w:val="24"/>
        </w:rPr>
        <w:t>consultate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beneficiari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vârstă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gradul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maturitate</w:t>
      </w:r>
      <w:proofErr w:type="spellEnd"/>
      <w:r>
        <w:rPr>
          <w:rFonts w:ascii="Times New Roman" w:hAnsi="Times New Roman"/>
          <w:sz w:val="24"/>
          <w:szCs w:val="24"/>
        </w:rPr>
        <w:t>)/</w:t>
      </w:r>
      <w:proofErr w:type="spellStart"/>
      <w:r>
        <w:rPr>
          <w:rFonts w:ascii="Times New Roman" w:hAnsi="Times New Roman"/>
          <w:sz w:val="24"/>
          <w:szCs w:val="24"/>
        </w:rPr>
        <w:t>reprezentanţii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legali</w:t>
      </w:r>
      <w:proofErr w:type="spellEnd"/>
      <w:r w:rsidR="00840540">
        <w:rPr>
          <w:rFonts w:ascii="Times New Roman" w:hAnsi="Times New Roman"/>
          <w:sz w:val="24"/>
          <w:szCs w:val="24"/>
        </w:rPr>
        <w:t>;</w:t>
      </w:r>
    </w:p>
    <w:p w14:paraId="100D8409" w14:textId="77777777" w:rsidR="00D4482D" w:rsidRPr="00E228AD" w:rsidRDefault="00D4482D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Aprobă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scris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accesul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oricărei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persoane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fizice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juridice</w:t>
      </w:r>
      <w:proofErr w:type="spellEnd"/>
      <w:r>
        <w:rPr>
          <w:rFonts w:ascii="Times New Roman" w:hAnsi="Times New Roman"/>
          <w:sz w:val="24"/>
          <w:szCs w:val="24"/>
        </w:rPr>
        <w:t xml:space="preserve">, la </w:t>
      </w:r>
      <w:proofErr w:type="spellStart"/>
      <w:r>
        <w:rPr>
          <w:rFonts w:ascii="Times New Roman" w:hAnsi="Times New Roman"/>
          <w:sz w:val="24"/>
          <w:szCs w:val="24"/>
        </w:rPr>
        <w:t>dosarul</w:t>
      </w:r>
      <w:proofErr w:type="spellEnd"/>
      <w:r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după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verificarea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existenței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acceptului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copilului</w:t>
      </w:r>
      <w:proofErr w:type="spellEnd"/>
      <w:r>
        <w:rPr>
          <w:rFonts w:ascii="Times New Roman" w:hAnsi="Times New Roman"/>
          <w:sz w:val="24"/>
          <w:szCs w:val="24"/>
        </w:rPr>
        <w:t xml:space="preserve"> care are </w:t>
      </w:r>
      <w:proofErr w:type="spellStart"/>
      <w:r>
        <w:rPr>
          <w:rFonts w:ascii="Times New Roman" w:hAnsi="Times New Roman"/>
          <w:sz w:val="24"/>
          <w:szCs w:val="24"/>
        </w:rPr>
        <w:t>discernământ</w:t>
      </w:r>
      <w:proofErr w:type="spellEnd"/>
      <w:r>
        <w:rPr>
          <w:rFonts w:ascii="Times New Roman" w:hAnsi="Times New Roman"/>
          <w:sz w:val="24"/>
          <w:szCs w:val="24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</w:rPr>
        <w:t>excepția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cazurilor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expres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prevăzute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lege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18F0CCE" w14:textId="77777777" w:rsidR="004F2490" w:rsidRPr="000C4068" w:rsidRDefault="00333C8F" w:rsidP="000C4068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t>Asigură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condiții</w:t>
      </w:r>
      <w:proofErr w:type="spellEnd"/>
      <w:r w:rsid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corespunzătoare</w:t>
      </w:r>
      <w:proofErr w:type="spellEnd"/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pentru</w:t>
      </w:r>
      <w:proofErr w:type="spellEnd"/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păstrarea</w:t>
      </w:r>
      <w:proofErr w:type="spellEnd"/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intactă</w:t>
      </w:r>
      <w:proofErr w:type="spellEnd"/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r w:rsidR="00E228AD">
        <w:rPr>
          <w:rFonts w:ascii="Times New Roman" w:hAnsi="Times New Roman"/>
          <w:sz w:val="24"/>
          <w:szCs w:val="24"/>
        </w:rPr>
        <w:t>a</w:t>
      </w:r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documentelor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amenajarea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spaţiu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corespunzător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păstrarea</w:t>
      </w:r>
      <w:proofErr w:type="spellEnd"/>
      <w:r>
        <w:rPr>
          <w:rFonts w:ascii="Times New Roman" w:hAnsi="Times New Roman"/>
          <w:sz w:val="24"/>
          <w:szCs w:val="24"/>
        </w:rPr>
        <w:t xml:space="preserve">, pe </w:t>
      </w:r>
      <w:proofErr w:type="spellStart"/>
      <w:r>
        <w:rPr>
          <w:rFonts w:ascii="Times New Roman" w:hAnsi="Times New Roman"/>
          <w:sz w:val="24"/>
          <w:szCs w:val="24"/>
        </w:rPr>
        <w:t>perioada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prevăzută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lege</w:t>
      </w:r>
      <w:proofErr w:type="spellEnd"/>
      <w:r>
        <w:rPr>
          <w:rFonts w:ascii="Times New Roman" w:hAnsi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/>
          <w:sz w:val="24"/>
          <w:szCs w:val="24"/>
        </w:rPr>
        <w:t>dosarelor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7EB3C3D" w14:textId="77777777" w:rsidR="00333C8F" w:rsidRPr="00333C8F" w:rsidRDefault="00333C8F" w:rsidP="00F1495A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333C8F">
        <w:rPr>
          <w:rFonts w:ascii="Times New Roman" w:hAnsi="Times New Roman"/>
          <w:sz w:val="24"/>
          <w:szCs w:val="24"/>
        </w:rPr>
        <w:t>Asigur</w:t>
      </w:r>
      <w:proofErr w:type="spellEnd"/>
      <w:r w:rsidRPr="00333C8F">
        <w:rPr>
          <w:rFonts w:ascii="Times New Roman" w:hAnsi="Times New Roman"/>
          <w:sz w:val="24"/>
          <w:szCs w:val="24"/>
          <w:lang w:val="ro-RO"/>
        </w:rPr>
        <w:t xml:space="preserve">ă o evidență a </w:t>
      </w:r>
      <w:proofErr w:type="spellStart"/>
      <w:r w:rsidRPr="00333C8F">
        <w:rPr>
          <w:rFonts w:ascii="Times New Roman" w:hAnsi="Times New Roman"/>
          <w:sz w:val="24"/>
          <w:szCs w:val="24"/>
        </w:rPr>
        <w:t>dosarelor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C8F">
        <w:rPr>
          <w:rFonts w:ascii="Times New Roman" w:hAnsi="Times New Roman"/>
          <w:sz w:val="24"/>
          <w:szCs w:val="24"/>
        </w:rPr>
        <w:t>personale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333C8F">
        <w:rPr>
          <w:rFonts w:ascii="Times New Roman" w:hAnsi="Times New Roman"/>
          <w:sz w:val="24"/>
          <w:szCs w:val="24"/>
        </w:rPr>
        <w:t>beneficiarilor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C8F">
        <w:rPr>
          <w:rFonts w:ascii="Times New Roman" w:hAnsi="Times New Roman"/>
          <w:sz w:val="24"/>
          <w:szCs w:val="24"/>
        </w:rPr>
        <w:t>arhivate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pe </w:t>
      </w:r>
      <w:proofErr w:type="spellStart"/>
      <w:r w:rsidRPr="00333C8F">
        <w:rPr>
          <w:rFonts w:ascii="Times New Roman" w:hAnsi="Times New Roman"/>
          <w:sz w:val="24"/>
          <w:szCs w:val="24"/>
        </w:rPr>
        <w:t>suport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3C8F">
        <w:rPr>
          <w:rFonts w:ascii="Times New Roman" w:hAnsi="Times New Roman"/>
          <w:sz w:val="24"/>
          <w:szCs w:val="24"/>
        </w:rPr>
        <w:t>hârtie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C8F">
        <w:rPr>
          <w:rFonts w:ascii="Times New Roman" w:hAnsi="Times New Roman"/>
          <w:sz w:val="24"/>
          <w:szCs w:val="24"/>
        </w:rPr>
        <w:t>sau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electronic; </w:t>
      </w:r>
    </w:p>
    <w:p w14:paraId="3672BE50" w14:textId="77777777" w:rsidR="00FA4B36" w:rsidRPr="00FA4B36" w:rsidRDefault="00333C8F" w:rsidP="00F1495A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t>Asigură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constituirea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A4B36">
        <w:rPr>
          <w:rFonts w:ascii="Times New Roman" w:hAnsi="Times New Roman"/>
          <w:sz w:val="24"/>
          <w:szCs w:val="24"/>
          <w:lang w:val="ro-RO"/>
        </w:rPr>
        <w:t>și</w:t>
      </w:r>
      <w:r w:rsidR="00FA4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4B36">
        <w:rPr>
          <w:rFonts w:ascii="Times New Roman" w:hAnsi="Times New Roman"/>
          <w:sz w:val="24"/>
          <w:szCs w:val="24"/>
        </w:rPr>
        <w:t>administrarea</w:t>
      </w:r>
      <w:proofErr w:type="spellEnd"/>
      <w:r w:rsidR="00FA4B3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baze</w:t>
      </w:r>
      <w:proofErr w:type="spellEnd"/>
      <w:r>
        <w:rPr>
          <w:rFonts w:ascii="Times New Roman" w:hAnsi="Times New Roman"/>
          <w:sz w:val="24"/>
          <w:szCs w:val="24"/>
        </w:rPr>
        <w:t xml:space="preserve"> de date </w:t>
      </w:r>
      <w:proofErr w:type="spellStart"/>
      <w:r>
        <w:rPr>
          <w:rFonts w:ascii="Times New Roman" w:hAnsi="Times New Roman"/>
          <w:sz w:val="24"/>
          <w:szCs w:val="24"/>
        </w:rPr>
        <w:t>referitoare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beneficiarii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23EA">
        <w:rPr>
          <w:rFonts w:ascii="Times New Roman" w:hAnsi="Times New Roman"/>
          <w:sz w:val="24"/>
          <w:szCs w:val="24"/>
        </w:rPr>
        <w:t>înngrijiți</w:t>
      </w:r>
      <w:proofErr w:type="spellEnd"/>
      <w:r w:rsid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23EA">
        <w:rPr>
          <w:rFonts w:ascii="Times New Roman" w:hAnsi="Times New Roman"/>
          <w:sz w:val="24"/>
          <w:szCs w:val="24"/>
        </w:rPr>
        <w:t>în</w:t>
      </w:r>
      <w:proofErr w:type="spellEnd"/>
      <w:r w:rsid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23EA">
        <w:rPr>
          <w:rFonts w:ascii="Times New Roman" w:hAnsi="Times New Roman"/>
          <w:sz w:val="24"/>
          <w:szCs w:val="24"/>
        </w:rPr>
        <w:t>cadrul</w:t>
      </w:r>
      <w:proofErr w:type="spellEnd"/>
      <w:r w:rsid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A4B36">
        <w:rPr>
          <w:rFonts w:ascii="Times New Roman" w:hAnsi="Times New Roman"/>
          <w:sz w:val="24"/>
          <w:szCs w:val="24"/>
        </w:rPr>
        <w:t xml:space="preserve">(care se </w:t>
      </w:r>
      <w:proofErr w:type="spellStart"/>
      <w:r w:rsidR="00FA4B36">
        <w:rPr>
          <w:rFonts w:ascii="Times New Roman" w:hAnsi="Times New Roman"/>
          <w:sz w:val="24"/>
          <w:szCs w:val="24"/>
        </w:rPr>
        <w:t>actualizează</w:t>
      </w:r>
      <w:proofErr w:type="spellEnd"/>
      <w:r w:rsidR="00FA4B36">
        <w:rPr>
          <w:rFonts w:ascii="Times New Roman" w:hAnsi="Times New Roman"/>
          <w:sz w:val="24"/>
          <w:szCs w:val="24"/>
        </w:rPr>
        <w:t xml:space="preserve"> permanent), </w:t>
      </w:r>
      <w:proofErr w:type="spellStart"/>
      <w:r>
        <w:rPr>
          <w:rFonts w:ascii="Times New Roman" w:hAnsi="Times New Roman"/>
          <w:sz w:val="24"/>
          <w:szCs w:val="24"/>
        </w:rPr>
        <w:t>atât</w:t>
      </w:r>
      <w:proofErr w:type="spellEnd"/>
      <w:r>
        <w:rPr>
          <w:rFonts w:ascii="Times New Roman" w:hAnsi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</w:rPr>
        <w:t>suport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hârtie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cât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electronic</w:t>
      </w:r>
      <w:r w:rsidR="00FA4B36">
        <w:rPr>
          <w:rFonts w:ascii="Times New Roman" w:hAnsi="Times New Roman"/>
          <w:sz w:val="24"/>
          <w:szCs w:val="24"/>
        </w:rPr>
        <w:t>;</w:t>
      </w:r>
    </w:p>
    <w:p w14:paraId="6AFBC7D8" w14:textId="77777777" w:rsidR="00333C8F" w:rsidRPr="009A10D2" w:rsidRDefault="00FA4B36" w:rsidP="00F1495A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8570F6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Aprobă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lista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specială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D23EA">
        <w:rPr>
          <w:rFonts w:ascii="Times New Roman" w:hAnsi="Times New Roman"/>
          <w:sz w:val="24"/>
          <w:szCs w:val="24"/>
        </w:rPr>
        <w:t>utilizatorii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, din </w:t>
      </w:r>
      <w:proofErr w:type="spellStart"/>
      <w:r w:rsidRPr="009D23EA">
        <w:rPr>
          <w:rFonts w:ascii="Times New Roman" w:hAnsi="Times New Roman"/>
          <w:sz w:val="24"/>
          <w:szCs w:val="24"/>
        </w:rPr>
        <w:t>cadrul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personalului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centrului</w:t>
      </w:r>
      <w:proofErr w:type="spellEnd"/>
      <w:r w:rsidR="009D23EA"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23EA" w:rsidRPr="009D23EA">
        <w:rPr>
          <w:rFonts w:ascii="Times New Roman" w:hAnsi="Times New Roman"/>
          <w:sz w:val="24"/>
          <w:szCs w:val="24"/>
        </w:rPr>
        <w:t>și</w:t>
      </w:r>
      <w:proofErr w:type="spellEnd"/>
      <w:r w:rsidR="009D23EA"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acordă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accesul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altor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persoane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fizice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sau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juridice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, care pot </w:t>
      </w:r>
      <w:proofErr w:type="spellStart"/>
      <w:r w:rsidRPr="009D23EA">
        <w:rPr>
          <w:rFonts w:ascii="Times New Roman" w:hAnsi="Times New Roman"/>
          <w:sz w:val="24"/>
          <w:szCs w:val="24"/>
        </w:rPr>
        <w:t>avea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acces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D23EA">
        <w:rPr>
          <w:rFonts w:ascii="Times New Roman" w:hAnsi="Times New Roman"/>
          <w:sz w:val="24"/>
          <w:szCs w:val="24"/>
        </w:rPr>
        <w:t>baza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de date </w:t>
      </w:r>
      <w:proofErr w:type="spellStart"/>
      <w:r w:rsidR="005B0F38">
        <w:rPr>
          <w:rFonts w:ascii="Times New Roman" w:hAnsi="Times New Roman"/>
          <w:sz w:val="24"/>
          <w:szCs w:val="24"/>
        </w:rPr>
        <w:t>respectiv</w:t>
      </w:r>
      <w:r w:rsidR="00E923AE">
        <w:rPr>
          <w:rFonts w:ascii="Times New Roman" w:hAnsi="Times New Roman"/>
          <w:sz w:val="24"/>
          <w:szCs w:val="24"/>
        </w:rPr>
        <w:t>ă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B0F38">
        <w:rPr>
          <w:rFonts w:ascii="Times New Roman" w:hAnsi="Times New Roman"/>
          <w:sz w:val="24"/>
          <w:szCs w:val="24"/>
        </w:rPr>
        <w:t>instituţiile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5B0F38">
        <w:rPr>
          <w:rFonts w:ascii="Times New Roman" w:hAnsi="Times New Roman"/>
          <w:sz w:val="24"/>
          <w:szCs w:val="24"/>
        </w:rPr>
        <w:t>inspecţie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F38">
        <w:rPr>
          <w:rFonts w:ascii="Times New Roman" w:hAnsi="Times New Roman"/>
          <w:sz w:val="24"/>
          <w:szCs w:val="24"/>
        </w:rPr>
        <w:t>şi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control au </w:t>
      </w:r>
      <w:proofErr w:type="spellStart"/>
      <w:r w:rsidR="005B0F38">
        <w:rPr>
          <w:rFonts w:ascii="Times New Roman" w:hAnsi="Times New Roman"/>
          <w:sz w:val="24"/>
          <w:szCs w:val="24"/>
        </w:rPr>
        <w:t>acces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5B0F38">
        <w:rPr>
          <w:rFonts w:ascii="Times New Roman" w:hAnsi="Times New Roman"/>
          <w:sz w:val="24"/>
          <w:szCs w:val="24"/>
        </w:rPr>
        <w:t>baza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de date </w:t>
      </w:r>
      <w:proofErr w:type="spellStart"/>
      <w:r w:rsidR="005B0F38">
        <w:rPr>
          <w:rFonts w:ascii="Times New Roman" w:hAnsi="Times New Roman"/>
          <w:sz w:val="24"/>
          <w:szCs w:val="24"/>
        </w:rPr>
        <w:t>în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F38">
        <w:rPr>
          <w:rFonts w:ascii="Times New Roman" w:hAnsi="Times New Roman"/>
          <w:sz w:val="24"/>
          <w:szCs w:val="24"/>
        </w:rPr>
        <w:t>condiţiile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F38">
        <w:rPr>
          <w:rFonts w:ascii="Times New Roman" w:hAnsi="Times New Roman"/>
          <w:sz w:val="24"/>
          <w:szCs w:val="24"/>
        </w:rPr>
        <w:t>legii</w:t>
      </w:r>
      <w:proofErr w:type="spellEnd"/>
      <w:r w:rsidR="005B0F38">
        <w:rPr>
          <w:rFonts w:ascii="Times New Roman" w:hAnsi="Times New Roman"/>
          <w:sz w:val="24"/>
          <w:szCs w:val="24"/>
        </w:rPr>
        <w:t>)</w:t>
      </w:r>
      <w:r w:rsidRPr="009D23EA">
        <w:rPr>
          <w:rFonts w:ascii="Times New Roman" w:hAnsi="Times New Roman"/>
          <w:sz w:val="24"/>
          <w:szCs w:val="24"/>
        </w:rPr>
        <w:t>;</w:t>
      </w:r>
      <w:r w:rsidR="005B0F38">
        <w:rPr>
          <w:rFonts w:ascii="Times New Roman" w:hAnsi="Times New Roman"/>
          <w:sz w:val="24"/>
          <w:szCs w:val="24"/>
        </w:rPr>
        <w:t xml:space="preserve"> </w:t>
      </w:r>
    </w:p>
    <w:p w14:paraId="582E9FEE" w14:textId="77777777" w:rsidR="009A10D2" w:rsidRPr="009D23EA" w:rsidRDefault="009A10D2" w:rsidP="00F1495A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/>
          <w:sz w:val="24"/>
          <w:szCs w:val="24"/>
        </w:rPr>
        <w:t>asigură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Declaraţiile</w:t>
      </w:r>
      <w:proofErr w:type="spellEnd"/>
      <w:r>
        <w:rPr>
          <w:rFonts w:ascii="Times New Roman" w:hAnsi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</w:rPr>
        <w:t>proprie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răspundere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personalului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păstrarea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confidenţialităţii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datelor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referitoare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beneficiarii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 sunt </w:t>
      </w:r>
      <w:proofErr w:type="spellStart"/>
      <w:r>
        <w:rPr>
          <w:rFonts w:ascii="Times New Roman" w:hAnsi="Times New Roman"/>
          <w:sz w:val="24"/>
          <w:szCs w:val="24"/>
        </w:rPr>
        <w:t>disponibile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dosarele</w:t>
      </w:r>
      <w:proofErr w:type="spellEnd"/>
      <w:r>
        <w:rPr>
          <w:rFonts w:ascii="Times New Roman" w:hAnsi="Times New Roman"/>
          <w:sz w:val="24"/>
          <w:szCs w:val="24"/>
        </w:rPr>
        <w:t xml:space="preserve"> de personal ale </w:t>
      </w:r>
      <w:proofErr w:type="spellStart"/>
      <w:r>
        <w:rPr>
          <w:rFonts w:ascii="Times New Roman" w:hAnsi="Times New Roman"/>
          <w:sz w:val="24"/>
          <w:szCs w:val="24"/>
        </w:rPr>
        <w:t>angajaţilor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FBA4E0C" w14:textId="77777777" w:rsidR="007925D5" w:rsidRPr="009F150C" w:rsidRDefault="007925D5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Semnează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raportul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admitere</w:t>
      </w:r>
      <w:proofErr w:type="spellEnd"/>
      <w:r w:rsidR="009D23EA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="009D23EA">
        <w:rPr>
          <w:rFonts w:ascii="Times New Roman" w:hAnsi="Times New Roman"/>
          <w:sz w:val="24"/>
          <w:szCs w:val="24"/>
          <w:lang w:val="fr-FR"/>
        </w:rPr>
        <w:t>respingere</w:t>
      </w:r>
      <w:proofErr w:type="spellEnd"/>
      <w:r w:rsidR="009D23EA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="009D23EA">
        <w:rPr>
          <w:rFonts w:ascii="Times New Roman" w:hAnsi="Times New Roman"/>
          <w:sz w:val="24"/>
          <w:szCs w:val="24"/>
          <w:lang w:val="fr-FR"/>
        </w:rPr>
        <w:t>copilului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>.</w:t>
      </w:r>
    </w:p>
    <w:p w14:paraId="7950DB01" w14:textId="77777777" w:rsidR="00D4482D" w:rsidRDefault="00D4482D" w:rsidP="00F1495A">
      <w:pPr>
        <w:pStyle w:val="ListParagraph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2DEE9B7E" w14:textId="5149F837" w:rsidR="007925D5" w:rsidRDefault="007925D5" w:rsidP="00FE7999">
      <w:pPr>
        <w:pStyle w:val="ListParagraph"/>
        <w:spacing w:after="0"/>
        <w:ind w:left="851" w:hanging="709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842E63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FE7999">
        <w:rPr>
          <w:rFonts w:ascii="Times New Roman" w:hAnsi="Times New Roman"/>
          <w:b/>
          <w:sz w:val="24"/>
          <w:szCs w:val="24"/>
          <w:lang w:val="fr-FR"/>
        </w:rPr>
        <w:t xml:space="preserve">           </w:t>
      </w:r>
      <w:proofErr w:type="spellStart"/>
      <w:r w:rsidRPr="00842E63">
        <w:rPr>
          <w:rFonts w:ascii="Times New Roman" w:hAnsi="Times New Roman"/>
          <w:b/>
          <w:sz w:val="24"/>
          <w:szCs w:val="24"/>
          <w:lang w:val="fr-FR"/>
        </w:rPr>
        <w:t>Asistentul</w:t>
      </w:r>
      <w:proofErr w:type="spellEnd"/>
      <w:r w:rsidRPr="00842E63">
        <w:rPr>
          <w:rFonts w:ascii="Times New Roman" w:hAnsi="Times New Roman"/>
          <w:b/>
          <w:sz w:val="24"/>
          <w:szCs w:val="24"/>
          <w:lang w:val="fr-FR"/>
        </w:rPr>
        <w:t xml:space="preserve"> social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 al</w:t>
      </w:r>
      <w:r w:rsidR="00FE7999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Centrului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zi</w:t>
      </w:r>
      <w:proofErr w:type="spellEnd"/>
      <w:r w:rsidR="00FE7999">
        <w:rPr>
          <w:rFonts w:ascii="Times New Roman" w:hAnsi="Times New Roman"/>
          <w:b/>
          <w:sz w:val="24"/>
          <w:szCs w:val="24"/>
          <w:lang w:val="fr-FR"/>
        </w:rPr>
        <w:t>/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Centrului de zi </w:t>
      </w:r>
      <w:r w:rsidR="00664985">
        <w:rPr>
          <w:rFonts w:ascii="Times New Roman" w:hAnsi="Times New Roman"/>
          <w:b/>
          <w:sz w:val="24"/>
          <w:szCs w:val="24"/>
          <w:lang w:val="it-IT"/>
        </w:rPr>
        <w:t>și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 recuperare pentru</w:t>
      </w:r>
      <w:r w:rsidR="00FE7999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/>
        </w:rPr>
        <w:t>copii cu dizabilități</w:t>
      </w:r>
      <w:r w:rsidR="002B09B6">
        <w:rPr>
          <w:rFonts w:ascii="Times New Roman" w:hAnsi="Times New Roman"/>
          <w:b/>
          <w:sz w:val="24"/>
          <w:szCs w:val="24"/>
          <w:lang w:val="it-IT"/>
        </w:rPr>
        <w:t>,</w:t>
      </w:r>
      <w:r w:rsidR="002B09B6" w:rsidRPr="002B09B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664985">
        <w:rPr>
          <w:rFonts w:ascii="Times New Roman" w:hAnsi="Times New Roman"/>
          <w:b/>
          <w:iCs/>
          <w:sz w:val="24"/>
          <w:szCs w:val="24"/>
        </w:rPr>
        <w:t>serviciului</w:t>
      </w:r>
      <w:proofErr w:type="spellEnd"/>
      <w:r w:rsidR="00664985">
        <w:rPr>
          <w:rFonts w:ascii="Times New Roman" w:hAnsi="Times New Roman"/>
          <w:b/>
          <w:iCs/>
          <w:sz w:val="24"/>
          <w:szCs w:val="24"/>
        </w:rPr>
        <w:t xml:space="preserve"> social </w:t>
      </w:r>
      <w:proofErr w:type="spellStart"/>
      <w:r w:rsidR="002B09B6" w:rsidRPr="002B09B6">
        <w:rPr>
          <w:rFonts w:ascii="Times New Roman" w:hAnsi="Times New Roman"/>
          <w:b/>
          <w:iCs/>
          <w:sz w:val="24"/>
          <w:szCs w:val="24"/>
        </w:rPr>
        <w:t>Echipa</w:t>
      </w:r>
      <w:proofErr w:type="spellEnd"/>
      <w:r w:rsidR="002B09B6" w:rsidRPr="002B09B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2B09B6" w:rsidRPr="002B09B6">
        <w:rPr>
          <w:rFonts w:ascii="Times New Roman" w:hAnsi="Times New Roman"/>
          <w:b/>
          <w:iCs/>
          <w:sz w:val="24"/>
          <w:szCs w:val="24"/>
        </w:rPr>
        <w:t>mobilă</w:t>
      </w:r>
      <w:proofErr w:type="spellEnd"/>
      <w:r w:rsidR="002B09B6" w:rsidRPr="002B09B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2B09B6" w:rsidRPr="002B09B6">
        <w:rPr>
          <w:rFonts w:ascii="Times New Roman" w:hAnsi="Times New Roman"/>
          <w:b/>
          <w:iCs/>
          <w:sz w:val="24"/>
          <w:szCs w:val="24"/>
        </w:rPr>
        <w:t>pentru</w:t>
      </w:r>
      <w:proofErr w:type="spellEnd"/>
      <w:r w:rsidR="002B09B6" w:rsidRPr="002B09B6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2B09B6" w:rsidRPr="002B09B6">
        <w:rPr>
          <w:rFonts w:ascii="Times New Roman" w:hAnsi="Times New Roman"/>
          <w:b/>
          <w:iCs/>
          <w:sz w:val="24"/>
          <w:szCs w:val="24"/>
        </w:rPr>
        <w:t>îngrijirea</w:t>
      </w:r>
      <w:proofErr w:type="spellEnd"/>
      <w:r w:rsidR="002B09B6" w:rsidRPr="002B09B6">
        <w:rPr>
          <w:rFonts w:ascii="Times New Roman" w:hAnsi="Times New Roman"/>
          <w:b/>
          <w:iCs/>
          <w:sz w:val="24"/>
          <w:szCs w:val="24"/>
        </w:rPr>
        <w:t xml:space="preserve"> la </w:t>
      </w:r>
      <w:proofErr w:type="spellStart"/>
      <w:r w:rsidR="002B09B6" w:rsidRPr="002B09B6">
        <w:rPr>
          <w:rFonts w:ascii="Times New Roman" w:hAnsi="Times New Roman"/>
          <w:b/>
          <w:iCs/>
          <w:sz w:val="24"/>
          <w:szCs w:val="24"/>
        </w:rPr>
        <w:t>domiciliu</w:t>
      </w:r>
      <w:proofErr w:type="spellEnd"/>
      <w:r w:rsidR="002B09B6" w:rsidRPr="002B09B6">
        <w:rPr>
          <w:rFonts w:ascii="Times New Roman" w:hAnsi="Times New Roman"/>
          <w:b/>
          <w:iCs/>
          <w:sz w:val="24"/>
          <w:szCs w:val="24"/>
        </w:rPr>
        <w:t xml:space="preserve"> a </w:t>
      </w:r>
      <w:proofErr w:type="spellStart"/>
      <w:r w:rsidR="002B09B6" w:rsidRPr="002B09B6">
        <w:rPr>
          <w:rFonts w:ascii="Times New Roman" w:hAnsi="Times New Roman"/>
          <w:b/>
          <w:iCs/>
          <w:sz w:val="24"/>
          <w:szCs w:val="24"/>
        </w:rPr>
        <w:t>copilului</w:t>
      </w:r>
      <w:proofErr w:type="spellEnd"/>
      <w:r w:rsidR="002B09B6" w:rsidRPr="002B09B6">
        <w:rPr>
          <w:rFonts w:ascii="Times New Roman" w:hAnsi="Times New Roman"/>
          <w:b/>
          <w:iCs/>
          <w:sz w:val="24"/>
          <w:szCs w:val="24"/>
        </w:rPr>
        <w:t xml:space="preserve"> cu </w:t>
      </w:r>
      <w:proofErr w:type="spellStart"/>
      <w:r w:rsidR="002B09B6" w:rsidRPr="002B09B6">
        <w:rPr>
          <w:rFonts w:ascii="Times New Roman" w:hAnsi="Times New Roman"/>
          <w:b/>
          <w:iCs/>
          <w:sz w:val="24"/>
          <w:szCs w:val="24"/>
        </w:rPr>
        <w:t>dizabilități</w:t>
      </w:r>
      <w:proofErr w:type="spellEnd"/>
      <w:r w:rsidRPr="002B09B6">
        <w:rPr>
          <w:rFonts w:ascii="Times New Roman" w:hAnsi="Times New Roman"/>
          <w:b/>
          <w:sz w:val="24"/>
          <w:szCs w:val="24"/>
          <w:lang w:val="fr-FR"/>
        </w:rPr>
        <w:t>:</w:t>
      </w:r>
    </w:p>
    <w:p w14:paraId="35CFFA6E" w14:textId="77777777" w:rsidR="007925D5" w:rsidRDefault="00FE7999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Stabilește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împreună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întrevedere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familia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potențialului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evaluarea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inițială</w:t>
      </w:r>
      <w:proofErr w:type="spellEnd"/>
      <w:r w:rsidR="007925D5">
        <w:rPr>
          <w:rFonts w:ascii="Times New Roman" w:hAnsi="Times New Roman"/>
          <w:sz w:val="24"/>
          <w:szCs w:val="24"/>
        </w:rPr>
        <w:t>;</w:t>
      </w:r>
    </w:p>
    <w:p w14:paraId="06C716A5" w14:textId="77777777" w:rsidR="007925D5" w:rsidRDefault="007925D5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F150C">
        <w:rPr>
          <w:rFonts w:ascii="Times New Roman" w:hAnsi="Times New Roman"/>
          <w:sz w:val="24"/>
          <w:szCs w:val="24"/>
        </w:rPr>
        <w:t xml:space="preserve">Are </w:t>
      </w:r>
      <w:proofErr w:type="spellStart"/>
      <w:r w:rsidRPr="009F150C">
        <w:rPr>
          <w:rFonts w:ascii="Times New Roman" w:hAnsi="Times New Roman"/>
          <w:sz w:val="24"/>
          <w:szCs w:val="24"/>
        </w:rPr>
        <w:t>obligația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F150C">
        <w:rPr>
          <w:rFonts w:ascii="Times New Roman" w:hAnsi="Times New Roman"/>
          <w:sz w:val="24"/>
          <w:szCs w:val="24"/>
        </w:rPr>
        <w:t>anunța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familia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9F150C">
        <w:rPr>
          <w:rFonts w:ascii="Times New Roman" w:hAnsi="Times New Roman"/>
          <w:sz w:val="24"/>
          <w:szCs w:val="24"/>
        </w:rPr>
        <w:t>reprezentantul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  legal al </w:t>
      </w:r>
      <w:proofErr w:type="spellStart"/>
      <w:r w:rsidRPr="009F150C">
        <w:rPr>
          <w:rFonts w:ascii="Times New Roman" w:hAnsi="Times New Roman"/>
          <w:sz w:val="24"/>
          <w:szCs w:val="24"/>
        </w:rPr>
        <w:t>copilului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Pr="009F150C">
        <w:rPr>
          <w:rFonts w:ascii="Times New Roman" w:hAnsi="Times New Roman"/>
          <w:sz w:val="24"/>
          <w:szCs w:val="24"/>
        </w:rPr>
        <w:t>decizia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luată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</w:rPr>
        <w:t>echipa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</w:rPr>
        <w:t>specialiști</w:t>
      </w:r>
      <w:proofErr w:type="spellEnd"/>
      <w:r w:rsidR="009F150C">
        <w:rPr>
          <w:rFonts w:ascii="Times New Roman" w:hAnsi="Times New Roman"/>
          <w:sz w:val="24"/>
          <w:szCs w:val="24"/>
        </w:rPr>
        <w:t>,</w:t>
      </w:r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în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urma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evaluării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inițiale</w:t>
      </w:r>
      <w:proofErr w:type="spellEnd"/>
      <w:r w:rsidR="00FE7999" w:rsidRPr="009F15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150C">
        <w:rPr>
          <w:rFonts w:ascii="Times New Roman" w:hAnsi="Times New Roman"/>
          <w:sz w:val="24"/>
          <w:szCs w:val="24"/>
        </w:rPr>
        <w:t>unde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este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cazul</w:t>
      </w:r>
      <w:proofErr w:type="spellEnd"/>
      <w:r w:rsidR="00FE7999" w:rsidRPr="009F150C">
        <w:rPr>
          <w:rFonts w:ascii="Times New Roman" w:hAnsi="Times New Roman"/>
          <w:sz w:val="24"/>
          <w:szCs w:val="24"/>
        </w:rPr>
        <w:t>;</w:t>
      </w:r>
    </w:p>
    <w:p w14:paraId="1EBC72C3" w14:textId="77777777" w:rsidR="007925D5" w:rsidRDefault="00FE7999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F150C">
        <w:rPr>
          <w:rFonts w:ascii="Times New Roman" w:hAnsi="Times New Roman"/>
          <w:sz w:val="24"/>
          <w:szCs w:val="24"/>
        </w:rPr>
        <w:t>Întocmește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raportul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admitere</w:t>
      </w:r>
      <w:proofErr w:type="spellEnd"/>
      <w:r w:rsidR="004D4CB6">
        <w:rPr>
          <w:rFonts w:ascii="Times New Roman" w:hAnsi="Times New Roman"/>
          <w:sz w:val="24"/>
          <w:szCs w:val="24"/>
        </w:rPr>
        <w:t>/</w:t>
      </w:r>
      <w:proofErr w:type="spellStart"/>
      <w:r w:rsidR="004D4CB6">
        <w:rPr>
          <w:rFonts w:ascii="Times New Roman" w:hAnsi="Times New Roman"/>
          <w:sz w:val="24"/>
          <w:szCs w:val="24"/>
        </w:rPr>
        <w:t>respingere</w:t>
      </w:r>
      <w:proofErr w:type="spellEnd"/>
      <w:r w:rsidR="004D4CB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4D4CB6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și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adresa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înaintare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către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SMCC din </w:t>
      </w:r>
      <w:proofErr w:type="spellStart"/>
      <w:r w:rsidRPr="009F150C">
        <w:rPr>
          <w:rFonts w:ascii="Times New Roman" w:hAnsi="Times New Roman"/>
          <w:sz w:val="24"/>
          <w:szCs w:val="24"/>
        </w:rPr>
        <w:t>cadrul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r w:rsidR="007925D5" w:rsidRPr="009F150C">
        <w:rPr>
          <w:rFonts w:ascii="Times New Roman" w:hAnsi="Times New Roman"/>
          <w:sz w:val="24"/>
          <w:szCs w:val="24"/>
        </w:rPr>
        <w:t xml:space="preserve">DGASPC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Argeș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în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vederea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emiterii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c</w:t>
      </w:r>
      <w:r w:rsidRPr="009F150C">
        <w:rPr>
          <w:rFonts w:ascii="Times New Roman" w:hAnsi="Times New Roman"/>
          <w:sz w:val="24"/>
          <w:szCs w:val="24"/>
          <w:lang w:val="ro-RO"/>
        </w:rPr>
        <w:t>ă</w:t>
      </w:r>
      <w:proofErr w:type="spellStart"/>
      <w:r w:rsidRPr="009F150C">
        <w:rPr>
          <w:rFonts w:ascii="Times New Roman" w:hAnsi="Times New Roman"/>
          <w:sz w:val="24"/>
          <w:szCs w:val="24"/>
        </w:rPr>
        <w:t>tre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directorul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general a </w:t>
      </w:r>
      <w:proofErr w:type="spellStart"/>
      <w:r w:rsidRPr="009F150C">
        <w:rPr>
          <w:rFonts w:ascii="Times New Roman" w:hAnsi="Times New Roman"/>
          <w:i/>
          <w:iCs/>
          <w:sz w:val="24"/>
          <w:szCs w:val="24"/>
        </w:rPr>
        <w:t>Dispoziției</w:t>
      </w:r>
      <w:proofErr w:type="spellEnd"/>
      <w:r w:rsidRPr="009F150C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i/>
          <w:iCs/>
          <w:sz w:val="24"/>
          <w:szCs w:val="24"/>
        </w:rPr>
        <w:t>admitere</w:t>
      </w:r>
      <w:proofErr w:type="spellEnd"/>
      <w:r w:rsidR="004D4CB6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4D4CB6">
        <w:rPr>
          <w:rFonts w:ascii="Times New Roman" w:hAnsi="Times New Roman"/>
          <w:i/>
          <w:iCs/>
          <w:sz w:val="24"/>
          <w:szCs w:val="24"/>
        </w:rPr>
        <w:t>respingere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F150C">
        <w:rPr>
          <w:rFonts w:ascii="Times New Roman" w:hAnsi="Times New Roman"/>
          <w:sz w:val="24"/>
          <w:szCs w:val="24"/>
        </w:rPr>
        <w:t>copilului</w:t>
      </w:r>
      <w:proofErr w:type="spellEnd"/>
      <w:r w:rsidRPr="009F150C">
        <w:rPr>
          <w:rFonts w:ascii="Times New Roman" w:hAnsi="Times New Roman"/>
          <w:sz w:val="24"/>
          <w:szCs w:val="24"/>
        </w:rPr>
        <w:t>;</w:t>
      </w:r>
    </w:p>
    <w:p w14:paraId="3E8B6CDF" w14:textId="77777777" w:rsidR="00FE7999" w:rsidRDefault="00FE7999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F150C">
        <w:rPr>
          <w:rFonts w:ascii="Times New Roman" w:hAnsi="Times New Roman"/>
          <w:sz w:val="24"/>
          <w:szCs w:val="24"/>
        </w:rPr>
        <w:t>Completeaz</w:t>
      </w:r>
      <w:proofErr w:type="spellEnd"/>
      <w:r w:rsidRPr="009F150C">
        <w:rPr>
          <w:rFonts w:ascii="Times New Roman" w:hAnsi="Times New Roman"/>
          <w:sz w:val="24"/>
          <w:szCs w:val="24"/>
          <w:lang w:val="ro-RO"/>
        </w:rPr>
        <w:t>ă</w:t>
      </w:r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formularul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tip Contract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furnizare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servicii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r w:rsidRPr="009F150C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9F150C">
        <w:rPr>
          <w:rFonts w:ascii="Times New Roman" w:hAnsi="Times New Roman"/>
          <w:sz w:val="24"/>
          <w:szCs w:val="24"/>
        </w:rPr>
        <w:t>în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două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sau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mai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multe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exemplare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originale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150C">
        <w:rPr>
          <w:rFonts w:ascii="Times New Roman" w:hAnsi="Times New Roman"/>
          <w:sz w:val="24"/>
          <w:szCs w:val="24"/>
        </w:rPr>
        <w:t>în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funcţie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</w:rPr>
        <w:t>numărul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semnatarilor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contractului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9F150C">
        <w:rPr>
          <w:rFonts w:ascii="Times New Roman" w:hAnsi="Times New Roman"/>
          <w:sz w:val="24"/>
          <w:szCs w:val="24"/>
        </w:rPr>
        <w:t>și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ulterior, </w:t>
      </w:r>
      <w:proofErr w:type="spellStart"/>
      <w:r w:rsidRPr="009F150C">
        <w:rPr>
          <w:rFonts w:ascii="Times New Roman" w:hAnsi="Times New Roman"/>
          <w:sz w:val="24"/>
          <w:szCs w:val="24"/>
        </w:rPr>
        <w:t>după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după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semnarea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</w:rPr>
        <w:t>către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șeful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centrului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zi, </w:t>
      </w:r>
      <w:proofErr w:type="spellStart"/>
      <w:r w:rsidRPr="009F150C">
        <w:rPr>
          <w:rFonts w:ascii="Times New Roman" w:hAnsi="Times New Roman"/>
          <w:sz w:val="24"/>
          <w:szCs w:val="24"/>
        </w:rPr>
        <w:t>înmânează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un exemplar </w:t>
      </w:r>
      <w:proofErr w:type="spellStart"/>
      <w:r w:rsidRPr="009F150C">
        <w:rPr>
          <w:rFonts w:ascii="Times New Roman" w:hAnsi="Times New Roman"/>
          <w:sz w:val="24"/>
          <w:szCs w:val="24"/>
        </w:rPr>
        <w:t>familiei</w:t>
      </w:r>
      <w:proofErr w:type="spellEnd"/>
      <w:r w:rsidRPr="009F150C">
        <w:rPr>
          <w:rFonts w:ascii="Times New Roman" w:hAnsi="Times New Roman"/>
          <w:sz w:val="24"/>
          <w:szCs w:val="24"/>
        </w:rPr>
        <w:t>,</w:t>
      </w:r>
      <w:r w:rsidR="00B36A20" w:rsidRPr="009F150C">
        <w:rPr>
          <w:rFonts w:ascii="Times New Roman" w:hAnsi="Times New Roman"/>
          <w:sz w:val="24"/>
          <w:szCs w:val="24"/>
        </w:rPr>
        <w:t xml:space="preserve"> </w:t>
      </w:r>
      <w:r w:rsidRPr="009F150C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9F150C">
        <w:rPr>
          <w:rFonts w:ascii="Times New Roman" w:hAnsi="Times New Roman"/>
          <w:sz w:val="24"/>
          <w:szCs w:val="24"/>
        </w:rPr>
        <w:t>luare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F150C">
        <w:rPr>
          <w:rFonts w:ascii="Times New Roman" w:hAnsi="Times New Roman"/>
          <w:sz w:val="24"/>
          <w:szCs w:val="24"/>
        </w:rPr>
        <w:t>cunoștiință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Pr="009F150C">
        <w:rPr>
          <w:rFonts w:ascii="Times New Roman" w:hAnsi="Times New Roman"/>
          <w:sz w:val="24"/>
          <w:szCs w:val="24"/>
        </w:rPr>
        <w:t>semnătură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150C">
        <w:rPr>
          <w:rFonts w:ascii="Times New Roman" w:hAnsi="Times New Roman"/>
          <w:sz w:val="24"/>
          <w:szCs w:val="24"/>
        </w:rPr>
        <w:t>și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unul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îl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atașează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F150C">
        <w:rPr>
          <w:rFonts w:ascii="Times New Roman" w:hAnsi="Times New Roman"/>
          <w:sz w:val="24"/>
          <w:szCs w:val="24"/>
        </w:rPr>
        <w:t>dosarul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 w:rsidRPr="009F150C">
        <w:rPr>
          <w:rFonts w:ascii="Times New Roman" w:hAnsi="Times New Roman"/>
          <w:sz w:val="24"/>
          <w:szCs w:val="24"/>
        </w:rPr>
        <w:t>copilului</w:t>
      </w:r>
      <w:proofErr w:type="spellEnd"/>
      <w:r w:rsidRPr="009F150C">
        <w:rPr>
          <w:rFonts w:ascii="Times New Roman" w:hAnsi="Times New Roman"/>
          <w:sz w:val="24"/>
          <w:szCs w:val="24"/>
        </w:rPr>
        <w:t>;</w:t>
      </w:r>
    </w:p>
    <w:p w14:paraId="05DC6C2D" w14:textId="77777777" w:rsidR="007925D5" w:rsidRDefault="002B09B6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7925D5" w:rsidRPr="009F150C">
        <w:rPr>
          <w:rFonts w:ascii="Times New Roman" w:hAnsi="Times New Roman"/>
          <w:sz w:val="24"/>
          <w:szCs w:val="24"/>
        </w:rPr>
        <w:t xml:space="preserve">ace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parte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echipa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mobilă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deplasează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domiciliul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potențialului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beneficiar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evaluarea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inițială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>.</w:t>
      </w:r>
    </w:p>
    <w:p w14:paraId="742EA08F" w14:textId="1DC43E82" w:rsidR="009F150C" w:rsidRDefault="009F150C" w:rsidP="009F150C">
      <w:pPr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0C9EC39E" w14:textId="41C33554" w:rsidR="00664985" w:rsidRDefault="00664985" w:rsidP="009F150C">
      <w:pPr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78E1A271" w14:textId="0321BB78" w:rsidR="00664985" w:rsidRDefault="00664985" w:rsidP="009F150C">
      <w:pPr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021AC28" w14:textId="77777777" w:rsidR="00664985" w:rsidRPr="009F150C" w:rsidRDefault="00664985" w:rsidP="009F150C">
      <w:pPr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3BD28037" w14:textId="374FCE4A" w:rsidR="007925D5" w:rsidRPr="00842E63" w:rsidRDefault="00B9523E" w:rsidP="00FC678C">
      <w:pPr>
        <w:tabs>
          <w:tab w:val="left" w:pos="851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Echipa</w:t>
      </w:r>
      <w:proofErr w:type="spellEnd"/>
      <w:r w:rsidR="007925D5" w:rsidRPr="00842E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36CD1">
        <w:rPr>
          <w:rFonts w:ascii="Times New Roman" w:hAnsi="Times New Roman"/>
          <w:b/>
          <w:sz w:val="24"/>
          <w:szCs w:val="24"/>
        </w:rPr>
        <w:t>multi</w:t>
      </w:r>
      <w:r w:rsidR="007925D5" w:rsidRPr="00842E63">
        <w:rPr>
          <w:rFonts w:ascii="Times New Roman" w:hAnsi="Times New Roman"/>
          <w:b/>
          <w:sz w:val="24"/>
          <w:szCs w:val="24"/>
        </w:rPr>
        <w:t>disciplinar</w:t>
      </w:r>
      <w:r w:rsidR="007925D5">
        <w:rPr>
          <w:rFonts w:ascii="Times New Roman" w:hAnsi="Times New Roman"/>
          <w:b/>
          <w:sz w:val="24"/>
          <w:szCs w:val="24"/>
        </w:rPr>
        <w:t>ă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="007925D5">
        <w:rPr>
          <w:rFonts w:ascii="Times New Roman" w:hAnsi="Times New Roman"/>
          <w:b/>
          <w:sz w:val="24"/>
          <w:szCs w:val="24"/>
        </w:rPr>
        <w:t>cadrul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 xml:space="preserve"> </w:t>
      </w:r>
      <w:r w:rsidR="002B09B6">
        <w:rPr>
          <w:rFonts w:ascii="Times New Roman" w:hAnsi="Times New Roman"/>
          <w:b/>
          <w:sz w:val="24"/>
          <w:szCs w:val="24"/>
          <w:lang w:val="it-IT"/>
        </w:rPr>
        <w:t>Complexului de servicii</w:t>
      </w:r>
      <w:r w:rsidR="002B09B6" w:rsidRPr="00842E63">
        <w:rPr>
          <w:rFonts w:ascii="Times New Roman" w:hAnsi="Times New Roman"/>
          <w:b/>
          <w:sz w:val="24"/>
          <w:szCs w:val="24"/>
        </w:rPr>
        <w:t xml:space="preserve"> </w:t>
      </w:r>
      <w:r w:rsidR="007925D5" w:rsidRPr="00842E63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7925D5">
        <w:rPr>
          <w:rFonts w:ascii="Times New Roman" w:hAnsi="Times New Roman"/>
          <w:b/>
          <w:sz w:val="24"/>
          <w:szCs w:val="24"/>
        </w:rPr>
        <w:t>asistent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 xml:space="preserve"> social,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psiholog</w:t>
      </w:r>
      <w:proofErr w:type="spellEnd"/>
      <w:r w:rsidR="007925D5" w:rsidRPr="00842E6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psihopedagog</w:t>
      </w:r>
      <w:proofErr w:type="spellEnd"/>
      <w:r w:rsidR="007925D5" w:rsidRPr="00842E6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logoped</w:t>
      </w:r>
      <w:proofErr w:type="spellEnd"/>
      <w:r w:rsidR="007925D5" w:rsidRPr="00842E6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kinetoterapeut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>, educator, etc</w:t>
      </w:r>
      <w:r w:rsidR="00FD7D7D">
        <w:rPr>
          <w:rFonts w:ascii="Times New Roman" w:hAnsi="Times New Roman"/>
          <w:b/>
          <w:sz w:val="24"/>
          <w:szCs w:val="24"/>
        </w:rPr>
        <w:t>.</w:t>
      </w:r>
      <w:r w:rsidR="007925D5" w:rsidRPr="00842E63">
        <w:rPr>
          <w:rFonts w:ascii="Times New Roman" w:hAnsi="Times New Roman"/>
          <w:b/>
          <w:sz w:val="24"/>
          <w:szCs w:val="24"/>
        </w:rPr>
        <w:t>):</w:t>
      </w:r>
    </w:p>
    <w:p w14:paraId="158D97F9" w14:textId="77777777" w:rsidR="007925D5" w:rsidRPr="000761C0" w:rsidRDefault="007925D5" w:rsidP="009F150C">
      <w:pPr>
        <w:pStyle w:val="ListParagraph"/>
        <w:numPr>
          <w:ilvl w:val="0"/>
          <w:numId w:val="18"/>
        </w:numPr>
        <w:tabs>
          <w:tab w:val="left" w:pos="993"/>
          <w:tab w:val="left" w:pos="1134"/>
        </w:tabs>
        <w:autoSpaceDN/>
        <w:spacing w:after="0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Realizează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evaluarea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inițială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potențialului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beneficiar</w:t>
      </w:r>
      <w:proofErr w:type="spellEnd"/>
      <w:r w:rsidR="00B9523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cu </w:t>
      </w:r>
      <w:proofErr w:type="spellStart"/>
      <w:r>
        <w:rPr>
          <w:rFonts w:ascii="Times New Roman" w:hAnsi="Times New Roman"/>
          <w:sz w:val="24"/>
          <w:szCs w:val="24"/>
        </w:rPr>
        <w:t>acordul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părintelui</w:t>
      </w:r>
      <w:proofErr w:type="spellEnd"/>
      <w:r>
        <w:rPr>
          <w:rFonts w:ascii="Times New Roman" w:hAnsi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</w:rPr>
        <w:t>reprezentantului</w:t>
      </w:r>
      <w:proofErr w:type="spellEnd"/>
      <w:r>
        <w:rPr>
          <w:rFonts w:ascii="Times New Roman" w:hAnsi="Times New Roman"/>
          <w:sz w:val="24"/>
          <w:szCs w:val="24"/>
        </w:rPr>
        <w:t xml:space="preserve"> legal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vârsta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peste</w:t>
      </w:r>
      <w:proofErr w:type="spellEnd"/>
      <w:r>
        <w:rPr>
          <w:rFonts w:ascii="Times New Roman" w:hAnsi="Times New Roman"/>
          <w:sz w:val="24"/>
          <w:szCs w:val="24"/>
        </w:rPr>
        <w:t xml:space="preserve"> 10 ani</w:t>
      </w:r>
      <w:r w:rsidR="00B9523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gradul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maturizare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întelegere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permite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 a </w:t>
      </w:r>
      <w:proofErr w:type="spellStart"/>
      <w:r>
        <w:rPr>
          <w:rFonts w:ascii="Times New Roman" w:hAnsi="Times New Roman"/>
          <w:sz w:val="24"/>
          <w:szCs w:val="24"/>
        </w:rPr>
        <w:t>stabili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activitățile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oferite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centru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răspund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nevoilor</w:t>
      </w:r>
      <w:proofErr w:type="spellEnd"/>
      <w:r w:rsidRPr="00E73EB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acestuia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740BE4B3" w14:textId="77777777" w:rsidR="0039345C" w:rsidRDefault="0039345C" w:rsidP="006259F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519E8B" w14:textId="77777777" w:rsidR="006259F6" w:rsidRDefault="006259F6" w:rsidP="006259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proofErr w:type="spellStart"/>
      <w:r w:rsidRPr="006259F6">
        <w:rPr>
          <w:rFonts w:ascii="Times New Roman" w:hAnsi="Times New Roman"/>
          <w:sz w:val="24"/>
          <w:szCs w:val="24"/>
        </w:rPr>
        <w:t>Atât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beneficiarii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cât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personalul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259F6">
        <w:rPr>
          <w:rFonts w:ascii="Times New Roman" w:hAnsi="Times New Roman"/>
          <w:sz w:val="24"/>
          <w:szCs w:val="24"/>
        </w:rPr>
        <w:t>specialitate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6259F6">
        <w:rPr>
          <w:rFonts w:ascii="Times New Roman" w:hAnsi="Times New Roman"/>
          <w:sz w:val="24"/>
          <w:szCs w:val="24"/>
        </w:rPr>
        <w:t>centrului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sunt</w:t>
      </w:r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instru</w:t>
      </w:r>
      <w:r>
        <w:rPr>
          <w:rFonts w:ascii="Times New Roman" w:hAnsi="Times New Roman"/>
          <w:sz w:val="24"/>
          <w:szCs w:val="24"/>
        </w:rPr>
        <w:t>ți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6259F6">
        <w:rPr>
          <w:rFonts w:ascii="Times New Roman" w:hAnsi="Times New Roman"/>
          <w:sz w:val="24"/>
          <w:szCs w:val="24"/>
        </w:rPr>
        <w:t>privire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6259F6">
        <w:rPr>
          <w:rFonts w:ascii="Times New Roman" w:hAnsi="Times New Roman"/>
          <w:sz w:val="24"/>
          <w:szCs w:val="24"/>
        </w:rPr>
        <w:t>respectarea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procedurii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259F6">
        <w:rPr>
          <w:rFonts w:ascii="Times New Roman" w:hAnsi="Times New Roman"/>
          <w:sz w:val="24"/>
          <w:szCs w:val="24"/>
        </w:rPr>
        <w:t>admitere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59F6">
        <w:rPr>
          <w:rFonts w:ascii="Times New Roman" w:hAnsi="Times New Roman"/>
          <w:sz w:val="24"/>
          <w:szCs w:val="24"/>
        </w:rPr>
        <w:t>Instruirea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acestora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259F6">
        <w:rPr>
          <w:rFonts w:ascii="Times New Roman" w:hAnsi="Times New Roman"/>
          <w:sz w:val="24"/>
          <w:szCs w:val="24"/>
        </w:rPr>
        <w:t>consemnează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0F7341" w:rsidRPr="00666AC6">
        <w:rPr>
          <w:rFonts w:ascii="Times New Roman" w:hAnsi="Times New Roman"/>
          <w:i/>
          <w:iCs/>
          <w:sz w:val="24"/>
          <w:szCs w:val="24"/>
        </w:rPr>
        <w:t>Registrul</w:t>
      </w:r>
      <w:proofErr w:type="spellEnd"/>
      <w:r w:rsidR="000F7341"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 w:rsidRPr="00666AC6">
        <w:rPr>
          <w:rFonts w:ascii="Times New Roman" w:hAnsi="Times New Roman"/>
          <w:i/>
          <w:iCs/>
          <w:sz w:val="24"/>
          <w:szCs w:val="24"/>
        </w:rPr>
        <w:t>privind</w:t>
      </w:r>
      <w:proofErr w:type="spellEnd"/>
      <w:r w:rsidR="000F7341"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 w:rsidRPr="00666AC6">
        <w:rPr>
          <w:rFonts w:ascii="Times New Roman" w:hAnsi="Times New Roman"/>
          <w:i/>
          <w:iCs/>
          <w:sz w:val="24"/>
          <w:szCs w:val="24"/>
        </w:rPr>
        <w:t>in</w:t>
      </w:r>
      <w:r w:rsidR="000F7341">
        <w:rPr>
          <w:rFonts w:ascii="Times New Roman" w:hAnsi="Times New Roman"/>
          <w:i/>
          <w:iCs/>
          <w:sz w:val="24"/>
          <w:szCs w:val="24"/>
        </w:rPr>
        <w:t>formarea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instruirea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consilierea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beneficiarilor</w:t>
      </w:r>
      <w:proofErr w:type="spellEnd"/>
      <w:r w:rsidR="000F7341">
        <w:rPr>
          <w:rFonts w:ascii="Times New Roman" w:hAnsi="Times New Roman"/>
          <w:sz w:val="24"/>
          <w:szCs w:val="24"/>
        </w:rPr>
        <w:t xml:space="preserve"> (Anexa</w:t>
      </w:r>
      <w:r w:rsidR="0039345C">
        <w:rPr>
          <w:rFonts w:ascii="Times New Roman" w:hAnsi="Times New Roman"/>
          <w:sz w:val="24"/>
          <w:szCs w:val="24"/>
        </w:rPr>
        <w:t>7</w:t>
      </w:r>
      <w:r w:rsidR="000F7341">
        <w:rPr>
          <w:rFonts w:ascii="Times New Roman" w:hAnsi="Times New Roman"/>
          <w:sz w:val="24"/>
          <w:szCs w:val="24"/>
        </w:rPr>
        <w:t>)</w:t>
      </w:r>
      <w:r w:rsidR="000F7341"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Registrul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privind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instruirea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formarea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continuă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personalului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66AC6">
        <w:rPr>
          <w:rFonts w:ascii="Times New Roman" w:hAnsi="Times New Roman"/>
          <w:sz w:val="24"/>
          <w:szCs w:val="24"/>
        </w:rPr>
        <w:t>(</w:t>
      </w:r>
      <w:proofErr w:type="spellStart"/>
      <w:r w:rsidRPr="00666AC6">
        <w:rPr>
          <w:rFonts w:ascii="Times New Roman" w:hAnsi="Times New Roman"/>
          <w:sz w:val="24"/>
          <w:szCs w:val="24"/>
        </w:rPr>
        <w:t>Anexa</w:t>
      </w:r>
      <w:proofErr w:type="spellEnd"/>
      <w:r w:rsidR="0039345C">
        <w:rPr>
          <w:rFonts w:ascii="Times New Roman" w:hAnsi="Times New Roman"/>
          <w:sz w:val="24"/>
          <w:szCs w:val="24"/>
        </w:rPr>
        <w:t xml:space="preserve"> 8</w:t>
      </w:r>
      <w:r w:rsidRPr="00666AC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Acest</w:t>
      </w:r>
      <w:r w:rsidR="000F7341">
        <w:rPr>
          <w:rFonts w:ascii="Times New Roman" w:hAnsi="Times New Roman"/>
          <w:sz w:val="24"/>
          <w:szCs w:val="24"/>
        </w:rPr>
        <w:t>e</w:t>
      </w:r>
      <w:r w:rsidRPr="00A11DC6">
        <w:rPr>
          <w:rFonts w:ascii="Times New Roman" w:hAnsi="Times New Roman"/>
          <w:sz w:val="24"/>
          <w:szCs w:val="24"/>
        </w:rPr>
        <w:t>a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v</w:t>
      </w:r>
      <w:r w:rsidR="000F7341">
        <w:rPr>
          <w:rFonts w:ascii="Times New Roman" w:hAnsi="Times New Roman"/>
          <w:sz w:val="24"/>
          <w:szCs w:val="24"/>
        </w:rPr>
        <w:t>or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avea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11DC6">
        <w:rPr>
          <w:rFonts w:ascii="Times New Roman" w:hAnsi="Times New Roman"/>
          <w:sz w:val="24"/>
          <w:szCs w:val="24"/>
        </w:rPr>
        <w:t>dosar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ataşat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A11DC6">
        <w:rPr>
          <w:rFonts w:ascii="Times New Roman" w:hAnsi="Times New Roman"/>
          <w:sz w:val="24"/>
          <w:szCs w:val="24"/>
        </w:rPr>
        <w:t>cuprinde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procesele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verbale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privind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informarea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instruirea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beneficiarilor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sau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instruirea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formarea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personalului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1DC6">
        <w:rPr>
          <w:rFonts w:ascii="Times New Roman" w:hAnsi="Times New Roman"/>
          <w:sz w:val="24"/>
          <w:szCs w:val="24"/>
        </w:rPr>
        <w:t>după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caz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11DC6">
        <w:rPr>
          <w:rFonts w:ascii="Times New Roman" w:hAnsi="Times New Roman"/>
          <w:sz w:val="24"/>
          <w:szCs w:val="24"/>
        </w:rPr>
        <w:t>Anexa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nr. </w:t>
      </w:r>
      <w:r w:rsidR="0039345C">
        <w:rPr>
          <w:rFonts w:ascii="Times New Roman" w:hAnsi="Times New Roman"/>
          <w:sz w:val="24"/>
          <w:szCs w:val="24"/>
        </w:rPr>
        <w:t>9</w:t>
      </w:r>
      <w:r w:rsidRPr="00A11DC6">
        <w:rPr>
          <w:rFonts w:ascii="Times New Roman" w:hAnsi="Times New Roman"/>
          <w:sz w:val="24"/>
          <w:szCs w:val="24"/>
        </w:rPr>
        <w:t>).</w:t>
      </w:r>
    </w:p>
    <w:p w14:paraId="55F4465C" w14:textId="424B5AC8" w:rsidR="00862E93" w:rsidRDefault="006259F6" w:rsidP="00A16ABC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3F76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6016" w:rsidRPr="007A6286"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6D1F4B" w:rsidRPr="006B73DC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6D1F4B">
        <w:rPr>
          <w:rFonts w:ascii="Times New Roman" w:hAnsi="Times New Roman"/>
          <w:b/>
          <w:sz w:val="24"/>
          <w:szCs w:val="24"/>
          <w:lang w:val="it-IT"/>
        </w:rPr>
        <w:t xml:space="preserve">   </w:t>
      </w:r>
    </w:p>
    <w:p w14:paraId="51874DC0" w14:textId="77777777" w:rsidR="006D1F4B" w:rsidRPr="006B73DC" w:rsidRDefault="00147CEB" w:rsidP="006D1F4B">
      <w:pPr>
        <w:ind w:right="-42"/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      </w:t>
      </w:r>
      <w:r w:rsidR="006D1F4B">
        <w:rPr>
          <w:rFonts w:ascii="Times New Roman" w:hAnsi="Times New Roman"/>
          <w:b/>
          <w:sz w:val="24"/>
          <w:szCs w:val="24"/>
          <w:lang w:val="it-IT"/>
        </w:rPr>
        <w:t xml:space="preserve">  </w:t>
      </w:r>
      <w:bookmarkStart w:id="6" w:name="_Hlk26014779"/>
      <w:r w:rsidR="006D1F4B" w:rsidRPr="006B73DC">
        <w:rPr>
          <w:rFonts w:ascii="Times New Roman" w:hAnsi="Times New Roman"/>
          <w:b/>
          <w:sz w:val="24"/>
          <w:szCs w:val="24"/>
          <w:lang w:val="it-IT"/>
        </w:rPr>
        <w:t>6. Responsabilităţi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4574"/>
        <w:gridCol w:w="720"/>
        <w:gridCol w:w="540"/>
        <w:gridCol w:w="630"/>
        <w:gridCol w:w="540"/>
        <w:gridCol w:w="630"/>
        <w:gridCol w:w="739"/>
      </w:tblGrid>
      <w:tr w:rsidR="006D1F4B" w:rsidRPr="009C4991" w14:paraId="6CB461CB" w14:textId="77777777" w:rsidTr="00887267">
        <w:trPr>
          <w:trHeight w:val="82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BEAA1F" w14:textId="77777777" w:rsidR="006D1F4B" w:rsidRPr="009C4991" w:rsidRDefault="006D1F4B" w:rsidP="00F1495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7" w:name="_Hlk75265158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Nr.</w:t>
            </w:r>
          </w:p>
          <w:p w14:paraId="03914C45" w14:textId="77777777" w:rsidR="006D1F4B" w:rsidRPr="009C4991" w:rsidRDefault="006D1F4B" w:rsidP="00F1495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7A0D8" w14:textId="77777777"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Compartimentul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postul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)/</w:t>
            </w:r>
          </w:p>
          <w:p w14:paraId="23527E00" w14:textId="77777777"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acțiunea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operațiunea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87F79" w14:textId="77777777"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F04A5" w14:textId="77777777"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II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216EB" w14:textId="77777777"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III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15FB48" w14:textId="77777777"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IV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5BEB0" w14:textId="77777777"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V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1555B" w14:textId="77777777"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99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VI</w:t>
            </w:r>
          </w:p>
        </w:tc>
      </w:tr>
      <w:tr w:rsidR="006D1F4B" w:rsidRPr="00552062" w14:paraId="641D604A" w14:textId="77777777" w:rsidTr="00887267">
        <w:trPr>
          <w:trHeight w:val="31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88B80" w14:textId="77777777"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1.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C96EC" w14:textId="77777777" w:rsidR="006D1F4B" w:rsidRPr="00552062" w:rsidRDefault="006D1F4B" w:rsidP="00F1495A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Responsabilul cu elaborarea procedurii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26CB61" w14:textId="77777777"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551470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FE0279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1CA79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B18117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21004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14:paraId="7D82172F" w14:textId="77777777" w:rsidTr="00887267">
        <w:trPr>
          <w:trHeight w:val="31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3D3DE" w14:textId="77777777"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2.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3D572" w14:textId="77777777" w:rsidR="006D1F4B" w:rsidRPr="00552062" w:rsidRDefault="006D1F4B" w:rsidP="00F1495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Șef SM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0628A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0FFCE" w14:textId="77777777"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25A1A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7703C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999101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99B8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14:paraId="457A34C5" w14:textId="77777777" w:rsidTr="00887267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C06322" w14:textId="77777777"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7C8F9" w14:textId="77777777" w:rsidR="006D1F4B" w:rsidRPr="00552062" w:rsidRDefault="006D1F4B" w:rsidP="00F1495A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Comisia de Monitorizare (președinte)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5C616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D0B5D" w14:textId="77777777" w:rsidR="006D1F4B" w:rsidRPr="00552062" w:rsidRDefault="006D1F4B" w:rsidP="00F1495A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9D2AA" w14:textId="77777777"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Av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3A278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C9FDA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21E6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14:paraId="73EB298E" w14:textId="77777777" w:rsidTr="00887267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73697" w14:textId="77777777"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063491" w14:textId="77777777" w:rsidR="006D1F4B" w:rsidRPr="00552062" w:rsidRDefault="006D1F4B" w:rsidP="00F1495A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Director general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B864E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FC19D5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7BC66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35B7D" w14:textId="77777777"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99A5B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38DFF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14:paraId="59E11F42" w14:textId="77777777" w:rsidTr="00887267"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A61616" w14:textId="77777777" w:rsidR="006D1F4B" w:rsidRPr="00552062" w:rsidRDefault="006D1F4B" w:rsidP="00F149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AA1A3E" w14:textId="43A46123" w:rsidR="006D1F4B" w:rsidRPr="00887267" w:rsidRDefault="006D1F4B" w:rsidP="00F1495A">
            <w:p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887267">
              <w:rPr>
                <w:rFonts w:ascii="Times New Roman" w:hAnsi="Times New Roman"/>
              </w:rPr>
              <w:t>Centrele</w:t>
            </w:r>
            <w:proofErr w:type="spellEnd"/>
            <w:r w:rsidRPr="00887267">
              <w:rPr>
                <w:rFonts w:ascii="Times New Roman" w:hAnsi="Times New Roman"/>
              </w:rPr>
              <w:t xml:space="preserve"> de zi </w:t>
            </w:r>
            <w:proofErr w:type="spellStart"/>
            <w:r w:rsidRPr="00887267">
              <w:rPr>
                <w:rFonts w:ascii="Times New Roman" w:hAnsi="Times New Roman"/>
              </w:rPr>
              <w:t>pentru</w:t>
            </w:r>
            <w:proofErr w:type="spellEnd"/>
            <w:r w:rsidRPr="00887267">
              <w:rPr>
                <w:rFonts w:ascii="Times New Roman" w:hAnsi="Times New Roman"/>
              </w:rPr>
              <w:t xml:space="preserve"> </w:t>
            </w:r>
            <w:proofErr w:type="spellStart"/>
            <w:r w:rsidRPr="00887267">
              <w:rPr>
                <w:rFonts w:ascii="Times New Roman" w:hAnsi="Times New Roman"/>
              </w:rPr>
              <w:t>copii</w:t>
            </w:r>
            <w:proofErr w:type="spellEnd"/>
            <w:r w:rsidR="009C24A6" w:rsidRPr="00887267">
              <w:rPr>
                <w:rFonts w:ascii="Times New Roman" w:hAnsi="Times New Roman"/>
              </w:rPr>
              <w:t xml:space="preserve">/ </w:t>
            </w:r>
            <w:proofErr w:type="spellStart"/>
            <w:r w:rsidR="009C24A6" w:rsidRPr="00887267">
              <w:rPr>
                <w:rFonts w:ascii="Times New Roman" w:hAnsi="Times New Roman"/>
                <w:bCs/>
              </w:rPr>
              <w:t>Echipa</w:t>
            </w:r>
            <w:proofErr w:type="spellEnd"/>
            <w:r w:rsidR="009C24A6" w:rsidRPr="0088726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9C24A6" w:rsidRPr="00887267">
              <w:rPr>
                <w:rFonts w:ascii="Times New Roman" w:hAnsi="Times New Roman"/>
                <w:bCs/>
              </w:rPr>
              <w:t>mobilă</w:t>
            </w:r>
            <w:proofErr w:type="spellEnd"/>
            <w:r w:rsidR="009C24A6" w:rsidRPr="0088726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9C24A6" w:rsidRPr="00887267">
              <w:rPr>
                <w:rFonts w:ascii="Times New Roman" w:hAnsi="Times New Roman"/>
                <w:bCs/>
              </w:rPr>
              <w:t>pentru</w:t>
            </w:r>
            <w:proofErr w:type="spellEnd"/>
            <w:r w:rsidR="009C24A6" w:rsidRPr="0088726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9C24A6" w:rsidRPr="00887267">
              <w:rPr>
                <w:rFonts w:ascii="Times New Roman" w:hAnsi="Times New Roman"/>
                <w:bCs/>
              </w:rPr>
              <w:t>îngrijirea</w:t>
            </w:r>
            <w:proofErr w:type="spellEnd"/>
            <w:r w:rsidR="009C24A6" w:rsidRPr="00887267">
              <w:rPr>
                <w:rFonts w:ascii="Times New Roman" w:hAnsi="Times New Roman"/>
                <w:bCs/>
              </w:rPr>
              <w:t xml:space="preserve"> la </w:t>
            </w:r>
            <w:proofErr w:type="spellStart"/>
            <w:r w:rsidR="009C24A6" w:rsidRPr="00887267">
              <w:rPr>
                <w:rFonts w:ascii="Times New Roman" w:hAnsi="Times New Roman"/>
                <w:bCs/>
              </w:rPr>
              <w:t>domiciliu</w:t>
            </w:r>
            <w:proofErr w:type="spellEnd"/>
            <w:r w:rsidR="009C24A6" w:rsidRPr="00887267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9C24A6" w:rsidRPr="00887267">
              <w:rPr>
                <w:rFonts w:ascii="Times New Roman" w:hAnsi="Times New Roman"/>
                <w:bCs/>
              </w:rPr>
              <w:t>copilului</w:t>
            </w:r>
            <w:proofErr w:type="spellEnd"/>
            <w:r w:rsidR="009C24A6" w:rsidRPr="00887267">
              <w:rPr>
                <w:rFonts w:ascii="Times New Roman" w:hAnsi="Times New Roman"/>
                <w:bCs/>
              </w:rPr>
              <w:t xml:space="preserve"> cu </w:t>
            </w:r>
            <w:proofErr w:type="spellStart"/>
            <w:r w:rsidR="009C24A6" w:rsidRPr="00887267">
              <w:rPr>
                <w:rFonts w:ascii="Times New Roman" w:hAnsi="Times New Roman"/>
                <w:bCs/>
              </w:rPr>
              <w:t>dizabilități</w:t>
            </w:r>
            <w:proofErr w:type="spellEnd"/>
          </w:p>
          <w:p w14:paraId="35BD849B" w14:textId="77777777" w:rsidR="006D1F4B" w:rsidRPr="00552062" w:rsidRDefault="006D1F4B" w:rsidP="00F1495A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887267">
              <w:rPr>
                <w:rFonts w:ascii="Times New Roman" w:hAnsi="Times New Roman"/>
              </w:rPr>
              <w:t>Serviciul</w:t>
            </w:r>
            <w:proofErr w:type="spellEnd"/>
            <w:r w:rsidRPr="00887267">
              <w:rPr>
                <w:rFonts w:ascii="Times New Roman" w:hAnsi="Times New Roman"/>
              </w:rPr>
              <w:t xml:space="preserve"> Management de Caz </w:t>
            </w:r>
            <w:proofErr w:type="spellStart"/>
            <w:r w:rsidRPr="00887267">
              <w:rPr>
                <w:rFonts w:ascii="Times New Roman" w:hAnsi="Times New Roman"/>
              </w:rPr>
              <w:t>pentru</w:t>
            </w:r>
            <w:proofErr w:type="spellEnd"/>
            <w:r w:rsidRPr="00887267">
              <w:rPr>
                <w:rFonts w:ascii="Times New Roman" w:hAnsi="Times New Roman"/>
              </w:rPr>
              <w:t xml:space="preserve"> </w:t>
            </w:r>
            <w:proofErr w:type="spellStart"/>
            <w:r w:rsidRPr="00887267">
              <w:rPr>
                <w:rFonts w:ascii="Times New Roman" w:hAnsi="Times New Roman"/>
              </w:rPr>
              <w:t>Copil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94FE1B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E53CCE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5A935D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D4192C" w14:textId="77777777" w:rsidR="006D1F4B" w:rsidRPr="00552062" w:rsidRDefault="006D1F4B" w:rsidP="00F1495A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D68447" w14:textId="77777777" w:rsidR="006D1F4B" w:rsidRPr="00552062" w:rsidRDefault="006D1F4B" w:rsidP="00F1495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Ap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D62B9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14:paraId="62597C0F" w14:textId="77777777" w:rsidTr="00887267"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790ED4" w14:textId="77777777" w:rsidR="006D1F4B" w:rsidRPr="00552062" w:rsidRDefault="006D1F4B" w:rsidP="00F1495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</w:pPr>
            <w:r w:rsidRPr="0055206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3AAB6A" w14:textId="77777777" w:rsidR="006D1F4B" w:rsidRPr="00552062" w:rsidRDefault="006D1F4B" w:rsidP="00F1495A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Șef SM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Șef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centru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CED786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2F1D9A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8F6255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BC11FF" w14:textId="77777777" w:rsidR="006D1F4B" w:rsidRPr="00552062" w:rsidRDefault="006D1F4B" w:rsidP="00F1495A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0B498A" w14:textId="77777777"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10E2D" w14:textId="77777777" w:rsidR="006D1F4B" w:rsidRPr="00552062" w:rsidRDefault="006D1F4B" w:rsidP="00F149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Ah</w:t>
            </w:r>
          </w:p>
        </w:tc>
      </w:tr>
      <w:bookmarkEnd w:id="7"/>
    </w:tbl>
    <w:p w14:paraId="1DF92FA1" w14:textId="13B3F46B" w:rsidR="006D1F4B" w:rsidRDefault="006D1F4B" w:rsidP="006D1F4B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</w:p>
    <w:p w14:paraId="05258AE4" w14:textId="05311CE4" w:rsidR="006D1F4B" w:rsidRPr="00367983" w:rsidRDefault="006D1F4B" w:rsidP="006D1F4B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147CEB">
        <w:rPr>
          <w:rFonts w:ascii="Times New Roman" w:hAnsi="Times New Roman"/>
          <w:b/>
          <w:sz w:val="24"/>
          <w:szCs w:val="24"/>
        </w:rPr>
        <w:t xml:space="preserve">     </w:t>
      </w:r>
      <w:r w:rsidRPr="00552062">
        <w:rPr>
          <w:rFonts w:ascii="Times New Roman" w:hAnsi="Times New Roman"/>
          <w:b/>
          <w:sz w:val="24"/>
          <w:szCs w:val="24"/>
        </w:rPr>
        <w:t xml:space="preserve">7. </w:t>
      </w:r>
      <w:r w:rsidRPr="00367983">
        <w:rPr>
          <w:rFonts w:ascii="Times New Roman" w:hAnsi="Times New Roman"/>
          <w:b/>
          <w:sz w:val="24"/>
          <w:szCs w:val="24"/>
        </w:rPr>
        <w:t xml:space="preserve">Formular de </w:t>
      </w:r>
      <w:proofErr w:type="spellStart"/>
      <w:r w:rsidRPr="00367983">
        <w:rPr>
          <w:rFonts w:ascii="Times New Roman" w:hAnsi="Times New Roman"/>
          <w:b/>
          <w:sz w:val="24"/>
          <w:szCs w:val="24"/>
        </w:rPr>
        <w:t>evidenţă</w:t>
      </w:r>
      <w:proofErr w:type="spellEnd"/>
      <w:r w:rsidRPr="00367983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367983">
        <w:rPr>
          <w:rFonts w:ascii="Times New Roman" w:hAnsi="Times New Roman"/>
          <w:b/>
          <w:sz w:val="24"/>
          <w:szCs w:val="24"/>
        </w:rPr>
        <w:t>modificărilor</w:t>
      </w:r>
      <w:proofErr w:type="spellEnd"/>
    </w:p>
    <w:tbl>
      <w:tblPr>
        <w:tblW w:w="10137" w:type="dxa"/>
        <w:tblInd w:w="-62" w:type="dxa"/>
        <w:tblLayout w:type="fixed"/>
        <w:tblLook w:val="0000" w:firstRow="0" w:lastRow="0" w:firstColumn="0" w:lastColumn="0" w:noHBand="0" w:noVBand="0"/>
      </w:tblPr>
      <w:tblGrid>
        <w:gridCol w:w="585"/>
        <w:gridCol w:w="855"/>
        <w:gridCol w:w="1047"/>
        <w:gridCol w:w="1083"/>
        <w:gridCol w:w="1077"/>
        <w:gridCol w:w="720"/>
        <w:gridCol w:w="2970"/>
        <w:gridCol w:w="1800"/>
      </w:tblGrid>
      <w:tr w:rsidR="00367983" w:rsidRPr="00367983" w14:paraId="2FC36851" w14:textId="77777777" w:rsidTr="00DA4A23">
        <w:trPr>
          <w:trHeight w:val="81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37EE8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Hlk75265192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 xml:space="preserve">Nr </w:t>
            </w:r>
            <w:proofErr w:type="spellStart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84D7E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>Ediţia</w:t>
            </w:r>
            <w:proofErr w:type="spellEnd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1B1FE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983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</w:p>
          <w:p w14:paraId="2DF6213C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>ediţiei</w:t>
            </w:r>
            <w:proofErr w:type="spell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5CAF8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>Revizia</w:t>
            </w:r>
            <w:proofErr w:type="spellEnd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287393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983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proofErr w:type="spellStart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>reviziei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E67BF6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983"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>pag</w:t>
            </w:r>
            <w:proofErr w:type="spellEnd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E50A0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>Descriere</w:t>
            </w:r>
            <w:proofErr w:type="spellEnd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7983">
              <w:rPr>
                <w:rFonts w:ascii="Times New Roman" w:hAnsi="Times New Roman"/>
                <w:b/>
                <w:sz w:val="24"/>
                <w:szCs w:val="24"/>
              </w:rPr>
              <w:t>modificare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7F62B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67983">
              <w:rPr>
                <w:rFonts w:ascii="Times New Roman" w:hAnsi="Times New Roman"/>
                <w:b/>
                <w:sz w:val="20"/>
                <w:szCs w:val="20"/>
              </w:rPr>
              <w:t>Semnătura</w:t>
            </w:r>
            <w:proofErr w:type="spellEnd"/>
          </w:p>
          <w:p w14:paraId="100BCCFB" w14:textId="77777777" w:rsidR="006D1F4B" w:rsidRPr="00367983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7983">
              <w:rPr>
                <w:rFonts w:ascii="Times New Roman" w:hAnsi="Times New Roman"/>
                <w:b/>
                <w:sz w:val="20"/>
                <w:szCs w:val="20"/>
              </w:rPr>
              <w:t>conducătorului</w:t>
            </w:r>
            <w:proofErr w:type="spellEnd"/>
            <w:r w:rsidRPr="0036798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67983">
              <w:rPr>
                <w:rFonts w:ascii="Times New Roman" w:hAnsi="Times New Roman"/>
                <w:b/>
                <w:sz w:val="20"/>
                <w:szCs w:val="20"/>
              </w:rPr>
              <w:t>compartimentului</w:t>
            </w:r>
            <w:proofErr w:type="spellEnd"/>
          </w:p>
        </w:tc>
      </w:tr>
      <w:tr w:rsidR="00367983" w:rsidRPr="00367983" w14:paraId="4803C922" w14:textId="77777777" w:rsidTr="00DA4A23">
        <w:trPr>
          <w:trHeight w:val="208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685A890" w14:textId="45430212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67983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A0A4E9" w14:textId="36B33AFD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67983">
              <w:rPr>
                <w:rFonts w:ascii="Times New Roman" w:hAnsi="Times New Roman"/>
                <w:iCs/>
                <w:sz w:val="24"/>
                <w:szCs w:val="24"/>
              </w:rPr>
              <w:t>I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DE33738" w14:textId="7E255D6B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67983">
              <w:rPr>
                <w:rFonts w:ascii="Times New Roman" w:hAnsi="Times New Roman"/>
                <w:iCs/>
                <w:sz w:val="18"/>
                <w:szCs w:val="18"/>
              </w:rPr>
              <w:t>09.10.2019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CA1825" w14:textId="130DAD3D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6798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40CF647" w14:textId="68E6E35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67983">
              <w:rPr>
                <w:rFonts w:ascii="Times New Roman" w:hAnsi="Times New Roman"/>
                <w:iCs/>
                <w:sz w:val="18"/>
                <w:szCs w:val="18"/>
              </w:rPr>
              <w:t>22.06.2021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050F824" w14:textId="081CAB49" w:rsidR="007B7A7C" w:rsidRPr="00367983" w:rsidRDefault="00367983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67983">
              <w:rPr>
                <w:rFonts w:ascii="Times New Roman" w:hAnsi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C71D2" w14:textId="116671B4" w:rsidR="007B7A7C" w:rsidRPr="00367983" w:rsidRDefault="00367983" w:rsidP="00194F83">
            <w:pPr>
              <w:snapToGrid w:val="0"/>
              <w:spacing w:after="0" w:line="200" w:lineRule="atLeast"/>
              <w:rPr>
                <w:rFonts w:ascii="Times New Roman" w:hAnsi="Times New Roman"/>
                <w:iCs/>
                <w:sz w:val="16"/>
                <w:szCs w:val="16"/>
              </w:rPr>
            </w:pPr>
            <w:proofErr w:type="spellStart"/>
            <w:r w:rsidRPr="00367983">
              <w:rPr>
                <w:rFonts w:ascii="Times New Roman" w:hAnsi="Times New Roman"/>
                <w:sz w:val="16"/>
                <w:szCs w:val="16"/>
              </w:rPr>
              <w:t>Închiderea</w:t>
            </w:r>
            <w:proofErr w:type="spellEnd"/>
            <w:r w:rsidRPr="0036798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serviciului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social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Centrul</w:t>
            </w:r>
            <w:proofErr w:type="spellEnd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de zi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și</w:t>
            </w:r>
            <w:proofErr w:type="spellEnd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recuperare</w:t>
            </w:r>
            <w:proofErr w:type="spellEnd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pentru</w:t>
            </w:r>
            <w:proofErr w:type="spellEnd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copii</w:t>
            </w:r>
            <w:proofErr w:type="spellEnd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cu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dizabilități</w:t>
            </w:r>
            <w:proofErr w:type="spellEnd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și</w:t>
            </w:r>
            <w:proofErr w:type="spellEnd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îngrijire</w:t>
            </w:r>
            <w:proofErr w:type="spellEnd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la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domiciliu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din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cadrul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Centrului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de </w:t>
            </w:r>
            <w:proofErr w:type="spellStart"/>
            <w:r w:rsidR="00CC647E" w:rsidRPr="00367983">
              <w:rPr>
                <w:rFonts w:ascii="Times New Roman" w:hAnsi="Times New Roman"/>
                <w:sz w:val="16"/>
                <w:szCs w:val="16"/>
              </w:rPr>
              <w:t>Copii</w:t>
            </w:r>
            <w:proofErr w:type="spellEnd"/>
            <w:r w:rsidR="00CC647E" w:rsidRPr="00367983">
              <w:rPr>
                <w:rFonts w:ascii="Times New Roman" w:hAnsi="Times New Roman"/>
                <w:sz w:val="16"/>
                <w:szCs w:val="16"/>
              </w:rPr>
              <w:t xml:space="preserve"> “</w:t>
            </w:r>
            <w:r w:rsidR="007B7A7C" w:rsidRPr="00367983">
              <w:rPr>
                <w:rFonts w:ascii="Times New Roman" w:hAnsi="Times New Roman"/>
                <w:sz w:val="16"/>
                <w:szCs w:val="16"/>
              </w:rPr>
              <w:t>Sf. Andrei</w:t>
            </w:r>
            <w:r w:rsidR="00CC647E" w:rsidRPr="00367983">
              <w:rPr>
                <w:rFonts w:ascii="Times New Roman" w:hAnsi="Times New Roman"/>
                <w:sz w:val="16"/>
                <w:szCs w:val="16"/>
              </w:rPr>
              <w:t>”</w:t>
            </w:r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Pitești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B7389E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67983" w:rsidRPr="00367983" w14:paraId="6CA4ED36" w14:textId="77777777" w:rsidTr="00DA4A23">
        <w:trPr>
          <w:trHeight w:val="231"/>
        </w:trPr>
        <w:tc>
          <w:tcPr>
            <w:tcW w:w="585" w:type="dxa"/>
            <w:vMerge/>
            <w:tcBorders>
              <w:left w:val="single" w:sz="4" w:space="0" w:color="000000"/>
            </w:tcBorders>
            <w:vAlign w:val="center"/>
          </w:tcPr>
          <w:p w14:paraId="5447FEFB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</w:tcBorders>
            <w:vAlign w:val="center"/>
          </w:tcPr>
          <w:p w14:paraId="690DD705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</w:tcBorders>
            <w:vAlign w:val="center"/>
          </w:tcPr>
          <w:p w14:paraId="52FED3FA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left w:val="single" w:sz="4" w:space="0" w:color="000000"/>
            </w:tcBorders>
            <w:vAlign w:val="center"/>
          </w:tcPr>
          <w:p w14:paraId="1516ECA6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4" w:space="0" w:color="000000"/>
            </w:tcBorders>
            <w:vAlign w:val="center"/>
          </w:tcPr>
          <w:p w14:paraId="2B815314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</w:tcBorders>
            <w:vAlign w:val="center"/>
          </w:tcPr>
          <w:p w14:paraId="1B5CF7A4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50C18" w14:textId="74AAFA73" w:rsidR="007B7A7C" w:rsidRPr="00367983" w:rsidRDefault="00367983" w:rsidP="00711BE7">
            <w:pPr>
              <w:snapToGrid w:val="0"/>
              <w:spacing w:after="0" w:line="200" w:lineRule="atLeas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67983">
              <w:rPr>
                <w:rFonts w:ascii="Times New Roman" w:hAnsi="Times New Roman"/>
                <w:sz w:val="16"/>
                <w:szCs w:val="16"/>
              </w:rPr>
              <w:t>Închiderea</w:t>
            </w:r>
            <w:proofErr w:type="spellEnd"/>
            <w:r w:rsidRPr="0036798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serviciului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social </w:t>
            </w:r>
            <w:proofErr w:type="spellStart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>Centrul</w:t>
            </w:r>
            <w:proofErr w:type="spellEnd"/>
            <w:r w:rsidR="007B7A7C" w:rsidRPr="0036798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de Zi </w:t>
            </w:r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din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cadrul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Complexului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de Tip Familial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Valea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Mare</w:t>
            </w:r>
            <w:r w:rsidR="00CC647E" w:rsidRPr="0036798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CC647E" w:rsidRPr="00367983">
              <w:rPr>
                <w:rFonts w:ascii="Times New Roman" w:hAnsi="Times New Roman"/>
                <w:sz w:val="16"/>
                <w:szCs w:val="16"/>
              </w:rPr>
              <w:t>Ștefănești</w:t>
            </w:r>
            <w:proofErr w:type="spellEnd"/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DD36D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983" w:rsidRPr="00367983" w14:paraId="50AC398C" w14:textId="77777777" w:rsidTr="00DA4A23">
        <w:trPr>
          <w:trHeight w:val="252"/>
        </w:trPr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2D310C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BF59B8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E1E92C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BB043D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9E8E66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C9AAA8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4D370" w14:textId="4A33A536" w:rsidR="007B7A7C" w:rsidRPr="00367983" w:rsidRDefault="00367983" w:rsidP="00711BE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7983">
              <w:rPr>
                <w:rFonts w:ascii="Times New Roman" w:hAnsi="Times New Roman"/>
                <w:iCs/>
                <w:sz w:val="16"/>
                <w:szCs w:val="16"/>
              </w:rPr>
              <w:t>Înființarea</w:t>
            </w:r>
            <w:proofErr w:type="spellEnd"/>
            <w:r w:rsidRPr="00367983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Cs/>
                <w:sz w:val="16"/>
                <w:szCs w:val="16"/>
              </w:rPr>
              <w:t>serviciu</w:t>
            </w:r>
            <w:proofErr w:type="spellEnd"/>
            <w:r w:rsidR="007B7A7C" w:rsidRPr="00367983">
              <w:rPr>
                <w:rFonts w:ascii="Times New Roman" w:hAnsi="Times New Roman"/>
                <w:iCs/>
                <w:sz w:val="16"/>
                <w:szCs w:val="16"/>
              </w:rPr>
              <w:t xml:space="preserve"> social </w:t>
            </w:r>
            <w:proofErr w:type="spellStart"/>
            <w:r w:rsidR="007B7A7C" w:rsidRPr="00367983">
              <w:rPr>
                <w:rFonts w:ascii="Times New Roman" w:hAnsi="Times New Roman"/>
                <w:iCs/>
                <w:sz w:val="16"/>
                <w:szCs w:val="16"/>
              </w:rPr>
              <w:t>social</w:t>
            </w:r>
            <w:proofErr w:type="spellEnd"/>
            <w:r w:rsidR="007B7A7C" w:rsidRPr="00367983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>Echipa</w:t>
            </w:r>
            <w:proofErr w:type="spellEnd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>mobilă</w:t>
            </w:r>
            <w:proofErr w:type="spellEnd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>pentru</w:t>
            </w:r>
            <w:proofErr w:type="spellEnd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>îngrijirea</w:t>
            </w:r>
            <w:proofErr w:type="spellEnd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 xml:space="preserve"> la </w:t>
            </w:r>
            <w:proofErr w:type="spellStart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>domiciliu</w:t>
            </w:r>
            <w:proofErr w:type="spellEnd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 xml:space="preserve"> a </w:t>
            </w:r>
            <w:proofErr w:type="spellStart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>copilului</w:t>
            </w:r>
            <w:proofErr w:type="spellEnd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 xml:space="preserve"> cu </w:t>
            </w:r>
            <w:proofErr w:type="spellStart"/>
            <w:r w:rsidR="007B7A7C" w:rsidRPr="00367983">
              <w:rPr>
                <w:rFonts w:ascii="Times New Roman" w:hAnsi="Times New Roman"/>
                <w:i/>
                <w:sz w:val="16"/>
                <w:szCs w:val="16"/>
              </w:rPr>
              <w:t>dizabilități</w:t>
            </w:r>
            <w:proofErr w:type="spellEnd"/>
            <w:r w:rsidR="007B7A7C" w:rsidRPr="00367983">
              <w:rPr>
                <w:rFonts w:ascii="Times New Roman" w:hAnsi="Times New Roman"/>
                <w:iCs/>
                <w:sz w:val="16"/>
                <w:szCs w:val="16"/>
              </w:rPr>
              <w:t xml:space="preserve"> din </w:t>
            </w:r>
            <w:proofErr w:type="spellStart"/>
            <w:r w:rsidR="007B7A7C" w:rsidRPr="00367983">
              <w:rPr>
                <w:rFonts w:ascii="Times New Roman" w:hAnsi="Times New Roman"/>
                <w:iCs/>
                <w:sz w:val="16"/>
                <w:szCs w:val="16"/>
              </w:rPr>
              <w:t>cadrul</w:t>
            </w:r>
            <w:proofErr w:type="spellEnd"/>
            <w:r w:rsidR="007B7A7C" w:rsidRPr="00367983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Complexului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de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Servicii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pentru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Copii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cu Handicap 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Trivale</w:t>
            </w:r>
            <w:proofErr w:type="spellEnd"/>
            <w:r w:rsidR="007B7A7C" w:rsidRPr="00367983">
              <w:rPr>
                <w:rFonts w:ascii="Times New Roman" w:hAnsi="Times New Roman"/>
                <w:sz w:val="16"/>
                <w:szCs w:val="16"/>
              </w:rPr>
              <w:t xml:space="preserve"> Pite</w:t>
            </w:r>
            <w:r w:rsidR="007B7A7C" w:rsidRPr="00367983">
              <w:rPr>
                <w:rFonts w:ascii="Times New Roman" w:hAnsi="Times New Roman"/>
                <w:sz w:val="16"/>
                <w:szCs w:val="16"/>
                <w:lang w:val="ro-RO"/>
              </w:rPr>
              <w:t>ș</w:t>
            </w:r>
            <w:proofErr w:type="spellStart"/>
            <w:r w:rsidR="007B7A7C" w:rsidRPr="00367983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03272" w14:textId="77777777" w:rsidR="007B7A7C" w:rsidRPr="00367983" w:rsidRDefault="007B7A7C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8"/>
    </w:tbl>
    <w:p w14:paraId="324AD8A5" w14:textId="77777777" w:rsidR="00194F83" w:rsidRDefault="00194F83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7528943" w14:textId="77777777" w:rsidR="009F150C" w:rsidRDefault="009F150C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B73DC">
        <w:rPr>
          <w:rFonts w:ascii="Times New Roman" w:hAnsi="Times New Roman"/>
          <w:b/>
          <w:sz w:val="24"/>
          <w:szCs w:val="24"/>
        </w:rPr>
        <w:t xml:space="preserve">8. Formular </w:t>
      </w:r>
      <w:proofErr w:type="spellStart"/>
      <w:r w:rsidRPr="006B73DC">
        <w:rPr>
          <w:rFonts w:ascii="Times New Roman" w:hAnsi="Times New Roman"/>
          <w:b/>
          <w:sz w:val="24"/>
          <w:szCs w:val="24"/>
        </w:rPr>
        <w:t>analiză</w:t>
      </w:r>
      <w:proofErr w:type="spellEnd"/>
      <w:r w:rsidRPr="006B73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B73DC">
        <w:rPr>
          <w:rFonts w:ascii="Times New Roman" w:hAnsi="Times New Roman"/>
          <w:b/>
          <w:sz w:val="24"/>
          <w:szCs w:val="24"/>
        </w:rPr>
        <w:t>procedură</w:t>
      </w:r>
      <w:proofErr w:type="spellEnd"/>
    </w:p>
    <w:p w14:paraId="4468ABCD" w14:textId="77777777" w:rsidR="009F150C" w:rsidRDefault="009F150C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6"/>
        <w:gridCol w:w="2122"/>
        <w:gridCol w:w="1655"/>
        <w:gridCol w:w="1079"/>
        <w:gridCol w:w="1235"/>
        <w:gridCol w:w="851"/>
        <w:gridCol w:w="1134"/>
        <w:gridCol w:w="1134"/>
      </w:tblGrid>
      <w:tr w:rsidR="009F150C" w:rsidRPr="00552062" w14:paraId="22841DBC" w14:textId="77777777" w:rsidTr="00F1495A">
        <w:trPr>
          <w:trHeight w:val="77"/>
          <w:tblHeader/>
        </w:trPr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3C251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_Hlk75265251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  <w:p w14:paraId="05929E62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2B9F1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Compartiment</w:t>
            </w:r>
            <w:proofErr w:type="spell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43011" w14:textId="77777777" w:rsidR="009F150C" w:rsidRPr="009B671B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proofErr w:type="spellStart"/>
            <w:r w:rsidRPr="009B671B">
              <w:rPr>
                <w:rFonts w:ascii="Times New Roman" w:hAnsi="Times New Roman"/>
                <w:b/>
              </w:rPr>
              <w:t>Nume</w:t>
            </w:r>
            <w:proofErr w:type="spellEnd"/>
            <w:r w:rsidRPr="009B671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</w:rPr>
              <w:t>şi</w:t>
            </w:r>
            <w:proofErr w:type="spellEnd"/>
            <w:r w:rsidRPr="009B671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</w:rPr>
              <w:t>prenume</w:t>
            </w:r>
            <w:proofErr w:type="spellEnd"/>
            <w:r w:rsidRPr="009B671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</w:rPr>
              <w:t>conducător</w:t>
            </w:r>
            <w:proofErr w:type="spellEnd"/>
            <w:r w:rsidRPr="009B671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</w:rPr>
              <w:t>compartiment</w:t>
            </w:r>
            <w:proofErr w:type="spellEnd"/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4A3AB" w14:textId="77777777"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C4991">
              <w:rPr>
                <w:rFonts w:ascii="Times New Roman" w:hAnsi="Times New Roman"/>
                <w:bCs/>
                <w:sz w:val="16"/>
                <w:szCs w:val="16"/>
                <w:lang w:val="pt-BR"/>
              </w:rPr>
              <w:t>Înlocuitor de drept sau delegat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7800A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Aviz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favorabil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AA7C" w14:textId="77777777" w:rsidR="009F150C" w:rsidRPr="00552062" w:rsidRDefault="009F150C" w:rsidP="00F149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Aviz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nefavorabil</w:t>
            </w:r>
            <w:proofErr w:type="spellEnd"/>
          </w:p>
        </w:tc>
      </w:tr>
      <w:tr w:rsidR="009F150C" w:rsidRPr="00552062" w14:paraId="79638B5C" w14:textId="77777777" w:rsidTr="00F1495A">
        <w:trPr>
          <w:trHeight w:val="613"/>
          <w:tblHeader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57B35" w14:textId="77777777" w:rsidR="009F150C" w:rsidRPr="00552062" w:rsidRDefault="009F150C" w:rsidP="00F1495A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0465C9" w14:textId="77777777" w:rsidR="009F150C" w:rsidRPr="00552062" w:rsidRDefault="009F150C" w:rsidP="00F1495A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1BF70" w14:textId="77777777" w:rsidR="009F150C" w:rsidRPr="00552062" w:rsidRDefault="009F150C" w:rsidP="00F1495A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A095A" w14:textId="77777777" w:rsidR="009F150C" w:rsidRPr="00552062" w:rsidRDefault="009F150C" w:rsidP="00F1495A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5771F" w14:textId="77777777"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C4991">
              <w:rPr>
                <w:rFonts w:ascii="Times New Roman" w:hAnsi="Times New Roman"/>
                <w:b/>
                <w:sz w:val="20"/>
                <w:szCs w:val="20"/>
              </w:rPr>
              <w:t>Semnătura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7A74B" w14:textId="77777777"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4991">
              <w:rPr>
                <w:rFonts w:ascii="Times New Roman" w:hAnsi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9C993" w14:textId="77777777"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C4991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9C4991">
              <w:rPr>
                <w:rFonts w:ascii="Times New Roman" w:hAnsi="Times New Roman"/>
                <w:b/>
                <w:sz w:val="16"/>
                <w:szCs w:val="16"/>
              </w:rPr>
              <w:t>emnătura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0ABC" w14:textId="77777777"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91">
              <w:rPr>
                <w:rFonts w:ascii="Times New Roman" w:hAnsi="Times New Roman"/>
                <w:b/>
                <w:sz w:val="20"/>
                <w:szCs w:val="20"/>
              </w:rPr>
              <w:t>Data</w:t>
            </w:r>
          </w:p>
        </w:tc>
      </w:tr>
      <w:tr w:rsidR="009F150C" w:rsidRPr="00552062" w14:paraId="3C8B4602" w14:textId="77777777" w:rsidTr="00F1495A">
        <w:trPr>
          <w:trHeight w:val="292"/>
          <w:tblHeader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64A0B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3917D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14E3D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834E4F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FDF7F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0E1130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61044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D286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</w:tr>
      <w:tr w:rsidR="009F150C" w:rsidRPr="00552062" w14:paraId="134B8290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0980B6" w14:textId="77777777" w:rsidR="009F150C" w:rsidRPr="002F4975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B929E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CSCDificultate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Rucăr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4A2B2" w14:textId="3A68DC2F" w:rsidR="009F150C" w:rsidRPr="00E103C3" w:rsidRDefault="000162E9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103C3">
              <w:rPr>
                <w:rFonts w:ascii="Times New Roman" w:hAnsi="Times New Roman"/>
                <w:color w:val="000000"/>
                <w:sz w:val="20"/>
                <w:szCs w:val="20"/>
              </w:rPr>
              <w:t>Costachi</w:t>
            </w:r>
            <w:proofErr w:type="spellEnd"/>
            <w:r w:rsidRPr="00E103C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Luciana Ana Maria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264B4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DFF5E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0A98E9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8DB5E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46BE1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14:paraId="42D8B669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DC9066" w14:textId="77777777" w:rsidR="009F150C" w:rsidRPr="002F4975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C7AD5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pt-BR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 xml:space="preserve">/CSCDificultate 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13F27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Geanina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Crețu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0AC16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697A5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044BA4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69CFC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13130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14:paraId="0D09344A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ABEED" w14:textId="77777777" w:rsidR="009F150C" w:rsidRPr="002F4975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B4956" w14:textId="3902FE74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 w:rsidR="00160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650BA"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 w:rsidR="001100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Rec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CSCCDiz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0F994DC6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95D34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Cireșica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Iosifescu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9572E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2378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9429B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D2B3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FE74D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14:paraId="3BC7EF6D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D0C78" w14:textId="77777777"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B43AA5" w14:textId="58306A3A" w:rsidR="009F150C" w:rsidRPr="0099435C" w:rsidRDefault="009F150C" w:rsidP="00F1495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9435C">
              <w:rPr>
                <w:rFonts w:ascii="Times New Roman" w:hAnsi="Times New Roman"/>
                <w:b/>
                <w:bCs/>
                <w:color w:val="000000"/>
              </w:rPr>
              <w:t>CZ</w:t>
            </w:r>
            <w:r w:rsidRPr="0099435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9435C">
              <w:rPr>
                <w:rFonts w:ascii="Times New Roman" w:hAnsi="Times New Roman"/>
                <w:color w:val="000000"/>
              </w:rPr>
              <w:t>și</w:t>
            </w:r>
            <w:proofErr w:type="spellEnd"/>
            <w:r w:rsidRPr="0099435C">
              <w:rPr>
                <w:rFonts w:ascii="Times New Roman" w:hAnsi="Times New Roman"/>
                <w:color w:val="000000"/>
              </w:rPr>
              <w:t xml:space="preserve"> </w:t>
            </w:r>
            <w:r w:rsidRPr="0099435C">
              <w:rPr>
                <w:rFonts w:ascii="Times New Roman" w:hAnsi="Times New Roman"/>
                <w:b/>
                <w:bCs/>
                <w:color w:val="000000"/>
              </w:rPr>
              <w:t>Rec./</w:t>
            </w:r>
            <w:proofErr w:type="spellStart"/>
            <w:r w:rsidR="00F650BA" w:rsidRPr="0099435C">
              <w:rPr>
                <w:rFonts w:ascii="Times New Roman" w:hAnsi="Times New Roman"/>
                <w:b/>
                <w:bCs/>
                <w:color w:val="000000"/>
              </w:rPr>
              <w:t>Echipa</w:t>
            </w:r>
            <w:proofErr w:type="spellEnd"/>
            <w:r w:rsidR="00F650BA" w:rsidRPr="0099435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650BA" w:rsidRPr="0099435C">
              <w:rPr>
                <w:rFonts w:ascii="Times New Roman" w:hAnsi="Times New Roman"/>
                <w:b/>
                <w:bCs/>
                <w:color w:val="000000"/>
              </w:rPr>
              <w:t>mobilă</w:t>
            </w:r>
            <w:proofErr w:type="spellEnd"/>
            <w:r w:rsidR="00F650BA" w:rsidRPr="0099435C">
              <w:rPr>
                <w:rFonts w:ascii="Times New Roman" w:hAnsi="Times New Roman"/>
                <w:b/>
                <w:bCs/>
                <w:color w:val="000000"/>
              </w:rPr>
              <w:t>(..)/</w:t>
            </w:r>
            <w:r w:rsidRPr="0099435C">
              <w:rPr>
                <w:rFonts w:ascii="Times New Roman" w:hAnsi="Times New Roman"/>
                <w:color w:val="000000"/>
              </w:rPr>
              <w:t>CSCH</w:t>
            </w:r>
          </w:p>
          <w:p w14:paraId="6F3AD116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35C">
              <w:rPr>
                <w:rFonts w:ascii="Times New Roman" w:hAnsi="Times New Roman"/>
                <w:color w:val="000000"/>
                <w:lang w:val="pt-BR"/>
              </w:rPr>
              <w:t>Trivale Pitești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430A7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Elena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Pîrvu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B53A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5177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21C5A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686A7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8AC54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650BA" w:rsidRPr="00F650BA" w14:paraId="4D21B2A3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90B6F" w14:textId="77777777" w:rsidR="009F150C" w:rsidRPr="00F650BA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844D8" w14:textId="77777777" w:rsidR="009F150C" w:rsidRPr="00F8712D" w:rsidRDefault="009F150C" w:rsidP="00F149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712D">
              <w:rPr>
                <w:rFonts w:ascii="Times New Roman" w:hAnsi="Times New Roman"/>
                <w:b/>
                <w:bCs/>
                <w:sz w:val="24"/>
                <w:szCs w:val="24"/>
              </w:rPr>
              <w:t>CZ</w:t>
            </w:r>
            <w:r w:rsidRPr="00F8712D">
              <w:rPr>
                <w:rFonts w:ascii="Times New Roman" w:hAnsi="Times New Roman"/>
                <w:sz w:val="24"/>
                <w:szCs w:val="24"/>
              </w:rPr>
              <w:t xml:space="preserve">/CSCCD “Sf. Constantin </w:t>
            </w:r>
            <w:proofErr w:type="spellStart"/>
            <w:r w:rsidRPr="00F8712D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8712D">
              <w:rPr>
                <w:rFonts w:ascii="Times New Roman" w:hAnsi="Times New Roman"/>
                <w:sz w:val="24"/>
                <w:szCs w:val="24"/>
              </w:rPr>
              <w:t xml:space="preserve"> Elena”  Pitești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F5C9B1" w14:textId="77777777" w:rsidR="009F150C" w:rsidRPr="00F8712D" w:rsidRDefault="009F150C" w:rsidP="00F149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712D">
              <w:rPr>
                <w:rFonts w:ascii="Times New Roman" w:hAnsi="Times New Roman"/>
                <w:sz w:val="24"/>
                <w:szCs w:val="24"/>
              </w:rPr>
              <w:t xml:space="preserve">Mihaela </w:t>
            </w:r>
            <w:proofErr w:type="spellStart"/>
            <w:r w:rsidRPr="00F8712D">
              <w:rPr>
                <w:rFonts w:ascii="Times New Roman" w:hAnsi="Times New Roman"/>
                <w:sz w:val="24"/>
                <w:szCs w:val="24"/>
              </w:rPr>
              <w:t>Dragu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76E82" w14:textId="77777777" w:rsidR="009F150C" w:rsidRPr="00F650BA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673795" w14:textId="77777777" w:rsidR="009F150C" w:rsidRPr="00F650BA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CC3E79" w14:textId="77777777" w:rsidR="009F150C" w:rsidRPr="00F650BA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57EA6" w14:textId="77777777" w:rsidR="009F150C" w:rsidRPr="00F650BA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88636" w14:textId="77777777" w:rsidR="009F150C" w:rsidRPr="00F650BA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F150C" w:rsidRPr="00552062" w14:paraId="008B39B5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71299" w14:textId="77777777"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C166D9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CSCDiz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Costești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388FE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Nicoleta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Nicolescu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FB6359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F168A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0715E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9F6B2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9D271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14:paraId="75A229D9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318395" w14:textId="77777777"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91D921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„Bambi” 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37884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Elodia Popescu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33C44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BCE27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072A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B4B42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2ED9A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14:paraId="65E45E08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C623D" w14:textId="77777777"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1BA77" w14:textId="77777777" w:rsidR="009F150C" w:rsidRPr="0071034C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CZ</w:t>
            </w:r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Copii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Tineri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Diz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. „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Șanse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Egale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Domnești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B4E2F" w14:textId="77777777" w:rsidR="009F150C" w:rsidRPr="0071034C" w:rsidRDefault="009F150C" w:rsidP="00F1495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71034C">
              <w:rPr>
                <w:rFonts w:ascii="Times New Roman" w:hAnsi="Times New Roman"/>
                <w:color w:val="000000"/>
              </w:rPr>
              <w:t xml:space="preserve">Augustin </w:t>
            </w:r>
            <w:proofErr w:type="spellStart"/>
            <w:r w:rsidRPr="0071034C">
              <w:rPr>
                <w:rFonts w:ascii="Times New Roman" w:hAnsi="Times New Roman"/>
                <w:color w:val="000000"/>
              </w:rPr>
              <w:t>Tudoreci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32A93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550DF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C646F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F5E5F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4274C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14:paraId="028296C0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8476E" w14:textId="77777777"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8F75D" w14:textId="77777777" w:rsidR="009F150C" w:rsidRPr="008408BE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Serviciul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Management de Caz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Copil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691A9" w14:textId="77777777" w:rsidR="009F150C" w:rsidRPr="0071034C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Mariana Marinescu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EE94C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8C779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95602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578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B6DA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034C" w:rsidRPr="00552062" w14:paraId="2B51FC6E" w14:textId="77777777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DDF726" w14:textId="77777777" w:rsidR="0071034C" w:rsidRPr="00DE7233" w:rsidRDefault="0071034C" w:rsidP="0071034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F5DDF" w14:textId="77777777" w:rsidR="0071034C" w:rsidRPr="0071034C" w:rsidRDefault="0071034C" w:rsidP="007103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Biroul Juridic Contencios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12887" w14:textId="77777777" w:rsidR="0071034C" w:rsidRPr="0071034C" w:rsidRDefault="0071034C" w:rsidP="007103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Laura Angelescu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C87E7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67FFD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38C2EE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B233E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C1E3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14:paraId="13B9912C" w14:textId="77777777" w:rsidTr="00F1495A">
        <w:trPr>
          <w:trHeight w:val="292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4DCF12" w14:textId="77777777"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0DA77A" w14:textId="77777777" w:rsidR="009F150C" w:rsidRPr="008408BE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Biroul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Managementul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Calității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Serviciilor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Sociale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și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Control  Intern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DEC72B" w14:textId="77777777" w:rsidR="009F150C" w:rsidRPr="00552062" w:rsidRDefault="0071034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="009F150C"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ina Stroe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8B90EA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43481D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32319D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A62CE7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55DBB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bookmarkEnd w:id="9"/>
    <w:p w14:paraId="51030E57" w14:textId="651E7658" w:rsidR="009F150C" w:rsidRDefault="009F150C" w:rsidP="009F150C">
      <w:pPr>
        <w:tabs>
          <w:tab w:val="left" w:pos="1260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</w:p>
    <w:p w14:paraId="5CAEFA64" w14:textId="3FC8AD43" w:rsidR="001100D4" w:rsidRDefault="001100D4" w:rsidP="009F150C">
      <w:pPr>
        <w:tabs>
          <w:tab w:val="left" w:pos="1260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0ABC281" w14:textId="2D47BE32" w:rsidR="001100D4" w:rsidRDefault="001100D4" w:rsidP="009F150C">
      <w:pPr>
        <w:tabs>
          <w:tab w:val="left" w:pos="1260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458455A" w14:textId="77777777" w:rsidR="003F466E" w:rsidRDefault="003F466E" w:rsidP="009F150C">
      <w:pPr>
        <w:tabs>
          <w:tab w:val="left" w:pos="1260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D49F2C6" w14:textId="77777777" w:rsidR="009F150C" w:rsidRDefault="00FA65D8" w:rsidP="009F150C">
      <w:pPr>
        <w:tabs>
          <w:tab w:val="left" w:pos="1260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</w:t>
      </w:r>
      <w:r w:rsidR="009F150C">
        <w:rPr>
          <w:rFonts w:ascii="Times New Roman" w:hAnsi="Times New Roman"/>
          <w:b/>
          <w:sz w:val="24"/>
          <w:szCs w:val="24"/>
        </w:rPr>
        <w:t xml:space="preserve">9. </w:t>
      </w:r>
      <w:r w:rsidR="009F150C" w:rsidRPr="006B73DC">
        <w:rPr>
          <w:rFonts w:ascii="Times New Roman" w:hAnsi="Times New Roman"/>
          <w:b/>
          <w:sz w:val="24"/>
          <w:szCs w:val="24"/>
        </w:rPr>
        <w:t>List</w:t>
      </w:r>
      <w:r w:rsidR="009F150C">
        <w:rPr>
          <w:rFonts w:ascii="Times New Roman" w:hAnsi="Times New Roman"/>
          <w:b/>
          <w:sz w:val="24"/>
          <w:szCs w:val="24"/>
        </w:rPr>
        <w:t>a</w:t>
      </w:r>
      <w:r w:rsidR="009F150C" w:rsidRPr="006B73DC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="009F150C" w:rsidRPr="006B73DC">
        <w:rPr>
          <w:rFonts w:ascii="Times New Roman" w:hAnsi="Times New Roman"/>
          <w:b/>
          <w:sz w:val="24"/>
          <w:szCs w:val="24"/>
        </w:rPr>
        <w:t>difuzare</w:t>
      </w:r>
      <w:proofErr w:type="spellEnd"/>
      <w:r w:rsidR="009F150C" w:rsidRPr="006B73DC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="009F150C" w:rsidRPr="006B73DC">
        <w:rPr>
          <w:rFonts w:ascii="Times New Roman" w:hAnsi="Times New Roman"/>
          <w:b/>
          <w:sz w:val="24"/>
          <w:szCs w:val="24"/>
        </w:rPr>
        <w:t>procedurii</w:t>
      </w:r>
      <w:proofErr w:type="spellEnd"/>
    </w:p>
    <w:tbl>
      <w:tblPr>
        <w:tblW w:w="1001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6"/>
        <w:gridCol w:w="2234"/>
        <w:gridCol w:w="1440"/>
        <w:gridCol w:w="1005"/>
        <w:gridCol w:w="1167"/>
        <w:gridCol w:w="1143"/>
        <w:gridCol w:w="1215"/>
        <w:gridCol w:w="985"/>
      </w:tblGrid>
      <w:tr w:rsidR="009F150C" w:rsidRPr="00E26EA5" w14:paraId="78932E43" w14:textId="77777777" w:rsidTr="00F8712D">
        <w:trPr>
          <w:trHeight w:val="495"/>
          <w:tblHeader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38799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0" w:name="_Hlk75265303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  <w:p w14:paraId="51A5C130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F128A6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Compartiment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15CD1" w14:textId="77777777" w:rsidR="009F150C" w:rsidRPr="0021279B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Nume</w:t>
            </w:r>
            <w:proofErr w:type="spellEnd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şi</w:t>
            </w:r>
            <w:proofErr w:type="spellEnd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prenume</w:t>
            </w:r>
            <w:proofErr w:type="spellEnd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14:paraId="0342A914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conducător</w:t>
            </w:r>
            <w:proofErr w:type="spellEnd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compartiment</w:t>
            </w:r>
            <w:proofErr w:type="spell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5D0E01" w14:textId="77777777" w:rsidR="009F150C" w:rsidRPr="00CD1982" w:rsidRDefault="009F150C" w:rsidP="00F149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982">
              <w:rPr>
                <w:rFonts w:ascii="Times New Roman" w:hAnsi="Times New Roman"/>
                <w:b/>
                <w:sz w:val="20"/>
                <w:szCs w:val="20"/>
              </w:rPr>
              <w:t xml:space="preserve">Data </w:t>
            </w:r>
            <w:proofErr w:type="spellStart"/>
            <w:r w:rsidRPr="00CD1982">
              <w:rPr>
                <w:rFonts w:ascii="Times New Roman" w:hAnsi="Times New Roman"/>
                <w:b/>
                <w:sz w:val="20"/>
                <w:szCs w:val="20"/>
              </w:rPr>
              <w:t>primirii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EEF683" w14:textId="77777777" w:rsidR="009F150C" w:rsidRPr="00E26EA5" w:rsidRDefault="009F150C" w:rsidP="00F1495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D73C846" w14:textId="77777777" w:rsidR="009F150C" w:rsidRPr="00E26EA5" w:rsidRDefault="009F150C" w:rsidP="00F149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Semnătura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6E03F" w14:textId="77777777" w:rsidR="009F150C" w:rsidRPr="00E26EA5" w:rsidRDefault="009F150C" w:rsidP="00F1495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765C147" w14:textId="77777777" w:rsidR="009F150C" w:rsidRPr="00E26EA5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EA5">
              <w:rPr>
                <w:rFonts w:ascii="Times New Roman" w:hAnsi="Times New Roman"/>
                <w:b/>
                <w:sz w:val="20"/>
                <w:szCs w:val="20"/>
              </w:rPr>
              <w:t xml:space="preserve">Data </w:t>
            </w: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retragerii</w:t>
            </w:r>
            <w:proofErr w:type="spellEnd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procedurii</w:t>
            </w:r>
            <w:proofErr w:type="spellEnd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înlocuite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4AC51" w14:textId="77777777" w:rsidR="009F150C" w:rsidRPr="00E26EA5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Semnătura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36C01" w14:textId="77777777" w:rsidR="009F150C" w:rsidRPr="00E26EA5" w:rsidRDefault="009F150C" w:rsidP="00F149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Data </w:t>
            </w:r>
            <w:proofErr w:type="spellStart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>intrării</w:t>
            </w:r>
            <w:proofErr w:type="spellEnd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>în</w:t>
            </w:r>
            <w:proofErr w:type="spellEnd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>vigoare</w:t>
            </w:r>
            <w:proofErr w:type="spellEnd"/>
          </w:p>
        </w:tc>
      </w:tr>
      <w:tr w:rsidR="009F150C" w:rsidRPr="00552062" w14:paraId="3D4B09A4" w14:textId="77777777" w:rsidTr="00F8712D">
        <w:trPr>
          <w:trHeight w:val="292"/>
          <w:tblHeader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2C09E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4460B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FC2E6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4E684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C448D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E8C98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485FA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48ABC" w14:textId="77777777"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E103C3" w:rsidRPr="00552062" w14:paraId="2A96DC8D" w14:textId="77777777" w:rsidTr="00F8712D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DAD07" w14:textId="77777777" w:rsidR="00E103C3" w:rsidRPr="00DE7233" w:rsidRDefault="00E103C3" w:rsidP="00E103C3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38DDB" w14:textId="77777777" w:rsidR="00E103C3" w:rsidRPr="00552062" w:rsidRDefault="00E103C3" w:rsidP="00E103C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CSCDificultate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Rucăr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5D9C3" w14:textId="43A2E294" w:rsidR="00E103C3" w:rsidRPr="00552062" w:rsidRDefault="00E103C3" w:rsidP="00E103C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103C3">
              <w:rPr>
                <w:rFonts w:ascii="Times New Roman" w:hAnsi="Times New Roman"/>
                <w:color w:val="000000"/>
                <w:sz w:val="20"/>
                <w:szCs w:val="20"/>
              </w:rPr>
              <w:t>Costachi</w:t>
            </w:r>
            <w:proofErr w:type="spellEnd"/>
            <w:r w:rsidRPr="00E103C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Luciana Ana Maria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FD818" w14:textId="77777777" w:rsidR="00E103C3" w:rsidRPr="00552062" w:rsidRDefault="00E103C3" w:rsidP="00E103C3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1EAC8" w14:textId="77777777" w:rsidR="00E103C3" w:rsidRPr="00552062" w:rsidRDefault="00E103C3" w:rsidP="00E103C3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8E13D" w14:textId="77777777" w:rsidR="00E103C3" w:rsidRPr="00552062" w:rsidRDefault="00E103C3" w:rsidP="00E103C3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587D2" w14:textId="77777777" w:rsidR="00E103C3" w:rsidRPr="00552062" w:rsidRDefault="00E103C3" w:rsidP="00E103C3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87900" w14:textId="77777777" w:rsidR="00E103C3" w:rsidRPr="00552062" w:rsidRDefault="00E103C3" w:rsidP="00E103C3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14:paraId="40D9D374" w14:textId="77777777" w:rsidTr="00F8712D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97E81C" w14:textId="77777777"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060AC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pt-BR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 xml:space="preserve">/CSCDificultate 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992E7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Geanina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Crețu</w:t>
            </w:r>
            <w:proofErr w:type="spell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05A1D4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1E09CB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6AB167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46B3F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33DE1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14:paraId="57926880" w14:textId="77777777" w:rsidTr="00F8712D">
        <w:trPr>
          <w:trHeight w:val="4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1E67F" w14:textId="77777777"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4A2C8" w14:textId="3E36AC1D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 w:rsidR="003F4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Rec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CSCCDiz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32583E3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15BE7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Cireșica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Iosifescu</w:t>
            </w:r>
            <w:proofErr w:type="spell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6F8EDA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8042E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54163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A434A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43CF0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14:paraId="62986448" w14:textId="77777777" w:rsidTr="00F8712D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A8B3F" w14:textId="77777777"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0EC82" w14:textId="1BDE02A2" w:rsidR="0099435C" w:rsidRPr="0099435C" w:rsidRDefault="0099435C" w:rsidP="0099435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9435C">
              <w:rPr>
                <w:rFonts w:ascii="Times New Roman" w:hAnsi="Times New Roman"/>
                <w:b/>
                <w:bCs/>
                <w:color w:val="000000"/>
              </w:rPr>
              <w:t>CZ</w:t>
            </w:r>
            <w:r w:rsidRPr="0099435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9435C">
              <w:rPr>
                <w:rFonts w:ascii="Times New Roman" w:hAnsi="Times New Roman"/>
                <w:color w:val="000000"/>
              </w:rPr>
              <w:t>și</w:t>
            </w:r>
            <w:proofErr w:type="spellEnd"/>
            <w:r w:rsidRPr="0099435C">
              <w:rPr>
                <w:rFonts w:ascii="Times New Roman" w:hAnsi="Times New Roman"/>
                <w:color w:val="000000"/>
              </w:rPr>
              <w:t xml:space="preserve"> </w:t>
            </w:r>
            <w:r w:rsidRPr="0099435C">
              <w:rPr>
                <w:rFonts w:ascii="Times New Roman" w:hAnsi="Times New Roman"/>
                <w:b/>
                <w:bCs/>
                <w:color w:val="000000"/>
              </w:rPr>
              <w:t>Rec./</w:t>
            </w:r>
            <w:proofErr w:type="spellStart"/>
            <w:r w:rsidRPr="0099435C">
              <w:rPr>
                <w:rFonts w:ascii="Times New Roman" w:hAnsi="Times New Roman"/>
                <w:b/>
                <w:bCs/>
                <w:color w:val="000000"/>
              </w:rPr>
              <w:t>Echipa</w:t>
            </w:r>
            <w:proofErr w:type="spellEnd"/>
            <w:r w:rsidRPr="0099435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9435C">
              <w:rPr>
                <w:rFonts w:ascii="Times New Roman" w:hAnsi="Times New Roman"/>
                <w:b/>
                <w:bCs/>
                <w:color w:val="000000"/>
              </w:rPr>
              <w:t>mobilă</w:t>
            </w:r>
            <w:proofErr w:type="spellEnd"/>
            <w:r w:rsidRPr="0099435C">
              <w:rPr>
                <w:rFonts w:ascii="Times New Roman" w:hAnsi="Times New Roman"/>
                <w:b/>
                <w:bCs/>
                <w:color w:val="000000"/>
              </w:rPr>
              <w:t>(..)/</w:t>
            </w:r>
            <w:r w:rsidRPr="0099435C">
              <w:rPr>
                <w:rFonts w:ascii="Times New Roman" w:hAnsi="Times New Roman"/>
                <w:color w:val="000000"/>
              </w:rPr>
              <w:t>CSCH</w:t>
            </w:r>
          </w:p>
          <w:p w14:paraId="0FFC5A1C" w14:textId="7C0E146F" w:rsidR="009F150C" w:rsidRPr="00552062" w:rsidRDefault="0099435C" w:rsidP="0099435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35C">
              <w:rPr>
                <w:rFonts w:ascii="Times New Roman" w:hAnsi="Times New Roman"/>
                <w:color w:val="000000"/>
                <w:lang w:val="pt-BR"/>
              </w:rPr>
              <w:t>Trivale Pitești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99912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Elena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Pîrvu</w:t>
            </w:r>
            <w:proofErr w:type="spell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122A84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F60821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2D5B2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CE34E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918C7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14:paraId="26165F69" w14:textId="77777777" w:rsidTr="00F8712D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BFDC5" w14:textId="77777777"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31959" w14:textId="77777777" w:rsidR="009F150C" w:rsidRPr="00F8712D" w:rsidRDefault="009F150C" w:rsidP="00F149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712D">
              <w:rPr>
                <w:rFonts w:ascii="Times New Roman" w:hAnsi="Times New Roman"/>
                <w:b/>
                <w:bCs/>
                <w:sz w:val="24"/>
                <w:szCs w:val="24"/>
              </w:rPr>
              <w:t>CZ</w:t>
            </w:r>
            <w:r w:rsidRPr="00F8712D">
              <w:rPr>
                <w:rFonts w:ascii="Times New Roman" w:hAnsi="Times New Roman"/>
                <w:sz w:val="24"/>
                <w:szCs w:val="24"/>
              </w:rPr>
              <w:t xml:space="preserve">/CSCCD “Sf. Constantin </w:t>
            </w:r>
            <w:proofErr w:type="spellStart"/>
            <w:r w:rsidRPr="00F8712D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8712D">
              <w:rPr>
                <w:rFonts w:ascii="Times New Roman" w:hAnsi="Times New Roman"/>
                <w:sz w:val="24"/>
                <w:szCs w:val="24"/>
              </w:rPr>
              <w:t xml:space="preserve"> Elena”  Pitești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060AB" w14:textId="77777777" w:rsidR="009F150C" w:rsidRPr="00F8712D" w:rsidRDefault="009F150C" w:rsidP="00F149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712D">
              <w:rPr>
                <w:rFonts w:ascii="Times New Roman" w:hAnsi="Times New Roman"/>
                <w:sz w:val="24"/>
                <w:szCs w:val="24"/>
              </w:rPr>
              <w:t xml:space="preserve">Mihaela </w:t>
            </w:r>
            <w:proofErr w:type="spellStart"/>
            <w:r w:rsidRPr="00F8712D">
              <w:rPr>
                <w:rFonts w:ascii="Times New Roman" w:hAnsi="Times New Roman"/>
                <w:sz w:val="24"/>
                <w:szCs w:val="24"/>
              </w:rPr>
              <w:t>Dragu</w:t>
            </w:r>
            <w:proofErr w:type="spell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896B5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7E61C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3A38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54657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8385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14:paraId="78A9E747" w14:textId="77777777" w:rsidTr="00F8712D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C9379" w14:textId="77777777"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24679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CSCDiz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Costești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066EAB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Nicoleta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Nicolescu</w:t>
            </w:r>
            <w:proofErr w:type="spell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D06060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E1CF1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909C4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8713A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CB3C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14:paraId="1600584A" w14:textId="77777777" w:rsidTr="00F8712D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A9704" w14:textId="77777777"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20309E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„Bambi” 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61821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Elodia Popescu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89835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40A95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6F489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FEFBB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A91C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14:paraId="3E7AB641" w14:textId="77777777" w:rsidTr="00F8712D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7BC71" w14:textId="77777777"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4FF50" w14:textId="77777777" w:rsidR="009F150C" w:rsidRPr="0071034C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CZ</w:t>
            </w:r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Copii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Tineri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Diz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. „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Șanse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Egale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Domnești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9365BF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Augustin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Tudoreci</w:t>
            </w:r>
            <w:proofErr w:type="spellEnd"/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32761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A89A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FCE92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47708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72607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14:paraId="5BD3BEA9" w14:textId="77777777" w:rsidTr="00F8712D">
        <w:trPr>
          <w:trHeight w:val="292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AEC20B" w14:textId="77777777"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6DF16" w14:textId="77777777" w:rsidR="009F150C" w:rsidRPr="008408BE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Serviciul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Management de Caz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Copil</w:t>
            </w:r>
            <w:proofErr w:type="spellEnd"/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B92696" w14:textId="77777777" w:rsidR="009F150C" w:rsidRPr="00B43A5F" w:rsidRDefault="009F150C" w:rsidP="00F1495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3A5F">
              <w:rPr>
                <w:rFonts w:ascii="Times New Roman" w:hAnsi="Times New Roman"/>
                <w:color w:val="000000"/>
              </w:rPr>
              <w:t xml:space="preserve">Mariana Marinescu 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0A08EF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057465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4F20AE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A592D3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536F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34C" w:rsidRPr="00552062" w14:paraId="0277DE42" w14:textId="77777777" w:rsidTr="00F8712D">
        <w:trPr>
          <w:trHeight w:val="292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46449D" w14:textId="77777777" w:rsidR="0071034C" w:rsidRPr="00DE7233" w:rsidRDefault="0071034C" w:rsidP="0071034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C33877" w14:textId="77777777" w:rsidR="0071034C" w:rsidRPr="0071034C" w:rsidRDefault="0071034C" w:rsidP="007103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Biroul Juridic Contencios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5A099F" w14:textId="77777777" w:rsidR="0071034C" w:rsidRPr="0071034C" w:rsidRDefault="0071034C" w:rsidP="007103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Laura Angelescu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2FCAD1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84744A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6E15D8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48ECF1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9B7E" w14:textId="77777777"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14:paraId="3DDCEF3A" w14:textId="77777777" w:rsidTr="00F8712D">
        <w:trPr>
          <w:trHeight w:val="498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64744" w14:textId="77777777"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38EBDF" w14:textId="77777777" w:rsidR="009F150C" w:rsidRPr="008408BE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Biroul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Managementul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Calității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Serviciilor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Sociale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și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Control  Intern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3A91B9" w14:textId="77777777"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Nina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Stroe</w:t>
            </w:r>
            <w:proofErr w:type="spellEnd"/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F5582D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447476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34C2F5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282704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A197" w14:textId="77777777"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6"/>
    </w:tbl>
    <w:p w14:paraId="5FD267F3" w14:textId="3D9B91AB" w:rsidR="00122BD2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bookmarkEnd w:id="10"/>
    <w:p w14:paraId="14303473" w14:textId="1858E5C3" w:rsidR="006046F4" w:rsidRDefault="006046F4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25733658" w14:textId="4FF892E7" w:rsidR="006046F4" w:rsidRDefault="006046F4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0E2885F5" w14:textId="43A7B9E8" w:rsidR="006046F4" w:rsidRDefault="006046F4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1493D213" w14:textId="05EEDFBF" w:rsidR="006046F4" w:rsidRDefault="006046F4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380A68BF" w14:textId="0261305F" w:rsidR="006046F4" w:rsidRDefault="006046F4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65895CD7" w14:textId="61BB8404" w:rsidR="006046F4" w:rsidRDefault="006046F4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1FE4B549" w14:textId="77777777" w:rsidR="006046F4" w:rsidRDefault="006046F4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25EAB3FD" w14:textId="77777777" w:rsidR="008E4FC6" w:rsidRPr="006B73DC" w:rsidRDefault="008E4FC6" w:rsidP="008E4FC6">
      <w:pPr>
        <w:tabs>
          <w:tab w:val="left" w:pos="1260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B73DC">
        <w:rPr>
          <w:rFonts w:ascii="Times New Roman" w:hAnsi="Times New Roman"/>
          <w:b/>
          <w:sz w:val="24"/>
          <w:szCs w:val="24"/>
        </w:rPr>
        <w:t>10.  ANEXE</w:t>
      </w:r>
      <w:r>
        <w:rPr>
          <w:rFonts w:ascii="Times New Roman" w:hAnsi="Times New Roman"/>
          <w:b/>
          <w:sz w:val="24"/>
          <w:szCs w:val="24"/>
          <w:lang w:val="pt-BR"/>
        </w:rPr>
        <w:t xml:space="preserve">                                                             </w:t>
      </w:r>
    </w:p>
    <w:p w14:paraId="3807BB2A" w14:textId="77777777" w:rsidR="008E4FC6" w:rsidRDefault="008E4FC6" w:rsidP="008E4FC6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Anexa nr. 1</w:t>
      </w:r>
    </w:p>
    <w:p w14:paraId="1BA41453" w14:textId="77777777" w:rsidR="002972C9" w:rsidRPr="006B73DC" w:rsidRDefault="002972C9" w:rsidP="002972C9">
      <w:pPr>
        <w:tabs>
          <w:tab w:val="left" w:pos="126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14:paraId="00AC745F" w14:textId="77777777" w:rsidR="002972C9" w:rsidRPr="006B73DC" w:rsidRDefault="002972C9" w:rsidP="008E4FC6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pt-BR"/>
        </w:rPr>
      </w:pPr>
    </w:p>
    <w:p w14:paraId="72F9072C" w14:textId="77777777" w:rsidR="008E4FC6" w:rsidRDefault="008E4FC6" w:rsidP="008E4FC6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3F5CE2">
        <w:rPr>
          <w:rFonts w:ascii="Times New Roman" w:hAnsi="Times New Roman"/>
          <w:b/>
          <w:sz w:val="24"/>
          <w:szCs w:val="24"/>
          <w:lang w:val="pt-BR"/>
        </w:rPr>
        <w:t xml:space="preserve">Nr. </w:t>
      </w:r>
      <w:r w:rsidRPr="003F5CE2">
        <w:rPr>
          <w:rFonts w:ascii="Times New Roman" w:hAnsi="Times New Roman"/>
          <w:b/>
          <w:sz w:val="24"/>
          <w:szCs w:val="24"/>
        </w:rPr>
        <w:t>î</w:t>
      </w:r>
      <w:r w:rsidRPr="003F5CE2">
        <w:rPr>
          <w:rFonts w:ascii="Times New Roman" w:hAnsi="Times New Roman"/>
          <w:b/>
          <w:sz w:val="24"/>
          <w:szCs w:val="24"/>
          <w:lang w:val="pt-BR"/>
        </w:rPr>
        <w:t xml:space="preserve">nregistrare:......../...........  </w:t>
      </w:r>
    </w:p>
    <w:p w14:paraId="569518B2" w14:textId="77777777" w:rsidR="008E4FC6" w:rsidRPr="00C92C75" w:rsidRDefault="008E4FC6" w:rsidP="008E4FC6">
      <w:pPr>
        <w:tabs>
          <w:tab w:val="left" w:pos="7080"/>
        </w:tabs>
        <w:spacing w:after="0"/>
        <w:jc w:val="center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bCs/>
          <w:lang w:val="en-GB"/>
        </w:rPr>
        <w:t xml:space="preserve">                                                                                                                               </w:t>
      </w:r>
      <w:r w:rsidRPr="00C92C75">
        <w:rPr>
          <w:rFonts w:ascii="Times New Roman" w:hAnsi="Times New Roman"/>
          <w:lang w:val="en-GB"/>
        </w:rPr>
        <w:t>APROB,</w:t>
      </w:r>
    </w:p>
    <w:p w14:paraId="30E157D5" w14:textId="77777777" w:rsidR="008E4FC6" w:rsidRPr="00C92C75" w:rsidRDefault="008E4FC6" w:rsidP="008E4FC6">
      <w:pPr>
        <w:tabs>
          <w:tab w:val="left" w:pos="7080"/>
        </w:tabs>
        <w:spacing w:after="0"/>
        <w:jc w:val="center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</w:t>
      </w:r>
      <w:r w:rsidR="002972C9"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en-GB"/>
        </w:rPr>
        <w:t xml:space="preserve">                                                                                                                       </w:t>
      </w:r>
      <w:r w:rsidRPr="00C92C75">
        <w:rPr>
          <w:rFonts w:ascii="Times New Roman" w:hAnsi="Times New Roman"/>
          <w:lang w:val="en-GB"/>
        </w:rPr>
        <w:t>DIRECTOR GENERAL</w:t>
      </w:r>
    </w:p>
    <w:p w14:paraId="4FF340D3" w14:textId="2BD2E030" w:rsidR="008E4FC6" w:rsidRPr="00C92C75" w:rsidRDefault="008E4FC6" w:rsidP="008E4FC6">
      <w:pPr>
        <w:tabs>
          <w:tab w:val="left" w:pos="7080"/>
        </w:tabs>
        <w:spacing w:after="0"/>
        <w:jc w:val="center"/>
        <w:rPr>
          <w:rFonts w:ascii="Times New Roman" w:hAnsi="Times New Roman"/>
          <w:lang w:val="en-GB"/>
        </w:rPr>
      </w:pPr>
      <w:r w:rsidRPr="00C92C75">
        <w:rPr>
          <w:rFonts w:ascii="Times New Roman" w:hAnsi="Times New Roman"/>
          <w:lang w:val="en-GB"/>
        </w:rPr>
        <w:t xml:space="preserve">                                                                                                                                </w:t>
      </w:r>
    </w:p>
    <w:p w14:paraId="420AAC34" w14:textId="77777777" w:rsidR="008E4FC6" w:rsidRPr="00CD1982" w:rsidRDefault="008E4FC6" w:rsidP="008E4FC6">
      <w:pPr>
        <w:spacing w:after="0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   </w:t>
      </w:r>
      <w:r w:rsidRPr="00CD1982">
        <w:rPr>
          <w:rFonts w:ascii="Times New Roman" w:hAnsi="Times New Roman"/>
          <w:lang w:val="es-ES"/>
        </w:rPr>
        <w:t xml:space="preserve">VIZAT, </w:t>
      </w:r>
    </w:p>
    <w:p w14:paraId="2E7D20A8" w14:textId="77777777" w:rsidR="008E4FC6" w:rsidRPr="00AF6750" w:rsidRDefault="008E4FC6" w:rsidP="008E4FC6">
      <w:pPr>
        <w:spacing w:after="0"/>
        <w:rPr>
          <w:rFonts w:ascii="Times New Roman" w:hAnsi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/>
          <w:lang w:val="es-ES"/>
        </w:rPr>
        <w:t xml:space="preserve">    </w:t>
      </w:r>
      <w:r w:rsidRPr="00CD1982">
        <w:rPr>
          <w:rFonts w:ascii="Times New Roman" w:hAnsi="Times New Roman"/>
          <w:lang w:val="es-ES"/>
        </w:rPr>
        <w:t xml:space="preserve">SMCC    </w:t>
      </w:r>
      <w:r w:rsidRPr="00AF6750">
        <w:rPr>
          <w:rFonts w:ascii="Times New Roman" w:hAnsi="Times New Roman"/>
          <w:b/>
          <w:bCs/>
          <w:sz w:val="24"/>
          <w:szCs w:val="24"/>
          <w:lang w:val="es-ES"/>
        </w:rPr>
        <w:t xml:space="preserve">                               </w:t>
      </w:r>
    </w:p>
    <w:p w14:paraId="115A97BD" w14:textId="77777777" w:rsidR="008E4FC6" w:rsidRDefault="008E4FC6" w:rsidP="008E4FC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es-ES"/>
        </w:rPr>
      </w:pPr>
      <w:r w:rsidRPr="00AF6750">
        <w:rPr>
          <w:rFonts w:ascii="Times New Roman" w:hAnsi="Times New Roman"/>
          <w:b/>
          <w:bCs/>
          <w:sz w:val="24"/>
          <w:szCs w:val="24"/>
          <w:lang w:val="es-ES"/>
        </w:rPr>
        <w:t xml:space="preserve">RAPORT </w:t>
      </w:r>
    </w:p>
    <w:p w14:paraId="5B7BE4CE" w14:textId="77777777" w:rsidR="008E4FC6" w:rsidRPr="00B806C0" w:rsidRDefault="008E4FC6" w:rsidP="00FA65D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sz w:val="24"/>
          <w:szCs w:val="24"/>
        </w:rPr>
        <w:t>admitere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respingere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3B05A70D" w14:textId="77777777" w:rsidR="008E4FC6" w:rsidRPr="00FA65D8" w:rsidRDefault="008E4FC6" w:rsidP="008E4FC6">
      <w:pPr>
        <w:jc w:val="center"/>
        <w:rPr>
          <w:rFonts w:ascii="Times New Roman" w:hAnsi="Times New Roman"/>
          <w:b/>
          <w:bCs/>
          <w:lang w:val="es-ES"/>
        </w:rPr>
      </w:pPr>
    </w:p>
    <w:p w14:paraId="62E66CFF" w14:textId="77777777" w:rsidR="008E4FC6" w:rsidRPr="00FA65D8" w:rsidRDefault="008E4FC6" w:rsidP="008E4FC6">
      <w:pPr>
        <w:spacing w:after="0"/>
        <w:rPr>
          <w:rFonts w:ascii="Times New Roman" w:hAnsi="Times New Roman"/>
          <w:b/>
          <w:color w:val="000000"/>
          <w:u w:val="single"/>
          <w:lang w:val="it-IT"/>
        </w:rPr>
      </w:pPr>
      <w:r w:rsidRPr="00FA65D8">
        <w:rPr>
          <w:rFonts w:ascii="Times New Roman" w:hAnsi="Times New Roman"/>
          <w:b/>
          <w:color w:val="000000"/>
          <w:lang w:val="it-IT"/>
        </w:rPr>
        <w:t xml:space="preserve">      </w:t>
      </w:r>
      <w:r w:rsidRPr="00FA65D8">
        <w:rPr>
          <w:rFonts w:ascii="Times New Roman" w:hAnsi="Times New Roman"/>
          <w:b/>
          <w:color w:val="000000"/>
          <w:u w:val="single"/>
          <w:lang w:val="it-IT"/>
        </w:rPr>
        <w:t>Date generale despre copil :</w:t>
      </w:r>
    </w:p>
    <w:p w14:paraId="3CF05338" w14:textId="77777777" w:rsidR="008E4FC6" w:rsidRPr="00FA65D8" w:rsidRDefault="008E4FC6" w:rsidP="008E4FC6">
      <w:pPr>
        <w:pStyle w:val="BodyText"/>
        <w:spacing w:after="0"/>
        <w:jc w:val="both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  <w:lang w:val="it-IT"/>
        </w:rPr>
        <w:t xml:space="preserve">       Nume și prenume copil ............................ este născut/ă la data de .........................în localitatea ................................,CNP.............................................., fiul/fiica lui................................ și a lui ......................... cu domiciliul în</w:t>
      </w:r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localitatea</w:t>
      </w:r>
      <w:proofErr w:type="spellEnd"/>
      <w:r w:rsidRPr="00FA65D8">
        <w:rPr>
          <w:rFonts w:ascii="Times New Roman" w:hAnsi="Times New Roman"/>
          <w:color w:val="000000"/>
        </w:rPr>
        <w:t xml:space="preserve">..........................., str./Sat........................, Nr. .........., bl…., </w:t>
      </w:r>
      <w:proofErr w:type="spellStart"/>
      <w:r w:rsidRPr="00FA65D8">
        <w:rPr>
          <w:rFonts w:ascii="Times New Roman" w:hAnsi="Times New Roman"/>
          <w:color w:val="000000"/>
        </w:rPr>
        <w:t>sc</w:t>
      </w:r>
      <w:proofErr w:type="spellEnd"/>
      <w:r w:rsidRPr="00FA65D8">
        <w:rPr>
          <w:rFonts w:ascii="Times New Roman" w:hAnsi="Times New Roman"/>
          <w:color w:val="000000"/>
        </w:rPr>
        <w:t xml:space="preserve">….., apt……., </w:t>
      </w:r>
      <w:proofErr w:type="spellStart"/>
      <w:r w:rsidRPr="00FA65D8">
        <w:rPr>
          <w:rFonts w:ascii="Times New Roman" w:hAnsi="Times New Roman"/>
          <w:color w:val="000000"/>
        </w:rPr>
        <w:t>Județul</w:t>
      </w:r>
      <w:proofErr w:type="spellEnd"/>
      <w:r w:rsidRPr="00FA65D8">
        <w:rPr>
          <w:rFonts w:ascii="Times New Roman" w:hAnsi="Times New Roman"/>
          <w:color w:val="000000"/>
        </w:rPr>
        <w:t xml:space="preserve"> .................  </w:t>
      </w:r>
    </w:p>
    <w:p w14:paraId="6AB56A5A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  <w:lang w:val="it-IT"/>
        </w:rPr>
      </w:pPr>
      <w:r w:rsidRPr="00FA65D8">
        <w:rPr>
          <w:rFonts w:ascii="Times New Roman" w:hAnsi="Times New Roman"/>
          <w:i/>
          <w:color w:val="000000"/>
          <w:lang w:val="it-IT"/>
        </w:rPr>
        <w:t xml:space="preserve"> </w:t>
      </w:r>
      <w:r w:rsidRPr="00FA65D8">
        <w:rPr>
          <w:rFonts w:ascii="Times New Roman" w:hAnsi="Times New Roman"/>
          <w:color w:val="000000"/>
          <w:lang w:val="it-IT"/>
        </w:rPr>
        <w:t xml:space="preserve">       Minorul/a...................................................  provine dintr-o familie normală unde exercitarea drepturilor părintești se face de către ambii părinți, aceștia  fiind căsătoriți legal conform...............</w:t>
      </w:r>
    </w:p>
    <w:p w14:paraId="4CBDE4D2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color w:val="000000"/>
          <w:u w:val="single"/>
          <w:lang w:val="it-IT"/>
        </w:rPr>
      </w:pPr>
      <w:r w:rsidRPr="00FA65D8">
        <w:rPr>
          <w:rFonts w:ascii="Times New Roman" w:hAnsi="Times New Roman"/>
          <w:b/>
          <w:color w:val="000000"/>
          <w:u w:val="single"/>
          <w:lang w:val="it-IT"/>
        </w:rPr>
        <w:t xml:space="preserve">  </w:t>
      </w:r>
    </w:p>
    <w:p w14:paraId="2C003C3C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color w:val="000000"/>
          <w:u w:val="single"/>
          <w:lang w:val="it-IT"/>
        </w:rPr>
      </w:pPr>
      <w:r w:rsidRPr="00FA65D8">
        <w:rPr>
          <w:rFonts w:ascii="Times New Roman" w:hAnsi="Times New Roman"/>
          <w:b/>
          <w:color w:val="000000"/>
          <w:lang w:val="it-IT"/>
        </w:rPr>
        <w:t xml:space="preserve">        </w:t>
      </w:r>
      <w:r w:rsidRPr="00FA65D8">
        <w:rPr>
          <w:rFonts w:ascii="Times New Roman" w:hAnsi="Times New Roman"/>
          <w:b/>
          <w:color w:val="000000"/>
          <w:u w:val="single"/>
          <w:lang w:val="it-IT"/>
        </w:rPr>
        <w:t xml:space="preserve">Situația medicală:   </w:t>
      </w:r>
    </w:p>
    <w:p w14:paraId="20138B83" w14:textId="77777777" w:rsidR="008E4FC6" w:rsidRPr="00FA65D8" w:rsidRDefault="008E4FC6" w:rsidP="00FA65D8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  <w:lang w:val="it-IT"/>
        </w:rPr>
        <w:t xml:space="preserve">    </w:t>
      </w:r>
      <w:r w:rsidRPr="00FA65D8">
        <w:rPr>
          <w:rFonts w:ascii="Times New Roman" w:hAnsi="Times New Roman"/>
          <w:color w:val="000000"/>
        </w:rPr>
        <w:t xml:space="preserve">      </w:t>
      </w:r>
      <w:proofErr w:type="spellStart"/>
      <w:r w:rsidRPr="00FA65D8">
        <w:rPr>
          <w:rFonts w:ascii="Times New Roman" w:hAnsi="Times New Roman"/>
          <w:color w:val="000000"/>
        </w:rPr>
        <w:t>Minorul</w:t>
      </w:r>
      <w:proofErr w:type="spellEnd"/>
      <w:r w:rsidRPr="00FA65D8">
        <w:rPr>
          <w:rFonts w:ascii="Times New Roman" w:hAnsi="Times New Roman"/>
          <w:color w:val="000000"/>
        </w:rPr>
        <w:t>/a.........................................</w:t>
      </w:r>
      <w:proofErr w:type="spellStart"/>
      <w:r w:rsidRPr="00FA65D8">
        <w:rPr>
          <w:rFonts w:ascii="Times New Roman" w:hAnsi="Times New Roman"/>
          <w:color w:val="000000"/>
        </w:rPr>
        <w:t>prezintă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diagnosticul</w:t>
      </w:r>
      <w:proofErr w:type="spellEnd"/>
      <w:r w:rsidRPr="00FA65D8">
        <w:rPr>
          <w:rFonts w:ascii="Times New Roman" w:hAnsi="Times New Roman"/>
          <w:color w:val="000000"/>
        </w:rPr>
        <w:t>: „.....................................................</w:t>
      </w:r>
    </w:p>
    <w:p w14:paraId="28DBDF88" w14:textId="77777777" w:rsidR="008E4FC6" w:rsidRPr="00FA65D8" w:rsidRDefault="008E4FC6" w:rsidP="00FA65D8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.............................................................................................................”, conform </w:t>
      </w:r>
      <w:proofErr w:type="spellStart"/>
      <w:r w:rsidRPr="00FA65D8">
        <w:rPr>
          <w:rFonts w:ascii="Times New Roman" w:hAnsi="Times New Roman"/>
          <w:color w:val="000000"/>
        </w:rPr>
        <w:t>Certificatului</w:t>
      </w:r>
      <w:proofErr w:type="spellEnd"/>
      <w:r w:rsidRPr="00FA65D8">
        <w:rPr>
          <w:rFonts w:ascii="Times New Roman" w:hAnsi="Times New Roman"/>
          <w:color w:val="000000"/>
        </w:rPr>
        <w:t xml:space="preserve"> medical Nr.............../................. </w:t>
      </w:r>
      <w:proofErr w:type="spellStart"/>
      <w:r w:rsidRPr="00FA65D8">
        <w:rPr>
          <w:rFonts w:ascii="Times New Roman" w:hAnsi="Times New Roman"/>
          <w:color w:val="000000"/>
        </w:rPr>
        <w:t>eliberat</w:t>
      </w:r>
      <w:proofErr w:type="spellEnd"/>
      <w:r w:rsidRPr="00FA65D8">
        <w:rPr>
          <w:rFonts w:ascii="Times New Roman" w:hAnsi="Times New Roman"/>
          <w:color w:val="000000"/>
        </w:rPr>
        <w:t xml:space="preserve"> de </w:t>
      </w:r>
      <w:proofErr w:type="spellStart"/>
      <w:r w:rsidRPr="00FA65D8">
        <w:rPr>
          <w:rFonts w:ascii="Times New Roman" w:hAnsi="Times New Roman"/>
          <w:color w:val="000000"/>
        </w:rPr>
        <w:t>Spitalul</w:t>
      </w:r>
      <w:proofErr w:type="spellEnd"/>
      <w:r w:rsidRPr="00FA65D8">
        <w:rPr>
          <w:rFonts w:ascii="Times New Roman" w:hAnsi="Times New Roman"/>
          <w:color w:val="000000"/>
        </w:rPr>
        <w:t>.................... – Dr. ...................... – Medic Specialist ...............................</w:t>
      </w:r>
    </w:p>
    <w:p w14:paraId="161B2E10" w14:textId="277B9018" w:rsidR="008E4FC6" w:rsidRDefault="008E4FC6" w:rsidP="008E4FC6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 </w:t>
      </w:r>
      <w:proofErr w:type="spellStart"/>
      <w:r w:rsidRPr="00FA65D8">
        <w:rPr>
          <w:rFonts w:ascii="Times New Roman" w:hAnsi="Times New Roman"/>
          <w:color w:val="000000"/>
        </w:rPr>
        <w:t>Copilul</w:t>
      </w:r>
      <w:proofErr w:type="spellEnd"/>
      <w:r w:rsidRPr="00FA65D8">
        <w:rPr>
          <w:rFonts w:ascii="Times New Roman" w:hAnsi="Times New Roman"/>
          <w:b/>
          <w:color w:val="000000"/>
          <w:lang w:val="it-IT"/>
        </w:rPr>
        <w:t xml:space="preserve"> </w:t>
      </w:r>
      <w:r w:rsidRPr="00FA65D8">
        <w:rPr>
          <w:rFonts w:ascii="Times New Roman" w:hAnsi="Times New Roman"/>
          <w:bCs/>
          <w:color w:val="000000"/>
          <w:lang w:val="it-IT"/>
        </w:rPr>
        <w:t>...............................................</w:t>
      </w:r>
      <w:r w:rsidRPr="00FA65D8">
        <w:rPr>
          <w:rFonts w:ascii="Times New Roman" w:hAnsi="Times New Roman"/>
          <w:bCs/>
          <w:color w:val="000000"/>
        </w:rPr>
        <w:t>.</w:t>
      </w:r>
      <w:r w:rsidRPr="00FA65D8">
        <w:rPr>
          <w:rFonts w:ascii="Times New Roman" w:hAnsi="Times New Roman"/>
          <w:color w:val="000000"/>
        </w:rPr>
        <w:t>..</w:t>
      </w:r>
      <w:proofErr w:type="spellStart"/>
      <w:r w:rsidRPr="00FA65D8">
        <w:rPr>
          <w:rFonts w:ascii="Times New Roman" w:hAnsi="Times New Roman"/>
          <w:color w:val="000000"/>
        </w:rPr>
        <w:t>este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încadrat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în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categoria</w:t>
      </w:r>
      <w:proofErr w:type="spellEnd"/>
      <w:r w:rsidRPr="00FA65D8">
        <w:rPr>
          <w:rFonts w:ascii="Times New Roman" w:hAnsi="Times New Roman"/>
          <w:color w:val="000000"/>
        </w:rPr>
        <w:t xml:space="preserve">   </w:t>
      </w:r>
      <w:proofErr w:type="spellStart"/>
      <w:r w:rsidRPr="00FA65D8">
        <w:rPr>
          <w:rFonts w:ascii="Times New Roman" w:hAnsi="Times New Roman"/>
          <w:color w:val="000000"/>
        </w:rPr>
        <w:t>persoanelor</w:t>
      </w:r>
      <w:proofErr w:type="spellEnd"/>
      <w:r w:rsidRPr="00FA65D8">
        <w:rPr>
          <w:rFonts w:ascii="Times New Roman" w:hAnsi="Times New Roman"/>
          <w:color w:val="000000"/>
        </w:rPr>
        <w:t xml:space="preserve"> cu handicap care </w:t>
      </w:r>
      <w:proofErr w:type="spellStart"/>
      <w:r w:rsidRPr="00FA65D8">
        <w:rPr>
          <w:rFonts w:ascii="Times New Roman" w:hAnsi="Times New Roman"/>
          <w:color w:val="000000"/>
        </w:rPr>
        <w:t>necesită</w:t>
      </w:r>
      <w:proofErr w:type="spellEnd"/>
      <w:r w:rsidRPr="00FA65D8">
        <w:rPr>
          <w:rFonts w:ascii="Times New Roman" w:hAnsi="Times New Roman"/>
          <w:color w:val="000000"/>
        </w:rPr>
        <w:t xml:space="preserve">  </w:t>
      </w:r>
      <w:proofErr w:type="spellStart"/>
      <w:r w:rsidRPr="00FA65D8">
        <w:rPr>
          <w:rFonts w:ascii="Times New Roman" w:hAnsi="Times New Roman"/>
          <w:color w:val="000000"/>
        </w:rPr>
        <w:t>protecție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specială</w:t>
      </w:r>
      <w:proofErr w:type="spellEnd"/>
      <w:r w:rsidRPr="00FA65D8">
        <w:rPr>
          <w:rFonts w:ascii="Times New Roman" w:hAnsi="Times New Roman"/>
          <w:color w:val="000000"/>
        </w:rPr>
        <w:t xml:space="preserve">  </w:t>
      </w:r>
      <w:proofErr w:type="spellStart"/>
      <w:r w:rsidRPr="00FA65D8">
        <w:rPr>
          <w:rFonts w:ascii="Times New Roman" w:hAnsi="Times New Roman"/>
          <w:color w:val="000000"/>
        </w:rPr>
        <w:t>având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gradul</w:t>
      </w:r>
      <w:proofErr w:type="spellEnd"/>
      <w:r w:rsidRPr="00FA65D8">
        <w:rPr>
          <w:rFonts w:ascii="Times New Roman" w:hAnsi="Times New Roman"/>
          <w:color w:val="000000"/>
        </w:rPr>
        <w:t xml:space="preserve"> – ....................... – conform</w:t>
      </w:r>
      <w:r w:rsidRPr="00FA65D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Certificatului</w:t>
      </w:r>
      <w:proofErr w:type="spellEnd"/>
      <w:r w:rsidRPr="00FA65D8">
        <w:rPr>
          <w:rFonts w:ascii="Times New Roman" w:hAnsi="Times New Roman"/>
          <w:color w:val="000000"/>
        </w:rPr>
        <w:t xml:space="preserve"> Nr..................................... </w:t>
      </w:r>
      <w:proofErr w:type="spellStart"/>
      <w:r w:rsidRPr="00FA65D8">
        <w:rPr>
          <w:rFonts w:ascii="Times New Roman" w:hAnsi="Times New Roman"/>
          <w:color w:val="000000"/>
        </w:rPr>
        <w:t>eliberat</w:t>
      </w:r>
      <w:proofErr w:type="spellEnd"/>
      <w:r w:rsidRPr="00FA65D8">
        <w:rPr>
          <w:rFonts w:ascii="Times New Roman" w:hAnsi="Times New Roman"/>
          <w:color w:val="000000"/>
        </w:rPr>
        <w:t xml:space="preserve"> de </w:t>
      </w:r>
      <w:proofErr w:type="spellStart"/>
      <w:r w:rsidRPr="00FA65D8">
        <w:rPr>
          <w:rFonts w:ascii="Times New Roman" w:hAnsi="Times New Roman"/>
          <w:color w:val="000000"/>
        </w:rPr>
        <w:t>Comisia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Pentru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Protecția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Copilului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Argeș</w:t>
      </w:r>
      <w:proofErr w:type="spellEnd"/>
      <w:r w:rsidRPr="00FA65D8">
        <w:rPr>
          <w:rFonts w:ascii="Times New Roman" w:hAnsi="Times New Roman"/>
          <w:color w:val="000000"/>
        </w:rPr>
        <w:t>.</w:t>
      </w:r>
    </w:p>
    <w:p w14:paraId="4A53BEF6" w14:textId="77777777" w:rsidR="00341C69" w:rsidRPr="00FA65D8" w:rsidRDefault="00341C69" w:rsidP="008E4FC6">
      <w:pPr>
        <w:spacing w:after="0"/>
        <w:jc w:val="both"/>
        <w:rPr>
          <w:rFonts w:ascii="Times New Roman" w:hAnsi="Times New Roman"/>
          <w:color w:val="000000"/>
        </w:rPr>
      </w:pPr>
    </w:p>
    <w:p w14:paraId="2BC2E47F" w14:textId="77777777" w:rsidR="008E4FC6" w:rsidRPr="00FA65D8" w:rsidRDefault="008E4FC6" w:rsidP="008E4FC6">
      <w:pPr>
        <w:spacing w:after="0"/>
        <w:rPr>
          <w:rFonts w:ascii="Times New Roman" w:hAnsi="Times New Roman"/>
          <w:b/>
          <w:color w:val="000000"/>
          <w:u w:val="single"/>
        </w:rPr>
      </w:pPr>
      <w:r w:rsidRPr="00FA65D8">
        <w:rPr>
          <w:rFonts w:ascii="Times New Roman" w:hAnsi="Times New Roman"/>
          <w:b/>
          <w:color w:val="000000"/>
        </w:rPr>
        <w:t xml:space="preserve">        </w:t>
      </w:r>
      <w:proofErr w:type="spellStart"/>
      <w:r w:rsidRPr="00FA65D8">
        <w:rPr>
          <w:rFonts w:ascii="Times New Roman" w:hAnsi="Times New Roman"/>
          <w:b/>
          <w:color w:val="000000"/>
          <w:u w:val="single"/>
        </w:rPr>
        <w:t>Situația</w:t>
      </w:r>
      <w:proofErr w:type="spellEnd"/>
      <w:r w:rsidRPr="00FA65D8">
        <w:rPr>
          <w:rFonts w:ascii="Times New Roman" w:hAnsi="Times New Roman"/>
          <w:b/>
          <w:color w:val="000000"/>
          <w:u w:val="single"/>
        </w:rPr>
        <w:t xml:space="preserve"> socio-</w:t>
      </w:r>
      <w:proofErr w:type="spellStart"/>
      <w:r w:rsidRPr="00FA65D8">
        <w:rPr>
          <w:rFonts w:ascii="Times New Roman" w:hAnsi="Times New Roman"/>
          <w:b/>
          <w:color w:val="000000"/>
          <w:u w:val="single"/>
        </w:rPr>
        <w:t>familială</w:t>
      </w:r>
      <w:proofErr w:type="spellEnd"/>
      <w:r w:rsidRPr="00FA65D8">
        <w:rPr>
          <w:rFonts w:ascii="Times New Roman" w:hAnsi="Times New Roman"/>
          <w:b/>
          <w:color w:val="000000"/>
          <w:u w:val="single"/>
        </w:rPr>
        <w:t>:</w:t>
      </w:r>
    </w:p>
    <w:p w14:paraId="6EC496F4" w14:textId="77777777" w:rsidR="008E4FC6" w:rsidRPr="00FA65D8" w:rsidRDefault="008E4FC6" w:rsidP="008E4FC6">
      <w:pPr>
        <w:spacing w:after="0"/>
        <w:rPr>
          <w:rFonts w:ascii="Times New Roman" w:hAnsi="Times New Roman"/>
          <w:i/>
          <w:iCs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</w:t>
      </w:r>
      <w:r w:rsidRPr="00FA65D8">
        <w:rPr>
          <w:rFonts w:ascii="Times New Roman" w:hAnsi="Times New Roman"/>
          <w:i/>
          <w:iCs/>
          <w:color w:val="000000"/>
        </w:rPr>
        <w:t xml:space="preserve">Date </w:t>
      </w:r>
      <w:proofErr w:type="spellStart"/>
      <w:r w:rsidRPr="00FA65D8">
        <w:rPr>
          <w:rFonts w:ascii="Times New Roman" w:hAnsi="Times New Roman"/>
          <w:i/>
          <w:iCs/>
          <w:color w:val="000000"/>
        </w:rPr>
        <w:t>despre</w:t>
      </w:r>
      <w:proofErr w:type="spellEnd"/>
      <w:r w:rsidRPr="00FA65D8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i/>
          <w:iCs/>
          <w:color w:val="000000"/>
        </w:rPr>
        <w:t>părinți</w:t>
      </w:r>
      <w:proofErr w:type="spellEnd"/>
      <w:r w:rsidRPr="00FA65D8">
        <w:rPr>
          <w:rFonts w:ascii="Times New Roman" w:hAnsi="Times New Roman"/>
          <w:i/>
          <w:iCs/>
          <w:color w:val="000000"/>
        </w:rPr>
        <w:t>:</w:t>
      </w:r>
    </w:p>
    <w:p w14:paraId="06DFFF09" w14:textId="77777777" w:rsidR="008E4FC6" w:rsidRPr="00FA65D8" w:rsidRDefault="008E4FC6" w:rsidP="008E4FC6">
      <w:pPr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</w:t>
      </w:r>
      <w:r w:rsidRPr="00FA65D8">
        <w:rPr>
          <w:rFonts w:ascii="Times New Roman" w:hAnsi="Times New Roman"/>
          <w:b/>
          <w:color w:val="000000"/>
        </w:rPr>
        <w:t xml:space="preserve">Mama: </w:t>
      </w:r>
      <w:proofErr w:type="spellStart"/>
      <w:r w:rsidRPr="00FA65D8">
        <w:rPr>
          <w:rFonts w:ascii="Times New Roman" w:hAnsi="Times New Roman"/>
          <w:color w:val="000000"/>
        </w:rPr>
        <w:t>Nume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si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prenume</w:t>
      </w:r>
      <w:proofErr w:type="spellEnd"/>
      <w:r w:rsidRPr="00FA65D8">
        <w:rPr>
          <w:rFonts w:ascii="Times New Roman" w:hAnsi="Times New Roman"/>
          <w:color w:val="000000"/>
        </w:rPr>
        <w:t>: ..................................</w:t>
      </w:r>
    </w:p>
    <w:p w14:paraId="5A47C16D" w14:textId="77777777" w:rsidR="008E4FC6" w:rsidRPr="00FA65D8" w:rsidRDefault="008E4FC6" w:rsidP="008E4FC6">
      <w:pPr>
        <w:pStyle w:val="BodyText2"/>
        <w:spacing w:after="0" w:line="240" w:lineRule="auto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Data si locul nasterii: ..................... / Localitatea ............ ,  Județul  .............................</w:t>
      </w:r>
    </w:p>
    <w:p w14:paraId="0DD4658B" w14:textId="266AC303"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CNP: ........................, C.I. </w:t>
      </w:r>
      <w:proofErr w:type="spellStart"/>
      <w:r w:rsidRPr="00FA65D8">
        <w:rPr>
          <w:rFonts w:ascii="Times New Roman" w:hAnsi="Times New Roman"/>
          <w:color w:val="000000"/>
        </w:rPr>
        <w:t>Seria</w:t>
      </w:r>
      <w:proofErr w:type="spellEnd"/>
      <w:r w:rsidRPr="00FA65D8">
        <w:rPr>
          <w:rFonts w:ascii="Times New Roman" w:hAnsi="Times New Roman"/>
          <w:color w:val="000000"/>
        </w:rPr>
        <w:t xml:space="preserve">: .....,  Nr. ....... </w:t>
      </w:r>
      <w:proofErr w:type="spellStart"/>
      <w:r w:rsidRPr="00FA65D8">
        <w:rPr>
          <w:rFonts w:ascii="Times New Roman" w:hAnsi="Times New Roman"/>
          <w:color w:val="000000"/>
        </w:rPr>
        <w:t>emisă</w:t>
      </w:r>
      <w:proofErr w:type="spellEnd"/>
      <w:r w:rsidRPr="00FA65D8">
        <w:rPr>
          <w:rFonts w:ascii="Times New Roman" w:hAnsi="Times New Roman"/>
          <w:color w:val="000000"/>
        </w:rPr>
        <w:t xml:space="preserve"> de S.P.C.L.E.P................ la data de</w:t>
      </w:r>
      <w:r w:rsidR="00FA65D8" w:rsidRPr="00FA65D8">
        <w:rPr>
          <w:rFonts w:ascii="Times New Roman" w:hAnsi="Times New Roman"/>
          <w:color w:val="000000"/>
        </w:rPr>
        <w:t xml:space="preserve">……… </w:t>
      </w:r>
      <w:proofErr w:type="spellStart"/>
      <w:r w:rsidRPr="00FA65D8">
        <w:rPr>
          <w:rFonts w:ascii="Times New Roman" w:hAnsi="Times New Roman"/>
          <w:color w:val="000000"/>
        </w:rPr>
        <w:t>valabilă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până</w:t>
      </w:r>
      <w:proofErr w:type="spellEnd"/>
      <w:r w:rsidRPr="00FA65D8">
        <w:rPr>
          <w:rFonts w:ascii="Times New Roman" w:hAnsi="Times New Roman"/>
          <w:color w:val="000000"/>
        </w:rPr>
        <w:t xml:space="preserve"> la data de  ................................</w:t>
      </w:r>
    </w:p>
    <w:p w14:paraId="28482B09" w14:textId="77777777"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Stare </w:t>
      </w:r>
      <w:proofErr w:type="spellStart"/>
      <w:r w:rsidRPr="00FA65D8">
        <w:rPr>
          <w:rFonts w:ascii="Times New Roman" w:hAnsi="Times New Roman"/>
          <w:color w:val="000000"/>
        </w:rPr>
        <w:t>civilă</w:t>
      </w:r>
      <w:proofErr w:type="spellEnd"/>
      <w:r w:rsidRPr="00FA65D8">
        <w:rPr>
          <w:rFonts w:ascii="Times New Roman" w:hAnsi="Times New Roman"/>
          <w:color w:val="000000"/>
        </w:rPr>
        <w:t>:.................</w:t>
      </w:r>
    </w:p>
    <w:p w14:paraId="73A7D22E" w14:textId="77777777" w:rsidR="008E4FC6" w:rsidRPr="00FA65D8" w:rsidRDefault="008E4FC6" w:rsidP="008E4FC6">
      <w:pPr>
        <w:pStyle w:val="BodyText"/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Domiciliul</w:t>
      </w:r>
      <w:proofErr w:type="spellEnd"/>
      <w:r w:rsidRPr="00FA65D8">
        <w:rPr>
          <w:rFonts w:ascii="Times New Roman" w:hAnsi="Times New Roman"/>
          <w:color w:val="000000"/>
        </w:rPr>
        <w:t xml:space="preserve"> actual legal:.....................................</w:t>
      </w:r>
    </w:p>
    <w:p w14:paraId="08372DB8" w14:textId="77777777" w:rsidR="008E4FC6" w:rsidRPr="00FA65D8" w:rsidRDefault="008E4FC6" w:rsidP="008E4FC6">
      <w:pPr>
        <w:pStyle w:val="BodyText"/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Domiciliul</w:t>
      </w:r>
      <w:proofErr w:type="spellEnd"/>
      <w:r w:rsidRPr="00FA65D8">
        <w:rPr>
          <w:rFonts w:ascii="Times New Roman" w:hAnsi="Times New Roman"/>
          <w:color w:val="000000"/>
        </w:rPr>
        <w:t xml:space="preserve"> în fapt :  ...........................................  </w:t>
      </w:r>
    </w:p>
    <w:p w14:paraId="47E19AD3" w14:textId="77777777"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Telefon</w:t>
      </w:r>
      <w:proofErr w:type="spellEnd"/>
      <w:r w:rsidRPr="00FA65D8">
        <w:rPr>
          <w:rFonts w:ascii="Times New Roman" w:hAnsi="Times New Roman"/>
          <w:color w:val="000000"/>
        </w:rPr>
        <w:t>/Mobil:..............................</w:t>
      </w:r>
    </w:p>
    <w:p w14:paraId="34FD6639" w14:textId="77777777"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lastRenderedPageBreak/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Profesie</w:t>
      </w:r>
      <w:proofErr w:type="spellEnd"/>
      <w:r w:rsidRPr="00FA65D8">
        <w:rPr>
          <w:rFonts w:ascii="Times New Roman" w:hAnsi="Times New Roman"/>
          <w:color w:val="000000"/>
        </w:rPr>
        <w:t>/Loc de muncă:......................................</w:t>
      </w:r>
    </w:p>
    <w:p w14:paraId="78475CD0" w14:textId="77777777"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Nationalitate</w:t>
      </w:r>
      <w:proofErr w:type="spellEnd"/>
      <w:r w:rsidRPr="00FA65D8">
        <w:rPr>
          <w:rFonts w:ascii="Times New Roman" w:hAnsi="Times New Roman"/>
          <w:color w:val="000000"/>
        </w:rPr>
        <w:t>: .............................</w:t>
      </w:r>
    </w:p>
    <w:p w14:paraId="64C09C09" w14:textId="77777777" w:rsidR="008E4FC6" w:rsidRPr="00FA65D8" w:rsidRDefault="008E4FC6" w:rsidP="008E4FC6">
      <w:pPr>
        <w:pStyle w:val="BodyText2"/>
        <w:spacing w:after="0" w:line="240" w:lineRule="auto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</w:t>
      </w:r>
    </w:p>
    <w:p w14:paraId="4C2EE481" w14:textId="77777777" w:rsidR="008E4FC6" w:rsidRPr="00FA65D8" w:rsidRDefault="008E4FC6" w:rsidP="008E4FC6">
      <w:pPr>
        <w:pStyle w:val="BodyText2"/>
        <w:spacing w:after="0" w:line="240" w:lineRule="auto"/>
        <w:rPr>
          <w:rFonts w:ascii="Times New Roman" w:hAnsi="Times New Roman"/>
          <w:b/>
          <w:bCs/>
          <w:color w:val="000000"/>
        </w:rPr>
      </w:pPr>
      <w:r w:rsidRPr="00FA65D8">
        <w:rPr>
          <w:rFonts w:ascii="Times New Roman" w:hAnsi="Times New Roman"/>
          <w:b/>
          <w:bCs/>
          <w:color w:val="000000"/>
        </w:rPr>
        <w:t xml:space="preserve">       Tata: </w:t>
      </w:r>
      <w:r w:rsidRPr="00FA65D8">
        <w:rPr>
          <w:rFonts w:ascii="Times New Roman" w:hAnsi="Times New Roman"/>
          <w:color w:val="000000"/>
        </w:rPr>
        <w:t>Nume si prenume: ................................</w:t>
      </w:r>
    </w:p>
    <w:p w14:paraId="3E00FD88" w14:textId="77777777"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Data </w:t>
      </w:r>
      <w:proofErr w:type="spellStart"/>
      <w:r w:rsidRPr="00FA65D8">
        <w:rPr>
          <w:rFonts w:ascii="Times New Roman" w:hAnsi="Times New Roman"/>
          <w:color w:val="000000"/>
        </w:rPr>
        <w:t>si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locul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nașterii</w:t>
      </w:r>
      <w:proofErr w:type="spellEnd"/>
      <w:r w:rsidRPr="00FA65D8">
        <w:rPr>
          <w:rFonts w:ascii="Times New Roman" w:hAnsi="Times New Roman"/>
          <w:color w:val="000000"/>
        </w:rPr>
        <w:t xml:space="preserve">: ......................... </w:t>
      </w:r>
      <w:proofErr w:type="spellStart"/>
      <w:r w:rsidRPr="00FA65D8">
        <w:rPr>
          <w:rFonts w:ascii="Times New Roman" w:hAnsi="Times New Roman"/>
          <w:color w:val="000000"/>
        </w:rPr>
        <w:t>Localitatea</w:t>
      </w:r>
      <w:proofErr w:type="spellEnd"/>
      <w:r w:rsidRPr="00FA65D8">
        <w:rPr>
          <w:rFonts w:ascii="Times New Roman" w:hAnsi="Times New Roman"/>
          <w:color w:val="000000"/>
        </w:rPr>
        <w:t>............................., Județul ........................</w:t>
      </w:r>
    </w:p>
    <w:p w14:paraId="470B2DFC" w14:textId="77777777"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CNP:..................,  C.I. </w:t>
      </w:r>
      <w:proofErr w:type="spellStart"/>
      <w:r w:rsidRPr="00FA65D8">
        <w:rPr>
          <w:rFonts w:ascii="Times New Roman" w:hAnsi="Times New Roman"/>
          <w:color w:val="000000"/>
        </w:rPr>
        <w:t>Seria</w:t>
      </w:r>
      <w:proofErr w:type="spellEnd"/>
      <w:r w:rsidRPr="00FA65D8">
        <w:rPr>
          <w:rFonts w:ascii="Times New Roman" w:hAnsi="Times New Roman"/>
          <w:color w:val="000000"/>
        </w:rPr>
        <w:t xml:space="preserve">: .........,  Nr: .............., </w:t>
      </w:r>
      <w:proofErr w:type="spellStart"/>
      <w:r w:rsidRPr="00FA65D8">
        <w:rPr>
          <w:rFonts w:ascii="Times New Roman" w:hAnsi="Times New Roman"/>
          <w:color w:val="000000"/>
        </w:rPr>
        <w:t>emisa</w:t>
      </w:r>
      <w:proofErr w:type="spellEnd"/>
      <w:r w:rsidRPr="00FA65D8">
        <w:rPr>
          <w:rFonts w:ascii="Times New Roman" w:hAnsi="Times New Roman"/>
          <w:color w:val="000000"/>
        </w:rPr>
        <w:t xml:space="preserve"> de S.P.C.L.E.P. .............. la data de</w:t>
      </w:r>
      <w:r w:rsidR="00FA65D8">
        <w:rPr>
          <w:rFonts w:ascii="Times New Roman" w:hAnsi="Times New Roman"/>
          <w:color w:val="000000"/>
        </w:rPr>
        <w:t>………….</w:t>
      </w:r>
      <w:r w:rsidRPr="00FA65D8">
        <w:rPr>
          <w:rFonts w:ascii="Times New Roman" w:hAnsi="Times New Roman"/>
          <w:color w:val="000000"/>
        </w:rPr>
        <w:t xml:space="preserve">  </w:t>
      </w:r>
      <w:r w:rsid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valabilă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până</w:t>
      </w:r>
      <w:proofErr w:type="spellEnd"/>
      <w:r w:rsidRPr="00FA65D8">
        <w:rPr>
          <w:rFonts w:ascii="Times New Roman" w:hAnsi="Times New Roman"/>
          <w:color w:val="000000"/>
        </w:rPr>
        <w:t xml:space="preserve"> la data de  ..........................</w:t>
      </w:r>
    </w:p>
    <w:p w14:paraId="12F005C0" w14:textId="77777777"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Stare </w:t>
      </w:r>
      <w:proofErr w:type="spellStart"/>
      <w:r w:rsidRPr="00FA65D8">
        <w:rPr>
          <w:rFonts w:ascii="Times New Roman" w:hAnsi="Times New Roman"/>
          <w:color w:val="000000"/>
        </w:rPr>
        <w:t>civilă</w:t>
      </w:r>
      <w:proofErr w:type="spellEnd"/>
      <w:r w:rsidRPr="00FA65D8">
        <w:rPr>
          <w:rFonts w:ascii="Times New Roman" w:hAnsi="Times New Roman"/>
          <w:color w:val="000000"/>
        </w:rPr>
        <w:t>: .................................</w:t>
      </w:r>
    </w:p>
    <w:p w14:paraId="1D194B21" w14:textId="77777777" w:rsidR="008E4FC6" w:rsidRPr="00FA65D8" w:rsidRDefault="008E4FC6" w:rsidP="008E4FC6">
      <w:pPr>
        <w:pStyle w:val="BodyText"/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Domiciliul</w:t>
      </w:r>
      <w:proofErr w:type="spellEnd"/>
      <w:r w:rsidRPr="00FA65D8">
        <w:rPr>
          <w:rFonts w:ascii="Times New Roman" w:hAnsi="Times New Roman"/>
          <w:color w:val="000000"/>
        </w:rPr>
        <w:t xml:space="preserve"> actual legal:.....................................</w:t>
      </w:r>
    </w:p>
    <w:p w14:paraId="6E63E330" w14:textId="77777777" w:rsidR="008E4FC6" w:rsidRPr="00FA65D8" w:rsidRDefault="008E4FC6" w:rsidP="008E4FC6">
      <w:pPr>
        <w:pStyle w:val="BodyText"/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Domiciliul</w:t>
      </w:r>
      <w:proofErr w:type="spellEnd"/>
      <w:r w:rsidRPr="00FA65D8">
        <w:rPr>
          <w:rFonts w:ascii="Times New Roman" w:hAnsi="Times New Roman"/>
          <w:color w:val="000000"/>
        </w:rPr>
        <w:t xml:space="preserve"> în fapt :  ...........................................  </w:t>
      </w:r>
    </w:p>
    <w:p w14:paraId="090F9D1B" w14:textId="77777777"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Profesie</w:t>
      </w:r>
      <w:proofErr w:type="spellEnd"/>
      <w:r w:rsidRPr="00FA65D8">
        <w:rPr>
          <w:rFonts w:ascii="Times New Roman" w:hAnsi="Times New Roman"/>
          <w:color w:val="000000"/>
        </w:rPr>
        <w:t xml:space="preserve"> / Loc de </w:t>
      </w:r>
      <w:proofErr w:type="spellStart"/>
      <w:r w:rsidRPr="00FA65D8">
        <w:rPr>
          <w:rFonts w:ascii="Times New Roman" w:hAnsi="Times New Roman"/>
          <w:color w:val="000000"/>
        </w:rPr>
        <w:t>Muncă</w:t>
      </w:r>
      <w:proofErr w:type="spellEnd"/>
      <w:r w:rsidRPr="00FA65D8">
        <w:rPr>
          <w:rFonts w:ascii="Times New Roman" w:hAnsi="Times New Roman"/>
          <w:color w:val="000000"/>
        </w:rPr>
        <w:t xml:space="preserve"> :  .................................</w:t>
      </w:r>
    </w:p>
    <w:p w14:paraId="370AC13E" w14:textId="77777777"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Nationalitate</w:t>
      </w:r>
      <w:proofErr w:type="spellEnd"/>
      <w:r w:rsidRPr="00FA65D8">
        <w:rPr>
          <w:rFonts w:ascii="Times New Roman" w:hAnsi="Times New Roman"/>
          <w:color w:val="000000"/>
        </w:rPr>
        <w:t>:  ....................</w:t>
      </w:r>
    </w:p>
    <w:p w14:paraId="32A43659" w14:textId="77777777"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</w:p>
    <w:p w14:paraId="60C5D177" w14:textId="77777777"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b/>
          <w:bCs/>
          <w:color w:val="000000"/>
        </w:rPr>
        <w:t>Religie</w:t>
      </w:r>
      <w:proofErr w:type="spellEnd"/>
      <w:r w:rsidRPr="00FA65D8">
        <w:rPr>
          <w:rFonts w:ascii="Times New Roman" w:hAnsi="Times New Roman"/>
          <w:color w:val="000000"/>
        </w:rPr>
        <w:t>: ..............................</w:t>
      </w:r>
    </w:p>
    <w:p w14:paraId="2001B9F8" w14:textId="77777777" w:rsidR="008E4FC6" w:rsidRPr="00FA65D8" w:rsidRDefault="008E4FC6" w:rsidP="008E4FC6">
      <w:pPr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b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b/>
          <w:color w:val="000000"/>
        </w:rPr>
        <w:t>Frați</w:t>
      </w:r>
      <w:proofErr w:type="spellEnd"/>
      <w:r w:rsidRPr="00FA65D8">
        <w:rPr>
          <w:rFonts w:ascii="Times New Roman" w:hAnsi="Times New Roman"/>
          <w:b/>
          <w:color w:val="000000"/>
        </w:rPr>
        <w:t>/</w:t>
      </w:r>
      <w:proofErr w:type="spellStart"/>
      <w:r w:rsidRPr="00FA65D8">
        <w:rPr>
          <w:rFonts w:ascii="Times New Roman" w:hAnsi="Times New Roman"/>
          <w:b/>
          <w:color w:val="000000"/>
        </w:rPr>
        <w:t>Surori</w:t>
      </w:r>
      <w:proofErr w:type="spellEnd"/>
      <w:r w:rsidRPr="00FA65D8">
        <w:rPr>
          <w:rFonts w:ascii="Times New Roman" w:hAnsi="Times New Roman"/>
          <w:b/>
          <w:color w:val="000000"/>
        </w:rPr>
        <w:t xml:space="preserve">: </w:t>
      </w:r>
      <w:r w:rsidRPr="00FA65D8">
        <w:rPr>
          <w:rFonts w:ascii="Times New Roman" w:hAnsi="Times New Roman"/>
          <w:color w:val="000000"/>
        </w:rPr>
        <w:t>............................................</w:t>
      </w:r>
    </w:p>
    <w:p w14:paraId="7D481C9B" w14:textId="77777777"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</w:p>
    <w:p w14:paraId="527E6B61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b/>
          <w:color w:val="000000"/>
        </w:rPr>
        <w:t xml:space="preserve">        </w:t>
      </w:r>
      <w:proofErr w:type="spellStart"/>
      <w:r w:rsidRPr="00FA65D8">
        <w:rPr>
          <w:rFonts w:ascii="Times New Roman" w:hAnsi="Times New Roman"/>
          <w:b/>
          <w:color w:val="000000"/>
          <w:u w:val="single"/>
        </w:rPr>
        <w:t>Locuința</w:t>
      </w:r>
      <w:proofErr w:type="spellEnd"/>
      <w:r w:rsidRPr="00FA65D8">
        <w:rPr>
          <w:rFonts w:ascii="Times New Roman" w:hAnsi="Times New Roman"/>
          <w:b/>
          <w:color w:val="000000"/>
          <w:u w:val="single"/>
        </w:rPr>
        <w:t xml:space="preserve"> </w:t>
      </w:r>
      <w:r w:rsidRPr="00FA65D8">
        <w:rPr>
          <w:rFonts w:ascii="Times New Roman" w:hAnsi="Times New Roman"/>
          <w:bCs/>
          <w:color w:val="000000"/>
        </w:rPr>
        <w:t>(</w:t>
      </w:r>
      <w:proofErr w:type="spellStart"/>
      <w:r w:rsidRPr="00FA65D8">
        <w:rPr>
          <w:rFonts w:ascii="Times New Roman" w:hAnsi="Times New Roman"/>
          <w:bCs/>
          <w:color w:val="000000"/>
        </w:rPr>
        <w:t>scurtă</w:t>
      </w:r>
      <w:proofErr w:type="spellEnd"/>
      <w:r w:rsidRPr="00FA65D8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bCs/>
          <w:color w:val="000000"/>
        </w:rPr>
        <w:t>descriere</w:t>
      </w:r>
      <w:proofErr w:type="spellEnd"/>
      <w:r w:rsidRPr="00FA65D8">
        <w:rPr>
          <w:rFonts w:ascii="Times New Roman" w:hAnsi="Times New Roman"/>
          <w:bCs/>
          <w:color w:val="000000"/>
        </w:rPr>
        <w:t>):</w:t>
      </w:r>
      <w:r w:rsidRPr="00FA65D8">
        <w:rPr>
          <w:rFonts w:ascii="Times New Roman" w:hAnsi="Times New Roman"/>
          <w:color w:val="000000"/>
        </w:rPr>
        <w:t>.............................</w:t>
      </w:r>
    </w:p>
    <w:p w14:paraId="56EA58DB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Apă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curentă</w:t>
      </w:r>
      <w:proofErr w:type="spellEnd"/>
      <w:r w:rsidRPr="00FA65D8">
        <w:rPr>
          <w:rFonts w:ascii="Times New Roman" w:hAnsi="Times New Roman"/>
          <w:color w:val="000000"/>
        </w:rPr>
        <w:t xml:space="preserve"> : ................</w:t>
      </w:r>
      <w:proofErr w:type="spellStart"/>
      <w:r w:rsidRPr="00FA65D8">
        <w:rPr>
          <w:rFonts w:ascii="Times New Roman" w:hAnsi="Times New Roman"/>
          <w:color w:val="000000"/>
        </w:rPr>
        <w:t>Încălzire</w:t>
      </w:r>
      <w:proofErr w:type="spellEnd"/>
      <w:r w:rsidRPr="00FA65D8">
        <w:rPr>
          <w:rFonts w:ascii="Times New Roman" w:hAnsi="Times New Roman"/>
          <w:color w:val="000000"/>
        </w:rPr>
        <w:t>:  ........................</w:t>
      </w:r>
    </w:p>
    <w:p w14:paraId="775FA39F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</w:rPr>
      </w:pPr>
    </w:p>
    <w:p w14:paraId="2B14F157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b/>
          <w:color w:val="000000"/>
        </w:rPr>
        <w:t xml:space="preserve">         </w:t>
      </w:r>
      <w:proofErr w:type="spellStart"/>
      <w:r w:rsidRPr="00FA65D8">
        <w:rPr>
          <w:rFonts w:ascii="Times New Roman" w:hAnsi="Times New Roman"/>
          <w:b/>
          <w:color w:val="000000"/>
          <w:u w:val="single"/>
        </w:rPr>
        <w:t>Venituri</w:t>
      </w:r>
      <w:proofErr w:type="spellEnd"/>
      <w:r w:rsidRPr="00FA65D8">
        <w:rPr>
          <w:rFonts w:ascii="Times New Roman" w:hAnsi="Times New Roman"/>
          <w:b/>
          <w:color w:val="000000"/>
        </w:rPr>
        <w:t xml:space="preserve">: </w:t>
      </w:r>
    </w:p>
    <w:p w14:paraId="5D7B63B5" w14:textId="77777777" w:rsidR="008E4FC6" w:rsidRPr="00FA65D8" w:rsidRDefault="008E4FC6" w:rsidP="008E4FC6">
      <w:pPr>
        <w:pStyle w:val="BodyText2"/>
        <w:spacing w:after="0" w:line="240" w:lineRule="auto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Mama: ..................</w:t>
      </w:r>
    </w:p>
    <w:p w14:paraId="61ACED12" w14:textId="77777777"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Tatal</w:t>
      </w:r>
      <w:proofErr w:type="spellEnd"/>
      <w:r w:rsidRPr="00FA65D8">
        <w:rPr>
          <w:rFonts w:ascii="Times New Roman" w:hAnsi="Times New Roman"/>
          <w:color w:val="000000"/>
        </w:rPr>
        <w:t xml:space="preserve"> : .....................</w:t>
      </w:r>
    </w:p>
    <w:p w14:paraId="420FAEF8" w14:textId="77777777" w:rsidR="008E4FC6" w:rsidRPr="00FA65D8" w:rsidRDefault="008E4FC6" w:rsidP="008E4FC6">
      <w:pPr>
        <w:tabs>
          <w:tab w:val="left" w:pos="2910"/>
        </w:tabs>
        <w:spacing w:after="0"/>
        <w:jc w:val="both"/>
        <w:rPr>
          <w:rFonts w:ascii="Times New Roman" w:hAnsi="Times New Roman"/>
          <w:b/>
          <w:lang w:val="it-IT"/>
        </w:rPr>
      </w:pPr>
      <w:r w:rsidRPr="00FA65D8">
        <w:rPr>
          <w:rFonts w:ascii="Times New Roman" w:hAnsi="Times New Roman"/>
          <w:b/>
          <w:lang w:val="it-IT"/>
        </w:rPr>
        <w:t xml:space="preserve">     </w:t>
      </w:r>
    </w:p>
    <w:p w14:paraId="6EB83B5B" w14:textId="77777777" w:rsidR="008E4FC6" w:rsidRPr="00FA65D8" w:rsidRDefault="008E4FC6" w:rsidP="008E4FC6">
      <w:pPr>
        <w:tabs>
          <w:tab w:val="left" w:pos="2910"/>
        </w:tabs>
        <w:spacing w:after="0"/>
        <w:jc w:val="both"/>
        <w:rPr>
          <w:rFonts w:ascii="Times New Roman" w:hAnsi="Times New Roman"/>
          <w:b/>
          <w:lang w:val="it-IT"/>
        </w:rPr>
      </w:pPr>
      <w:r w:rsidRPr="00FA65D8">
        <w:rPr>
          <w:rFonts w:ascii="Times New Roman" w:hAnsi="Times New Roman"/>
          <w:b/>
          <w:lang w:val="it-IT"/>
        </w:rPr>
        <w:t xml:space="preserve">       Concluzii :</w:t>
      </w:r>
    </w:p>
    <w:p w14:paraId="2CC9F50A" w14:textId="5A471BC5" w:rsidR="008E4FC6" w:rsidRPr="00FA65D8" w:rsidRDefault="008E4FC6" w:rsidP="008E4FC6">
      <w:pPr>
        <w:tabs>
          <w:tab w:val="left" w:pos="2910"/>
        </w:tabs>
        <w:spacing w:after="0"/>
        <w:jc w:val="both"/>
        <w:rPr>
          <w:rFonts w:ascii="Times New Roman" w:hAnsi="Times New Roman"/>
          <w:lang w:val="it-IT"/>
        </w:rPr>
      </w:pPr>
      <w:r w:rsidRPr="00FA65D8">
        <w:rPr>
          <w:rFonts w:ascii="Times New Roman" w:hAnsi="Times New Roman"/>
          <w:lang w:val="it-IT"/>
        </w:rPr>
        <w:t xml:space="preserve">       Văzând ......................Nr.........../ ................ unde doamna/domnul ..................., în calitate de ........................, solicită/recomandă </w:t>
      </w:r>
      <w:r w:rsidR="00FA65D8">
        <w:rPr>
          <w:rFonts w:ascii="Times New Roman" w:hAnsi="Times New Roman"/>
          <w:lang w:val="it-IT"/>
        </w:rPr>
        <w:t>admiterea/respingerea la...........................</w:t>
      </w:r>
      <w:r w:rsidRPr="00FA65D8">
        <w:rPr>
          <w:rFonts w:ascii="Times New Roman" w:hAnsi="Times New Roman"/>
          <w:lang w:val="it-IT"/>
        </w:rPr>
        <w:t xml:space="preserve">, (după caz) în </w:t>
      </w:r>
      <w:proofErr w:type="spellStart"/>
      <w:r w:rsidRPr="00FA65D8">
        <w:rPr>
          <w:rFonts w:ascii="Times New Roman" w:hAnsi="Times New Roman"/>
        </w:rPr>
        <w:t>cadrul</w:t>
      </w:r>
      <w:proofErr w:type="spellEnd"/>
      <w:r w:rsidRPr="00FA65D8">
        <w:rPr>
          <w:rFonts w:ascii="Times New Roman" w:hAnsi="Times New Roman"/>
        </w:rPr>
        <w:t xml:space="preserve"> </w:t>
      </w:r>
      <w:r w:rsidR="00C377F3">
        <w:rPr>
          <w:rFonts w:ascii="Times New Roman" w:hAnsi="Times New Roman"/>
        </w:rPr>
        <w:t>………..</w:t>
      </w:r>
      <w:r w:rsidRPr="00FA65D8">
        <w:rPr>
          <w:rFonts w:ascii="Times New Roman" w:hAnsi="Times New Roman"/>
        </w:rPr>
        <w:t>...............................</w:t>
      </w:r>
      <w:r w:rsidR="00FA65D8">
        <w:rPr>
          <w:rFonts w:ascii="Times New Roman" w:hAnsi="Times New Roman"/>
          <w:lang w:val="it-IT"/>
        </w:rPr>
        <w:t>.</w:t>
      </w:r>
    </w:p>
    <w:p w14:paraId="5ACA5886" w14:textId="77777777" w:rsidR="008E4FC6" w:rsidRPr="00FA65D8" w:rsidRDefault="008E4FC6" w:rsidP="008E4FC6">
      <w:pPr>
        <w:tabs>
          <w:tab w:val="left" w:pos="2910"/>
        </w:tabs>
        <w:spacing w:after="0"/>
        <w:jc w:val="both"/>
        <w:rPr>
          <w:rFonts w:ascii="Times New Roman" w:hAnsi="Times New Roman"/>
          <w:lang w:val="it-IT"/>
        </w:rPr>
      </w:pPr>
    </w:p>
    <w:p w14:paraId="1FB2E8FE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i/>
          <w:color w:val="000000"/>
          <w:lang w:val="it-IT"/>
        </w:rPr>
      </w:pPr>
      <w:r w:rsidRPr="00FA65D8">
        <w:rPr>
          <w:rFonts w:ascii="Times New Roman" w:hAnsi="Times New Roman"/>
          <w:b/>
          <w:i/>
          <w:color w:val="000000"/>
          <w:lang w:val="it-IT"/>
        </w:rPr>
        <w:t xml:space="preserve">      Fata de cele relatate mai sus,</w:t>
      </w:r>
    </w:p>
    <w:p w14:paraId="2DA129B9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i/>
          <w:color w:val="000000"/>
          <w:lang w:val="it-IT"/>
        </w:rPr>
      </w:pPr>
    </w:p>
    <w:p w14:paraId="1ACA62B2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i/>
          <w:color w:val="000000"/>
          <w:lang w:val="it-IT"/>
        </w:rPr>
      </w:pPr>
      <w:r w:rsidRPr="00FA65D8">
        <w:rPr>
          <w:rFonts w:ascii="Times New Roman" w:hAnsi="Times New Roman"/>
          <w:b/>
          <w:color w:val="000000"/>
          <w:lang w:val="it-IT"/>
        </w:rPr>
        <w:t xml:space="preserve">       PROPUNEM:</w:t>
      </w:r>
      <w:r w:rsidRPr="00FA65D8">
        <w:rPr>
          <w:rFonts w:ascii="Times New Roman" w:hAnsi="Times New Roman"/>
          <w:color w:val="000000"/>
          <w:lang w:val="it-IT"/>
        </w:rPr>
        <w:t xml:space="preserve">   </w:t>
      </w:r>
    </w:p>
    <w:p w14:paraId="6138FAE3" w14:textId="55E75A2C" w:rsidR="008E4FC6" w:rsidRPr="00FA65D8" w:rsidRDefault="00FA65D8" w:rsidP="008E4FC6">
      <w:pPr>
        <w:spacing w:after="0"/>
        <w:jc w:val="both"/>
        <w:rPr>
          <w:rFonts w:ascii="Times New Roman" w:hAnsi="Times New Roman"/>
          <w:color w:val="FF0000"/>
          <w:lang w:val="it-IT"/>
        </w:rPr>
      </w:pPr>
      <w:r>
        <w:rPr>
          <w:rFonts w:ascii="Times New Roman" w:hAnsi="Times New Roman"/>
          <w:color w:val="000000"/>
        </w:rPr>
        <w:t xml:space="preserve">      </w:t>
      </w:r>
      <w:r w:rsidR="002815D8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Admiterea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respingerea</w:t>
      </w:r>
      <w:proofErr w:type="spellEnd"/>
      <w:r w:rsidR="008E4FC6" w:rsidRPr="00FA65D8">
        <w:rPr>
          <w:rFonts w:ascii="Times New Roman" w:hAnsi="Times New Roman"/>
          <w:color w:val="000000"/>
        </w:rPr>
        <w:t>..............................,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="008E4FC6" w:rsidRPr="00FA65D8">
        <w:rPr>
          <w:rFonts w:ascii="Times New Roman" w:hAnsi="Times New Roman"/>
          <w:color w:val="000000"/>
        </w:rPr>
        <w:t>după</w:t>
      </w:r>
      <w:proofErr w:type="spellEnd"/>
      <w:r w:rsidR="008E4FC6" w:rsidRPr="00FA65D8">
        <w:rPr>
          <w:rFonts w:ascii="Times New Roman" w:hAnsi="Times New Roman"/>
          <w:color w:val="000000"/>
        </w:rPr>
        <w:t xml:space="preserve"> </w:t>
      </w:r>
      <w:proofErr w:type="spellStart"/>
      <w:r w:rsidR="008E4FC6" w:rsidRPr="00FA65D8">
        <w:rPr>
          <w:rFonts w:ascii="Times New Roman" w:hAnsi="Times New Roman"/>
          <w:color w:val="000000"/>
        </w:rPr>
        <w:t>caz</w:t>
      </w:r>
      <w:proofErr w:type="spellEnd"/>
      <w:r w:rsidR="008E4FC6" w:rsidRPr="00FA65D8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a </w:t>
      </w:r>
      <w:proofErr w:type="spellStart"/>
      <w:r>
        <w:rPr>
          <w:rFonts w:ascii="Times New Roman" w:hAnsi="Times New Roman"/>
          <w:color w:val="000000"/>
        </w:rPr>
        <w:t>copilului</w:t>
      </w:r>
      <w:proofErr w:type="spellEnd"/>
      <w:r>
        <w:rPr>
          <w:rFonts w:ascii="Times New Roman" w:hAnsi="Times New Roman"/>
          <w:color w:val="000000"/>
        </w:rPr>
        <w:t xml:space="preserve">……………., la </w:t>
      </w:r>
      <w:proofErr w:type="spellStart"/>
      <w:r>
        <w:rPr>
          <w:rFonts w:ascii="Times New Roman" w:hAnsi="Times New Roman"/>
          <w:color w:val="000000"/>
        </w:rPr>
        <w:t>ședințele</w:t>
      </w:r>
      <w:proofErr w:type="spellEnd"/>
      <w:r>
        <w:rPr>
          <w:rFonts w:ascii="Times New Roman" w:hAnsi="Times New Roman"/>
          <w:color w:val="000000"/>
        </w:rPr>
        <w:t xml:space="preserve"> de </w:t>
      </w:r>
      <w:proofErr w:type="spellStart"/>
      <w:r>
        <w:rPr>
          <w:rFonts w:ascii="Times New Roman" w:hAnsi="Times New Roman"/>
          <w:color w:val="000000"/>
        </w:rPr>
        <w:t>recuperare</w:t>
      </w:r>
      <w:proofErr w:type="spellEnd"/>
      <w:r>
        <w:rPr>
          <w:rFonts w:ascii="Times New Roman" w:hAnsi="Times New Roman"/>
          <w:color w:val="000000"/>
        </w:rPr>
        <w:t>……………</w:t>
      </w:r>
      <w:r w:rsidR="002815D8">
        <w:rPr>
          <w:rFonts w:ascii="Times New Roman" w:hAnsi="Times New Roman"/>
          <w:color w:val="000000"/>
        </w:rPr>
        <w:t>..</w:t>
      </w:r>
      <w:r>
        <w:rPr>
          <w:rFonts w:ascii="Times New Roman" w:hAnsi="Times New Roman"/>
          <w:color w:val="000000"/>
        </w:rPr>
        <w:t>.</w:t>
      </w:r>
      <w:r w:rsidR="00F8712D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(</w:t>
      </w:r>
      <w:proofErr w:type="spellStart"/>
      <w:r>
        <w:rPr>
          <w:rFonts w:ascii="Times New Roman" w:hAnsi="Times New Roman"/>
          <w:color w:val="000000"/>
        </w:rPr>
        <w:t>logopedie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terapie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ocupațională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kinetoterapie</w:t>
      </w:r>
      <w:proofErr w:type="spellEnd"/>
      <w:r>
        <w:rPr>
          <w:rFonts w:ascii="Times New Roman" w:hAnsi="Times New Roman"/>
          <w:color w:val="000000"/>
        </w:rPr>
        <w:t>, etc.</w:t>
      </w:r>
      <w:r w:rsidR="002815D8">
        <w:rPr>
          <w:rFonts w:ascii="Times New Roman" w:hAnsi="Times New Roman"/>
          <w:color w:val="000000"/>
        </w:rPr>
        <w:t xml:space="preserve">, </w:t>
      </w:r>
      <w:proofErr w:type="spellStart"/>
      <w:r w:rsidR="002815D8">
        <w:rPr>
          <w:rFonts w:ascii="Times New Roman" w:hAnsi="Times New Roman"/>
          <w:color w:val="000000"/>
        </w:rPr>
        <w:t>după</w:t>
      </w:r>
      <w:proofErr w:type="spellEnd"/>
      <w:r w:rsidR="002815D8">
        <w:rPr>
          <w:rFonts w:ascii="Times New Roman" w:hAnsi="Times New Roman"/>
          <w:color w:val="000000"/>
        </w:rPr>
        <w:t xml:space="preserve"> </w:t>
      </w:r>
      <w:proofErr w:type="spellStart"/>
      <w:r w:rsidR="002815D8">
        <w:rPr>
          <w:rFonts w:ascii="Times New Roman" w:hAnsi="Times New Roman"/>
          <w:color w:val="000000"/>
        </w:rPr>
        <w:t>caz</w:t>
      </w:r>
      <w:proofErr w:type="spellEnd"/>
      <w:r>
        <w:rPr>
          <w:rFonts w:ascii="Times New Roman" w:hAnsi="Times New Roman"/>
          <w:color w:val="000000"/>
        </w:rPr>
        <w:t xml:space="preserve">) </w:t>
      </w:r>
      <w:proofErr w:type="spellStart"/>
      <w:r w:rsidR="008E4FC6" w:rsidRPr="00FA65D8">
        <w:rPr>
          <w:rFonts w:ascii="Times New Roman" w:hAnsi="Times New Roman"/>
          <w:color w:val="000000"/>
        </w:rPr>
        <w:t>în</w:t>
      </w:r>
      <w:proofErr w:type="spellEnd"/>
      <w:r w:rsidR="008E4FC6" w:rsidRPr="00FA65D8">
        <w:rPr>
          <w:rFonts w:ascii="Times New Roman" w:hAnsi="Times New Roman"/>
          <w:lang w:val="it-IT"/>
        </w:rPr>
        <w:t xml:space="preserve"> </w:t>
      </w:r>
      <w:proofErr w:type="spellStart"/>
      <w:r w:rsidR="008E4FC6" w:rsidRPr="00FA65D8">
        <w:rPr>
          <w:rFonts w:ascii="Times New Roman" w:hAnsi="Times New Roman"/>
        </w:rPr>
        <w:t>cadrul</w:t>
      </w:r>
      <w:proofErr w:type="spellEnd"/>
      <w:r w:rsidR="008E4FC6" w:rsidRPr="00FA65D8">
        <w:rPr>
          <w:rFonts w:ascii="Times New Roman" w:hAnsi="Times New Roman"/>
        </w:rPr>
        <w:t xml:space="preserve"> </w:t>
      </w:r>
      <w:r w:rsidR="00F17DBD">
        <w:rPr>
          <w:rFonts w:ascii="Times New Roman" w:hAnsi="Times New Roman"/>
        </w:rPr>
        <w:t>………….</w:t>
      </w:r>
      <w:r w:rsidR="008E4FC6" w:rsidRPr="00FA65D8">
        <w:rPr>
          <w:rFonts w:ascii="Times New Roman" w:hAnsi="Times New Roman"/>
        </w:rPr>
        <w:t>.........................</w:t>
      </w:r>
    </w:p>
    <w:p w14:paraId="61FDC774" w14:textId="77777777"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  <w:lang w:val="it-IT"/>
        </w:rPr>
      </w:pPr>
    </w:p>
    <w:p w14:paraId="5FD9AA0B" w14:textId="77777777" w:rsidR="008E4FC6" w:rsidRPr="00AF6750" w:rsidRDefault="008E4FC6" w:rsidP="008E4FC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3C5D6055" w14:textId="77777777" w:rsidR="008E4FC6" w:rsidRDefault="008E4FC6" w:rsidP="008E4FC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Ș</w:t>
      </w:r>
      <w:r w:rsidRPr="00AF6750">
        <w:rPr>
          <w:rFonts w:ascii="Times New Roman" w:hAnsi="Times New Roman"/>
          <w:b/>
          <w:color w:val="000000"/>
          <w:sz w:val="24"/>
          <w:szCs w:val="24"/>
          <w:lang w:val="it-IT"/>
        </w:rPr>
        <w:t>ef Centru,</w:t>
      </w:r>
    </w:p>
    <w:p w14:paraId="65456BC7" w14:textId="77777777" w:rsidR="008E4FC6" w:rsidRDefault="008E4FC6" w:rsidP="008E4FC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</w:p>
    <w:p w14:paraId="33449566" w14:textId="77777777" w:rsidR="008E4FC6" w:rsidRPr="00AF6750" w:rsidRDefault="008E4FC6" w:rsidP="008E4FC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</w:p>
    <w:p w14:paraId="6924374E" w14:textId="77777777" w:rsidR="008E4FC6" w:rsidRDefault="008E4FC6" w:rsidP="008E4FC6">
      <w:pPr>
        <w:tabs>
          <w:tab w:val="left" w:pos="748"/>
          <w:tab w:val="left" w:pos="935"/>
          <w:tab w:val="left" w:pos="2910"/>
        </w:tabs>
        <w:spacing w:after="0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AF6750">
        <w:rPr>
          <w:rFonts w:ascii="Times New Roman" w:hAnsi="Times New Roman"/>
          <w:color w:val="000000"/>
          <w:sz w:val="24"/>
          <w:szCs w:val="24"/>
          <w:lang w:val="it-IT"/>
        </w:rPr>
        <w:t>Asistent social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,</w:t>
      </w:r>
      <w:r w:rsidRPr="00AF6750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</w:p>
    <w:p w14:paraId="2D6A8F97" w14:textId="77777777" w:rsidR="003C5452" w:rsidRDefault="003C5452" w:rsidP="003C5452">
      <w:pPr>
        <w:tabs>
          <w:tab w:val="left" w:pos="748"/>
          <w:tab w:val="left" w:pos="935"/>
          <w:tab w:val="left" w:pos="2910"/>
        </w:tabs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6C136F0A" w14:textId="277B3DE6" w:rsidR="002815D8" w:rsidRDefault="002815D8" w:rsidP="003C5452">
      <w:pPr>
        <w:tabs>
          <w:tab w:val="left" w:pos="748"/>
          <w:tab w:val="left" w:pos="935"/>
          <w:tab w:val="left" w:pos="2910"/>
        </w:tabs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3E027A52" w14:textId="77777777" w:rsidR="00F8712D" w:rsidRDefault="00F8712D" w:rsidP="003C5452">
      <w:pPr>
        <w:tabs>
          <w:tab w:val="left" w:pos="748"/>
          <w:tab w:val="left" w:pos="935"/>
          <w:tab w:val="left" w:pos="2910"/>
        </w:tabs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1BD389AB" w14:textId="77777777" w:rsidR="003C5452" w:rsidRDefault="003C5452" w:rsidP="003C5452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lastRenderedPageBreak/>
        <w:t xml:space="preserve">Anexa nr. </w:t>
      </w:r>
      <w:r>
        <w:rPr>
          <w:rFonts w:ascii="Times New Roman" w:hAnsi="Times New Roman"/>
          <w:b/>
          <w:sz w:val="24"/>
          <w:szCs w:val="24"/>
          <w:lang w:val="pt-BR"/>
        </w:rPr>
        <w:t>2</w:t>
      </w:r>
      <w:r w:rsidRPr="00126B5D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14:paraId="1D5513BB" w14:textId="77777777" w:rsidR="003C5452" w:rsidRPr="003C5452" w:rsidRDefault="003C5452" w:rsidP="003C5452">
      <w:pPr>
        <w:tabs>
          <w:tab w:val="left" w:pos="1860"/>
        </w:tabs>
        <w:spacing w:line="200" w:lineRule="atLeast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3C5452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14:paraId="63E29FA8" w14:textId="77777777" w:rsidR="003C5452" w:rsidRPr="003C5452" w:rsidRDefault="003C5452" w:rsidP="003C5452">
      <w:pPr>
        <w:pStyle w:val="Heading2"/>
        <w:spacing w:before="0"/>
        <w:ind w:firstLine="851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C5452">
        <w:rPr>
          <w:rFonts w:ascii="Times New Roman" w:hAnsi="Times New Roman"/>
          <w:color w:val="auto"/>
          <w:sz w:val="24"/>
          <w:szCs w:val="24"/>
        </w:rPr>
        <w:t>DISPOZIŢIA</w:t>
      </w:r>
      <w:r w:rsidR="00F57B8F" w:rsidRPr="00F57B8F">
        <w:rPr>
          <w:rFonts w:ascii="Times New Roman" w:hAnsi="Times New Roman"/>
          <w:b/>
          <w:bCs/>
          <w:color w:val="auto"/>
          <w:sz w:val="24"/>
          <w:szCs w:val="24"/>
          <w:vertAlign w:val="superscript"/>
        </w:rPr>
        <w:t>*</w:t>
      </w:r>
      <w:r w:rsidRPr="00F57B8F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F57B8F">
        <w:rPr>
          <w:rFonts w:ascii="Times New Roman" w:hAnsi="Times New Roman"/>
          <w:b/>
          <w:bCs/>
          <w:color w:val="auto"/>
          <w:sz w:val="24"/>
          <w:szCs w:val="24"/>
        </w:rPr>
        <w:t xml:space="preserve">  </w:t>
      </w:r>
      <w:r w:rsidRPr="003C5452">
        <w:rPr>
          <w:rFonts w:ascii="Times New Roman" w:hAnsi="Times New Roman"/>
          <w:color w:val="auto"/>
          <w:sz w:val="24"/>
          <w:szCs w:val="24"/>
        </w:rPr>
        <w:t xml:space="preserve">nr. ......... </w:t>
      </w:r>
    </w:p>
    <w:p w14:paraId="0813EF1D" w14:textId="77777777" w:rsidR="003C5452" w:rsidRPr="003C5452" w:rsidRDefault="003C5452" w:rsidP="003C5452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14:paraId="7FC8E168" w14:textId="77777777" w:rsidR="003C5452" w:rsidRPr="0034219B" w:rsidRDefault="0034219B" w:rsidP="0034219B">
      <w:pPr>
        <w:pStyle w:val="Heading2"/>
        <w:spacing w:before="0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      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Directorul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General al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Direcţiei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Generale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de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Asistenţă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Socială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şi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Protecţia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Copilului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Argeş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,</w:t>
      </w:r>
    </w:p>
    <w:p w14:paraId="587C439F" w14:textId="15B86447" w:rsidR="0034219B" w:rsidRPr="00F57B8F" w:rsidRDefault="003C5452" w:rsidP="003C5452">
      <w:pPr>
        <w:pStyle w:val="Heading2"/>
        <w:spacing w:before="0"/>
        <w:jc w:val="both"/>
        <w:rPr>
          <w:rFonts w:ascii="Times New Roman" w:hAnsi="Times New Roman"/>
          <w:color w:val="auto"/>
          <w:sz w:val="22"/>
          <w:szCs w:val="22"/>
          <w:lang w:val="ro-RO"/>
        </w:rPr>
      </w:pPr>
      <w:r w:rsidRPr="003C5452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 xml:space="preserve">            </w:t>
      </w:r>
      <w:proofErr w:type="spellStart"/>
      <w:r w:rsidRPr="0034219B">
        <w:rPr>
          <w:rFonts w:ascii="Times New Roman" w:hAnsi="Times New Roman"/>
          <w:color w:val="auto"/>
          <w:sz w:val="22"/>
          <w:szCs w:val="22"/>
        </w:rPr>
        <w:t>Văzând</w:t>
      </w:r>
      <w:proofErr w:type="spellEnd"/>
      <w:r w:rsidRPr="0034219B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34219B">
        <w:rPr>
          <w:rFonts w:ascii="Times New Roman" w:hAnsi="Times New Roman"/>
          <w:color w:val="auto"/>
          <w:sz w:val="22"/>
          <w:szCs w:val="22"/>
        </w:rPr>
        <w:t>Raportul</w:t>
      </w:r>
      <w:proofErr w:type="spellEnd"/>
      <w:r w:rsidRPr="0034219B">
        <w:rPr>
          <w:rFonts w:ascii="Times New Roman" w:hAnsi="Times New Roman"/>
          <w:color w:val="auto"/>
          <w:sz w:val="22"/>
          <w:szCs w:val="22"/>
        </w:rPr>
        <w:t xml:space="preserve"> nr...................... al </w:t>
      </w:r>
      <w:r w:rsidRPr="0034219B">
        <w:rPr>
          <w:rFonts w:ascii="Times New Roman" w:hAnsi="Times New Roman"/>
          <w:color w:val="auto"/>
          <w:sz w:val="22"/>
          <w:szCs w:val="22"/>
          <w:lang w:val="it-IT"/>
        </w:rPr>
        <w:t>Centrului.......................</w:t>
      </w:r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și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cererea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nr…/…..a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numitului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ei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>……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calitate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de ……….., se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constată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că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minorul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/a……..,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născut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>/ă la data de…………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localitatea…….cu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domiciliul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……………….,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încadrat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/ă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gradul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……de handicap, conform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Certificatului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nr……/……..,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eliberat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de C.P.C.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Argeș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,  </w:t>
      </w:r>
      <w:proofErr w:type="spellStart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>necesită</w:t>
      </w:r>
      <w:proofErr w:type="spellEnd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>admiterea</w:t>
      </w:r>
      <w:proofErr w:type="spellEnd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 xml:space="preserve"> la </w:t>
      </w:r>
      <w:proofErr w:type="spellStart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>centrul</w:t>
      </w:r>
      <w:proofErr w:type="spellEnd"/>
      <w:r w:rsidR="002C4664">
        <w:rPr>
          <w:rFonts w:ascii="Times New Roman" w:hAnsi="Times New Roman"/>
          <w:b/>
          <w:bCs/>
          <w:color w:val="auto"/>
          <w:sz w:val="22"/>
          <w:szCs w:val="22"/>
        </w:rPr>
        <w:t>/</w:t>
      </w:r>
      <w:proofErr w:type="spellStart"/>
      <w:r w:rsidR="002C4664" w:rsidRPr="00F8712D">
        <w:rPr>
          <w:rFonts w:ascii="Times New Roman" w:hAnsi="Times New Roman"/>
          <w:b/>
          <w:bCs/>
          <w:color w:val="auto"/>
          <w:sz w:val="22"/>
          <w:szCs w:val="22"/>
        </w:rPr>
        <w:t>complexul</w:t>
      </w:r>
      <w:proofErr w:type="spellEnd"/>
      <w:r w:rsidR="009566B9" w:rsidRPr="00F8712D">
        <w:rPr>
          <w:rFonts w:ascii="Times New Roman" w:hAnsi="Times New Roman"/>
          <w:color w:val="auto"/>
          <w:sz w:val="22"/>
          <w:szCs w:val="22"/>
        </w:rPr>
        <w:t>…</w:t>
      </w:r>
      <w:r w:rsidR="009566B9">
        <w:rPr>
          <w:rFonts w:ascii="Times New Roman" w:hAnsi="Times New Roman"/>
          <w:color w:val="auto"/>
          <w:sz w:val="22"/>
          <w:szCs w:val="22"/>
        </w:rPr>
        <w:t xml:space="preserve">………………………., </w:t>
      </w:r>
      <w:proofErr w:type="spellStart"/>
      <w:r w:rsidR="009566B9" w:rsidRPr="00341C69">
        <w:rPr>
          <w:rFonts w:ascii="Times New Roman" w:hAnsi="Times New Roman"/>
          <w:color w:val="auto"/>
          <w:sz w:val="22"/>
          <w:szCs w:val="22"/>
        </w:rPr>
        <w:t>deoarece</w:t>
      </w:r>
      <w:proofErr w:type="spellEnd"/>
      <w:r w:rsidR="00341C69">
        <w:rPr>
          <w:rFonts w:ascii="Times New Roman" w:hAnsi="Times New Roman"/>
          <w:color w:val="auto"/>
          <w:sz w:val="22"/>
          <w:szCs w:val="22"/>
        </w:rPr>
        <w:t xml:space="preserve"> …………………../</w:t>
      </w:r>
      <w:r w:rsidR="009566B9">
        <w:rPr>
          <w:rFonts w:ascii="Times New Roman" w:hAnsi="Times New Roman"/>
          <w:color w:val="auto"/>
          <w:sz w:val="22"/>
          <w:szCs w:val="22"/>
        </w:rPr>
        <w:t xml:space="preserve">are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nevoie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ședințe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recuperare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;</w:t>
      </w:r>
    </w:p>
    <w:p w14:paraId="323B19E2" w14:textId="77777777" w:rsidR="003C5452" w:rsidRPr="003C5452" w:rsidRDefault="003C5452" w:rsidP="003C5452">
      <w:pPr>
        <w:spacing w:after="0"/>
        <w:jc w:val="both"/>
        <w:rPr>
          <w:rFonts w:ascii="Times New Roman" w:hAnsi="Times New Roman"/>
        </w:rPr>
      </w:pPr>
      <w:r w:rsidRPr="003C5452">
        <w:rPr>
          <w:rFonts w:ascii="Times New Roman" w:hAnsi="Times New Roman"/>
        </w:rPr>
        <w:t xml:space="preserve">              </w:t>
      </w:r>
      <w:proofErr w:type="spellStart"/>
      <w:r w:rsidRPr="003C5452">
        <w:rPr>
          <w:rFonts w:ascii="Times New Roman" w:hAnsi="Times New Roman"/>
        </w:rPr>
        <w:t>Ţinând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cont</w:t>
      </w:r>
      <w:proofErr w:type="spellEnd"/>
      <w:r w:rsidRPr="003C5452">
        <w:rPr>
          <w:rFonts w:ascii="Times New Roman" w:hAnsi="Times New Roman"/>
        </w:rPr>
        <w:t xml:space="preserve"> de </w:t>
      </w:r>
      <w:proofErr w:type="spellStart"/>
      <w:r w:rsidRPr="003C5452">
        <w:rPr>
          <w:rFonts w:ascii="Times New Roman" w:hAnsi="Times New Roman"/>
        </w:rPr>
        <w:t>prevederile</w:t>
      </w:r>
      <w:proofErr w:type="spellEnd"/>
      <w:r w:rsidRPr="003C5452">
        <w:rPr>
          <w:rFonts w:ascii="Times New Roman" w:hAnsi="Times New Roman"/>
        </w:rPr>
        <w:t xml:space="preserve"> art. 16, </w:t>
      </w:r>
      <w:proofErr w:type="spellStart"/>
      <w:r w:rsidRPr="003C5452">
        <w:rPr>
          <w:rFonts w:ascii="Times New Roman" w:hAnsi="Times New Roman"/>
        </w:rPr>
        <w:t>alin</w:t>
      </w:r>
      <w:proofErr w:type="spellEnd"/>
      <w:r w:rsidRPr="003C5452">
        <w:rPr>
          <w:rFonts w:ascii="Times New Roman" w:hAnsi="Times New Roman"/>
        </w:rPr>
        <w:t xml:space="preserve">. (1) din </w:t>
      </w:r>
      <w:proofErr w:type="spellStart"/>
      <w:r w:rsidRPr="003C5452">
        <w:rPr>
          <w:rFonts w:ascii="Times New Roman" w:hAnsi="Times New Roman"/>
        </w:rPr>
        <w:t>Anexa</w:t>
      </w:r>
      <w:proofErr w:type="spellEnd"/>
      <w:r w:rsidRPr="003C5452">
        <w:rPr>
          <w:rFonts w:ascii="Times New Roman" w:hAnsi="Times New Roman"/>
        </w:rPr>
        <w:t xml:space="preserve"> nr. 1 la H.G. nr. 797/2017 </w:t>
      </w:r>
      <w:proofErr w:type="spellStart"/>
      <w:r w:rsidRPr="003C5452">
        <w:rPr>
          <w:rFonts w:ascii="Times New Roman" w:hAnsi="Times New Roman"/>
          <w:i/>
        </w:rPr>
        <w:t>pentru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aprobarea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Regulamentelor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cadru</w:t>
      </w:r>
      <w:proofErr w:type="spellEnd"/>
      <w:r w:rsidRPr="003C5452">
        <w:rPr>
          <w:rFonts w:ascii="Times New Roman" w:hAnsi="Times New Roman"/>
          <w:i/>
        </w:rPr>
        <w:t xml:space="preserve"> de </w:t>
      </w:r>
      <w:proofErr w:type="spellStart"/>
      <w:r w:rsidRPr="003C5452">
        <w:rPr>
          <w:rFonts w:ascii="Times New Roman" w:hAnsi="Times New Roman"/>
          <w:i/>
        </w:rPr>
        <w:t>organizare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și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funcționare</w:t>
      </w:r>
      <w:proofErr w:type="spellEnd"/>
      <w:r w:rsidRPr="003C5452">
        <w:rPr>
          <w:rFonts w:ascii="Times New Roman" w:hAnsi="Times New Roman"/>
          <w:i/>
        </w:rPr>
        <w:t xml:space="preserve"> ale </w:t>
      </w:r>
      <w:proofErr w:type="spellStart"/>
      <w:r w:rsidRPr="003C5452">
        <w:rPr>
          <w:rFonts w:ascii="Times New Roman" w:hAnsi="Times New Roman"/>
          <w:i/>
        </w:rPr>
        <w:t>serviciilor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publice</w:t>
      </w:r>
      <w:proofErr w:type="spellEnd"/>
      <w:r w:rsidRPr="003C5452">
        <w:rPr>
          <w:rFonts w:ascii="Times New Roman" w:hAnsi="Times New Roman"/>
          <w:i/>
        </w:rPr>
        <w:t xml:space="preserve"> de </w:t>
      </w:r>
      <w:proofErr w:type="spellStart"/>
      <w:r w:rsidRPr="003C5452">
        <w:rPr>
          <w:rFonts w:ascii="Times New Roman" w:hAnsi="Times New Roman"/>
          <w:i/>
        </w:rPr>
        <w:t>asistență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socială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și</w:t>
      </w:r>
      <w:proofErr w:type="spellEnd"/>
      <w:r w:rsidRPr="003C5452">
        <w:rPr>
          <w:rFonts w:ascii="Times New Roman" w:hAnsi="Times New Roman"/>
          <w:i/>
        </w:rPr>
        <w:t xml:space="preserve"> a </w:t>
      </w:r>
      <w:proofErr w:type="spellStart"/>
      <w:r w:rsidRPr="003C5452">
        <w:rPr>
          <w:rFonts w:ascii="Times New Roman" w:hAnsi="Times New Roman"/>
          <w:i/>
        </w:rPr>
        <w:t>structurii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orientative</w:t>
      </w:r>
      <w:proofErr w:type="spellEnd"/>
      <w:r w:rsidRPr="003C5452">
        <w:rPr>
          <w:rFonts w:ascii="Times New Roman" w:hAnsi="Times New Roman"/>
          <w:i/>
        </w:rPr>
        <w:t xml:space="preserve"> de personal</w:t>
      </w:r>
      <w:r w:rsidRPr="003C5452">
        <w:rPr>
          <w:rFonts w:ascii="Times New Roman" w:hAnsi="Times New Roman"/>
        </w:rPr>
        <w:t xml:space="preserve">, </w:t>
      </w:r>
      <w:proofErr w:type="spellStart"/>
      <w:r w:rsidRPr="003C5452">
        <w:rPr>
          <w:rFonts w:ascii="Times New Roman" w:hAnsi="Times New Roman"/>
        </w:rPr>
        <w:t>coroborate</w:t>
      </w:r>
      <w:proofErr w:type="spellEnd"/>
      <w:r w:rsidRPr="003C5452">
        <w:rPr>
          <w:rFonts w:ascii="Times New Roman" w:hAnsi="Times New Roman"/>
        </w:rPr>
        <w:t xml:space="preserve"> cu </w:t>
      </w:r>
      <w:proofErr w:type="spellStart"/>
      <w:r w:rsidRPr="003C5452">
        <w:rPr>
          <w:rFonts w:ascii="Times New Roman" w:hAnsi="Times New Roman"/>
        </w:rPr>
        <w:t>prevederile</w:t>
      </w:r>
      <w:proofErr w:type="spellEnd"/>
      <w:r w:rsidRPr="003C5452">
        <w:rPr>
          <w:rFonts w:ascii="Times New Roman" w:hAnsi="Times New Roman"/>
        </w:rPr>
        <w:t xml:space="preserve"> art. 19, </w:t>
      </w:r>
      <w:proofErr w:type="spellStart"/>
      <w:r w:rsidRPr="003C5452">
        <w:rPr>
          <w:rFonts w:ascii="Times New Roman" w:hAnsi="Times New Roman"/>
        </w:rPr>
        <w:t>alin</w:t>
      </w:r>
      <w:proofErr w:type="spellEnd"/>
      <w:r w:rsidRPr="003C5452">
        <w:rPr>
          <w:rFonts w:ascii="Times New Roman" w:hAnsi="Times New Roman"/>
        </w:rPr>
        <w:t xml:space="preserve">. (2) din </w:t>
      </w:r>
      <w:proofErr w:type="spellStart"/>
      <w:r w:rsidRPr="003C5452">
        <w:rPr>
          <w:rFonts w:ascii="Times New Roman" w:hAnsi="Times New Roman"/>
        </w:rPr>
        <w:t>Regulamentul</w:t>
      </w:r>
      <w:proofErr w:type="spellEnd"/>
      <w:r w:rsidRPr="003C5452">
        <w:rPr>
          <w:rFonts w:ascii="Times New Roman" w:hAnsi="Times New Roman"/>
        </w:rPr>
        <w:t xml:space="preserve"> de </w:t>
      </w:r>
      <w:proofErr w:type="spellStart"/>
      <w:r w:rsidRPr="003C5452">
        <w:rPr>
          <w:rFonts w:ascii="Times New Roman" w:hAnsi="Times New Roman"/>
        </w:rPr>
        <w:t>Organizare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și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Funcționare</w:t>
      </w:r>
      <w:proofErr w:type="spellEnd"/>
      <w:r w:rsidRPr="003C5452">
        <w:rPr>
          <w:rFonts w:ascii="Times New Roman" w:hAnsi="Times New Roman"/>
        </w:rPr>
        <w:t xml:space="preserve"> al </w:t>
      </w:r>
      <w:proofErr w:type="spellStart"/>
      <w:r w:rsidRPr="003C5452">
        <w:rPr>
          <w:rFonts w:ascii="Times New Roman" w:hAnsi="Times New Roman"/>
        </w:rPr>
        <w:t>Direcţiei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Generale</w:t>
      </w:r>
      <w:proofErr w:type="spellEnd"/>
      <w:r w:rsidRPr="003C5452">
        <w:rPr>
          <w:rFonts w:ascii="Times New Roman" w:hAnsi="Times New Roman"/>
        </w:rPr>
        <w:t xml:space="preserve"> de  </w:t>
      </w:r>
      <w:proofErr w:type="spellStart"/>
      <w:r w:rsidRPr="003C5452">
        <w:rPr>
          <w:rFonts w:ascii="Times New Roman" w:hAnsi="Times New Roman"/>
        </w:rPr>
        <w:t>Asistenţă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Socială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şi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Protecţia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Copilului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Argeş</w:t>
      </w:r>
      <w:proofErr w:type="spellEnd"/>
      <w:r w:rsidRPr="003C5452">
        <w:rPr>
          <w:rFonts w:ascii="Times New Roman" w:hAnsi="Times New Roman"/>
        </w:rPr>
        <w:t>,</w:t>
      </w:r>
    </w:p>
    <w:p w14:paraId="205CB4E4" w14:textId="77777777" w:rsidR="003C5452" w:rsidRPr="003C5452" w:rsidRDefault="003C5452" w:rsidP="003C54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1F9454BD" w14:textId="77777777" w:rsidR="003C5452" w:rsidRPr="003C5452" w:rsidRDefault="003C5452" w:rsidP="003C5452">
      <w:pPr>
        <w:pStyle w:val="Heading2"/>
        <w:spacing w:before="0"/>
        <w:ind w:firstLine="851"/>
        <w:rPr>
          <w:rFonts w:ascii="Times New Roman" w:hAnsi="Times New Roman"/>
          <w:color w:val="auto"/>
          <w:sz w:val="24"/>
          <w:szCs w:val="24"/>
        </w:rPr>
      </w:pPr>
      <w:r w:rsidRPr="003C5452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DISPUNE:</w:t>
      </w:r>
    </w:p>
    <w:p w14:paraId="18839C32" w14:textId="77777777" w:rsidR="003C5452" w:rsidRPr="003C5452" w:rsidRDefault="003C5452" w:rsidP="003C5452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14:paraId="0C0BF339" w14:textId="3417C6B3" w:rsidR="003C5452" w:rsidRPr="00F57B8F" w:rsidRDefault="003C5452" w:rsidP="00F57B8F">
      <w:pPr>
        <w:pStyle w:val="Heading2"/>
        <w:spacing w:before="0"/>
        <w:jc w:val="both"/>
        <w:rPr>
          <w:rFonts w:ascii="Times New Roman" w:hAnsi="Times New Roman"/>
          <w:color w:val="auto"/>
          <w:sz w:val="22"/>
          <w:szCs w:val="22"/>
        </w:rPr>
      </w:pPr>
      <w:r w:rsidRPr="00F57B8F">
        <w:rPr>
          <w:rFonts w:ascii="Times New Roman" w:hAnsi="Times New Roman"/>
          <w:color w:val="auto"/>
          <w:sz w:val="22"/>
          <w:szCs w:val="22"/>
        </w:rPr>
        <w:t xml:space="preserve">          Art.1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Începând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cu data de......................., </w:t>
      </w:r>
      <w:r w:rsidR="00F57B8F">
        <w:rPr>
          <w:rFonts w:ascii="Times New Roman" w:hAnsi="Times New Roman"/>
          <w:color w:val="auto"/>
          <w:sz w:val="22"/>
          <w:szCs w:val="22"/>
        </w:rPr>
        <w:t>se</w:t>
      </w:r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admite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la </w:t>
      </w:r>
      <w:r w:rsidR="002E593B">
        <w:rPr>
          <w:rFonts w:ascii="Times New Roman" w:hAnsi="Times New Roman"/>
          <w:color w:val="auto"/>
          <w:sz w:val="22"/>
          <w:szCs w:val="22"/>
        </w:rPr>
        <w:t>……..</w:t>
      </w:r>
      <w:r w:rsidR="00F57B8F">
        <w:rPr>
          <w:rFonts w:ascii="Times New Roman" w:hAnsi="Times New Roman"/>
          <w:color w:val="auto"/>
          <w:sz w:val="22"/>
          <w:szCs w:val="22"/>
        </w:rPr>
        <w:t xml:space="preserve">……………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minorul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/a…………..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născut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la data de …………..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localitatea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……………..,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fiul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fiica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lui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…………………..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și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a ………………, cu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domiciliul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…………………….</w:t>
      </w:r>
    </w:p>
    <w:p w14:paraId="417E8901" w14:textId="77777777" w:rsidR="003C5452" w:rsidRPr="00F57B8F" w:rsidRDefault="003C5452" w:rsidP="00F57B8F">
      <w:pPr>
        <w:pStyle w:val="Heading2"/>
        <w:tabs>
          <w:tab w:val="left" w:pos="1418"/>
        </w:tabs>
        <w:spacing w:before="0"/>
        <w:jc w:val="both"/>
        <w:rPr>
          <w:rFonts w:ascii="Times New Roman" w:hAnsi="Times New Roman"/>
          <w:color w:val="auto"/>
          <w:sz w:val="22"/>
          <w:szCs w:val="22"/>
        </w:rPr>
      </w:pPr>
      <w:r w:rsidRPr="00F57B8F">
        <w:rPr>
          <w:rFonts w:ascii="Times New Roman" w:hAnsi="Times New Roman"/>
          <w:color w:val="auto"/>
          <w:sz w:val="22"/>
          <w:szCs w:val="22"/>
        </w:rPr>
        <w:t xml:space="preserve">           Art.2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Prezenta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dispoziţie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se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va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comunica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: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părinților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….</w:t>
      </w:r>
      <w:r w:rsidRPr="00F57B8F">
        <w:rPr>
          <w:rFonts w:ascii="Times New Roman" w:hAnsi="Times New Roman"/>
          <w:color w:val="auto"/>
          <w:sz w:val="22"/>
          <w:szCs w:val="22"/>
        </w:rPr>
        <w:t xml:space="preserve">...................,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Primăriilor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domiciliu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ale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părinților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......................................,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Centrului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..................................,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Serviciului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Monitorizare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Analiză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Statistica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Indicatori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Asistență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Socială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și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Incluziune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Socială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Serviciului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Management de Caz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pentru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Copil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Serviciului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Evaluare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Complexă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a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Copilului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cu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Dizabilități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(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dacă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există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un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certificat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încadrare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a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copilului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cu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dizabilități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grad de handicap), care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vor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duce la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îndeplinire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prevederile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prezentei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dipoziții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precum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și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arhivarului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instituției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>.</w:t>
      </w:r>
    </w:p>
    <w:p w14:paraId="2E5AC727" w14:textId="77777777" w:rsidR="003C5452" w:rsidRPr="003C5452" w:rsidRDefault="003C5452" w:rsidP="003C5452">
      <w:pPr>
        <w:spacing w:after="0"/>
        <w:ind w:firstLine="851"/>
        <w:rPr>
          <w:rFonts w:ascii="Times New Roman" w:hAnsi="Times New Roman"/>
        </w:rPr>
      </w:pPr>
    </w:p>
    <w:p w14:paraId="6B96EA33" w14:textId="77777777" w:rsidR="003C5452" w:rsidRPr="003C5452" w:rsidRDefault="003C5452" w:rsidP="003C5452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14:paraId="17A387DD" w14:textId="77777777" w:rsidR="003C5452" w:rsidRPr="003C5452" w:rsidRDefault="003C5452" w:rsidP="003C5452">
      <w:pPr>
        <w:spacing w:after="0"/>
        <w:ind w:firstLine="851"/>
        <w:jc w:val="center"/>
        <w:rPr>
          <w:rFonts w:ascii="Times New Roman" w:hAnsi="Times New Roman"/>
        </w:rPr>
      </w:pPr>
      <w:r w:rsidRPr="003C5452">
        <w:rPr>
          <w:rFonts w:ascii="Times New Roman" w:hAnsi="Times New Roman"/>
        </w:rPr>
        <w:t>DIRECTOR  GENERAL,</w:t>
      </w:r>
    </w:p>
    <w:p w14:paraId="779FDAF6" w14:textId="77777777" w:rsidR="003C5452" w:rsidRPr="003C5452" w:rsidRDefault="003C5452" w:rsidP="003C5452">
      <w:pPr>
        <w:pStyle w:val="Heading2"/>
        <w:spacing w:before="0"/>
        <w:ind w:firstLine="851"/>
        <w:rPr>
          <w:rFonts w:ascii="Times New Roman" w:hAnsi="Times New Roman"/>
          <w:color w:val="auto"/>
          <w:sz w:val="24"/>
          <w:szCs w:val="24"/>
        </w:rPr>
      </w:pPr>
    </w:p>
    <w:p w14:paraId="4A9FF99D" w14:textId="77777777" w:rsidR="003C5452" w:rsidRPr="003C5452" w:rsidRDefault="003C5452" w:rsidP="003C5452">
      <w:pPr>
        <w:pStyle w:val="Heading2"/>
        <w:spacing w:before="0"/>
        <w:ind w:firstLine="851"/>
        <w:rPr>
          <w:rFonts w:ascii="Times New Roman" w:hAnsi="Times New Roman"/>
          <w:color w:val="auto"/>
          <w:sz w:val="24"/>
          <w:szCs w:val="24"/>
        </w:rPr>
      </w:pPr>
    </w:p>
    <w:p w14:paraId="7637EBC0" w14:textId="77777777" w:rsidR="003C5452" w:rsidRPr="003C5452" w:rsidRDefault="003C5452" w:rsidP="003C5452">
      <w:pPr>
        <w:spacing w:after="0"/>
        <w:rPr>
          <w:rFonts w:ascii="Times New Roman" w:hAnsi="Times New Roman"/>
          <w:sz w:val="18"/>
          <w:szCs w:val="18"/>
        </w:rPr>
      </w:pPr>
      <w:r w:rsidRPr="003C5452">
        <w:rPr>
          <w:rFonts w:ascii="Times New Roman" w:hAnsi="Times New Roman"/>
          <w:sz w:val="24"/>
          <w:szCs w:val="24"/>
        </w:rPr>
        <w:t xml:space="preserve">         </w:t>
      </w:r>
      <w:r w:rsidRPr="003C5452">
        <w:rPr>
          <w:rFonts w:ascii="Times New Roman" w:hAnsi="Times New Roman"/>
          <w:sz w:val="18"/>
          <w:szCs w:val="18"/>
        </w:rPr>
        <w:t>Data........./..........</w:t>
      </w:r>
    </w:p>
    <w:p w14:paraId="5A5C1E48" w14:textId="77777777" w:rsidR="003C5452" w:rsidRPr="003C5452" w:rsidRDefault="003C5452" w:rsidP="003C5452">
      <w:pPr>
        <w:spacing w:after="0"/>
        <w:rPr>
          <w:rFonts w:ascii="Times New Roman" w:hAnsi="Times New Roman"/>
          <w:sz w:val="18"/>
          <w:szCs w:val="18"/>
        </w:rPr>
      </w:pPr>
    </w:p>
    <w:p w14:paraId="1B02A1FA" w14:textId="77777777" w:rsidR="003C5452" w:rsidRPr="003C5452" w:rsidRDefault="003C5452" w:rsidP="003C5452">
      <w:pPr>
        <w:spacing w:after="0"/>
        <w:rPr>
          <w:rFonts w:ascii="Times New Roman" w:hAnsi="Times New Roman"/>
          <w:sz w:val="18"/>
          <w:szCs w:val="18"/>
        </w:rPr>
      </w:pPr>
      <w:r w:rsidRPr="003C5452">
        <w:rPr>
          <w:rFonts w:ascii="Times New Roman" w:hAnsi="Times New Roman"/>
          <w:sz w:val="18"/>
          <w:szCs w:val="18"/>
        </w:rPr>
        <w:t xml:space="preserve">   </w:t>
      </w:r>
      <w:proofErr w:type="spellStart"/>
      <w:r w:rsidRPr="003C5452">
        <w:rPr>
          <w:rFonts w:ascii="Times New Roman" w:hAnsi="Times New Roman"/>
          <w:sz w:val="18"/>
          <w:szCs w:val="18"/>
        </w:rPr>
        <w:t>Întocmit</w:t>
      </w:r>
      <w:proofErr w:type="spellEnd"/>
      <w:r w:rsidRPr="003C5452">
        <w:rPr>
          <w:rFonts w:ascii="Times New Roman" w:hAnsi="Times New Roman"/>
          <w:sz w:val="18"/>
          <w:szCs w:val="18"/>
        </w:rPr>
        <w:t>/</w:t>
      </w:r>
      <w:proofErr w:type="spellStart"/>
      <w:r w:rsidRPr="003C5452">
        <w:rPr>
          <w:rFonts w:ascii="Times New Roman" w:hAnsi="Times New Roman"/>
          <w:sz w:val="18"/>
          <w:szCs w:val="18"/>
        </w:rPr>
        <w:t>redactat</w:t>
      </w:r>
      <w:proofErr w:type="spellEnd"/>
      <w:r w:rsidRPr="003C5452">
        <w:rPr>
          <w:rFonts w:ascii="Times New Roman" w:hAnsi="Times New Roman"/>
          <w:sz w:val="18"/>
          <w:szCs w:val="18"/>
        </w:rPr>
        <w:t xml:space="preserve">............., </w:t>
      </w:r>
      <w:proofErr w:type="spellStart"/>
      <w:r w:rsidRPr="003C5452">
        <w:rPr>
          <w:rFonts w:ascii="Times New Roman" w:hAnsi="Times New Roman"/>
          <w:sz w:val="18"/>
          <w:szCs w:val="18"/>
        </w:rPr>
        <w:t>semnătura</w:t>
      </w:r>
      <w:proofErr w:type="spellEnd"/>
      <w:r w:rsidRPr="003C5452">
        <w:rPr>
          <w:rFonts w:ascii="Times New Roman" w:hAnsi="Times New Roman"/>
          <w:sz w:val="18"/>
          <w:szCs w:val="18"/>
        </w:rPr>
        <w:t xml:space="preserve">......./nr. ex.                                                                                    </w:t>
      </w:r>
      <w:proofErr w:type="spellStart"/>
      <w:r w:rsidRPr="003C5452">
        <w:rPr>
          <w:rFonts w:ascii="Times New Roman" w:hAnsi="Times New Roman"/>
          <w:sz w:val="20"/>
          <w:szCs w:val="20"/>
        </w:rPr>
        <w:t>Vizat</w:t>
      </w:r>
      <w:proofErr w:type="spellEnd"/>
      <w:r w:rsidRPr="003C5452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3C5452">
        <w:rPr>
          <w:rFonts w:ascii="Times New Roman" w:hAnsi="Times New Roman"/>
          <w:b/>
          <w:bCs/>
          <w:sz w:val="20"/>
          <w:szCs w:val="20"/>
        </w:rPr>
        <w:t xml:space="preserve">                          </w:t>
      </w:r>
    </w:p>
    <w:p w14:paraId="4F0CA3EC" w14:textId="77777777" w:rsidR="00F57B8F" w:rsidRDefault="00F57B8F" w:rsidP="003C5452">
      <w:pPr>
        <w:pStyle w:val="Heading2"/>
        <w:spacing w:before="0"/>
        <w:ind w:firstLine="851"/>
        <w:rPr>
          <w:rFonts w:ascii="Times New Roman" w:hAnsi="Times New Roman"/>
          <w:b/>
          <w:bCs/>
          <w:color w:val="auto"/>
          <w:sz w:val="20"/>
          <w:szCs w:val="20"/>
        </w:rPr>
      </w:pPr>
    </w:p>
    <w:p w14:paraId="32F9861A" w14:textId="77777777" w:rsidR="003C5452" w:rsidRDefault="003C5452" w:rsidP="003C5452">
      <w:pPr>
        <w:pStyle w:val="Heading2"/>
        <w:spacing w:before="0"/>
        <w:ind w:firstLine="851"/>
        <w:rPr>
          <w:b/>
          <w:bCs/>
          <w:i/>
          <w:iCs/>
          <w:sz w:val="20"/>
          <w:szCs w:val="20"/>
        </w:rPr>
      </w:pPr>
      <w:r w:rsidRPr="003C5452">
        <w:rPr>
          <w:rFonts w:ascii="Times New Roman" w:hAnsi="Times New Roman"/>
          <w:b/>
          <w:bCs/>
          <w:color w:val="auto"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 w:rsidRPr="003C5452">
        <w:rPr>
          <w:rFonts w:ascii="Times New Roman" w:hAnsi="Times New Roman"/>
          <w:b/>
          <w:bCs/>
          <w:i/>
          <w:iCs/>
          <w:color w:val="auto"/>
          <w:sz w:val="20"/>
          <w:szCs w:val="20"/>
        </w:rPr>
        <w:t>Biroul</w:t>
      </w:r>
      <w:proofErr w:type="spellEnd"/>
      <w:r w:rsidRPr="003C5452">
        <w:rPr>
          <w:rFonts w:ascii="Times New Roman" w:hAnsi="Times New Roman"/>
          <w:b/>
          <w:bCs/>
          <w:i/>
          <w:iCs/>
          <w:color w:val="auto"/>
          <w:sz w:val="20"/>
          <w:szCs w:val="20"/>
        </w:rPr>
        <w:t xml:space="preserve"> Juridic </w:t>
      </w:r>
      <w:proofErr w:type="spellStart"/>
      <w:r w:rsidRPr="003C5452">
        <w:rPr>
          <w:rFonts w:ascii="Times New Roman" w:hAnsi="Times New Roman"/>
          <w:b/>
          <w:bCs/>
          <w:i/>
          <w:iCs/>
          <w:color w:val="auto"/>
          <w:sz w:val="20"/>
          <w:szCs w:val="20"/>
        </w:rPr>
        <w:t>Contencios</w:t>
      </w:r>
      <w:proofErr w:type="spellEnd"/>
      <w:r w:rsidRPr="004B71C5">
        <w:rPr>
          <w:b/>
          <w:bCs/>
          <w:i/>
          <w:iCs/>
          <w:sz w:val="20"/>
          <w:szCs w:val="20"/>
        </w:rPr>
        <w:t xml:space="preserve">    </w:t>
      </w:r>
    </w:p>
    <w:p w14:paraId="299A6678" w14:textId="77777777" w:rsidR="00F57B8F" w:rsidRDefault="00F57B8F" w:rsidP="00F57B8F"/>
    <w:p w14:paraId="2359C6F6" w14:textId="750588AE" w:rsidR="00F57B8F" w:rsidRPr="00F57B8F" w:rsidRDefault="00F57B8F" w:rsidP="00F57B8F">
      <w:pPr>
        <w:rPr>
          <w:rFonts w:ascii="Times New Roman" w:hAnsi="Times New Roman"/>
          <w:b/>
          <w:bCs/>
        </w:rPr>
      </w:pPr>
      <w:r>
        <w:t xml:space="preserve">      </w:t>
      </w:r>
      <w:r w:rsidRPr="00F57B8F">
        <w:rPr>
          <w:rFonts w:ascii="Times New Roman" w:hAnsi="Times New Roman"/>
          <w:b/>
          <w:bCs/>
        </w:rPr>
        <w:t xml:space="preserve">* Se </w:t>
      </w:r>
      <w:proofErr w:type="spellStart"/>
      <w:r w:rsidRPr="00F57B8F">
        <w:rPr>
          <w:rFonts w:ascii="Times New Roman" w:hAnsi="Times New Roman"/>
          <w:b/>
          <w:bCs/>
        </w:rPr>
        <w:t>ad</w:t>
      </w:r>
      <w:r w:rsidR="00F9126C">
        <w:rPr>
          <w:rFonts w:ascii="Times New Roman" w:hAnsi="Times New Roman"/>
          <w:b/>
          <w:bCs/>
        </w:rPr>
        <w:t>a</w:t>
      </w:r>
      <w:r w:rsidRPr="00F57B8F">
        <w:rPr>
          <w:rFonts w:ascii="Times New Roman" w:hAnsi="Times New Roman"/>
          <w:b/>
          <w:bCs/>
        </w:rPr>
        <w:t>ptează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modelul</w:t>
      </w:r>
      <w:proofErr w:type="spellEnd"/>
      <w:r>
        <w:rPr>
          <w:rFonts w:ascii="Times New Roman" w:hAnsi="Times New Roman"/>
          <w:b/>
          <w:bCs/>
        </w:rPr>
        <w:t>,</w:t>
      </w:r>
      <w:r w:rsidRPr="00F57B8F">
        <w:rPr>
          <w:rFonts w:ascii="Times New Roman" w:hAnsi="Times New Roman"/>
          <w:b/>
          <w:bCs/>
        </w:rPr>
        <w:t xml:space="preserve"> </w:t>
      </w:r>
      <w:proofErr w:type="spellStart"/>
      <w:r w:rsidRPr="00F57B8F">
        <w:rPr>
          <w:rFonts w:ascii="Times New Roman" w:hAnsi="Times New Roman"/>
          <w:b/>
          <w:bCs/>
        </w:rPr>
        <w:t>pentru</w:t>
      </w:r>
      <w:proofErr w:type="spellEnd"/>
      <w:r w:rsidRPr="00F57B8F">
        <w:rPr>
          <w:rFonts w:ascii="Times New Roman" w:hAnsi="Times New Roman"/>
          <w:b/>
          <w:bCs/>
        </w:rPr>
        <w:t xml:space="preserve"> </w:t>
      </w:r>
      <w:proofErr w:type="spellStart"/>
      <w:r w:rsidRPr="00F57B8F">
        <w:rPr>
          <w:rFonts w:ascii="Times New Roman" w:hAnsi="Times New Roman"/>
          <w:b/>
          <w:bCs/>
        </w:rPr>
        <w:t>cazul</w:t>
      </w:r>
      <w:proofErr w:type="spellEnd"/>
      <w:r w:rsidRPr="00F57B8F">
        <w:rPr>
          <w:rFonts w:ascii="Times New Roman" w:hAnsi="Times New Roman"/>
          <w:b/>
          <w:bCs/>
        </w:rPr>
        <w:t xml:space="preserve"> </w:t>
      </w:r>
      <w:proofErr w:type="spellStart"/>
      <w:r w:rsidRPr="00F57B8F">
        <w:rPr>
          <w:rFonts w:ascii="Times New Roman" w:hAnsi="Times New Roman"/>
          <w:b/>
          <w:bCs/>
        </w:rPr>
        <w:t>în</w:t>
      </w:r>
      <w:proofErr w:type="spellEnd"/>
      <w:r w:rsidRPr="00F57B8F">
        <w:rPr>
          <w:rFonts w:ascii="Times New Roman" w:hAnsi="Times New Roman"/>
          <w:b/>
          <w:bCs/>
        </w:rPr>
        <w:t xml:space="preserve"> care </w:t>
      </w:r>
      <w:r w:rsidRPr="00F57B8F">
        <w:rPr>
          <w:rFonts w:ascii="Times New Roman" w:hAnsi="Times New Roman"/>
          <w:b/>
          <w:bCs/>
          <w:u w:val="single"/>
        </w:rPr>
        <w:t xml:space="preserve">se </w:t>
      </w:r>
      <w:proofErr w:type="spellStart"/>
      <w:r w:rsidRPr="00F57B8F">
        <w:rPr>
          <w:rFonts w:ascii="Times New Roman" w:hAnsi="Times New Roman"/>
          <w:b/>
          <w:bCs/>
          <w:u w:val="single"/>
        </w:rPr>
        <w:t>respinge</w:t>
      </w:r>
      <w:proofErr w:type="spellEnd"/>
      <w:r w:rsidRPr="00F57B8F">
        <w:rPr>
          <w:rFonts w:ascii="Times New Roman" w:hAnsi="Times New Roman"/>
          <w:b/>
          <w:bCs/>
        </w:rPr>
        <w:t xml:space="preserve"> </w:t>
      </w:r>
      <w:proofErr w:type="spellStart"/>
      <w:r w:rsidRPr="00F57B8F">
        <w:rPr>
          <w:rFonts w:ascii="Times New Roman" w:hAnsi="Times New Roman"/>
          <w:b/>
          <w:bCs/>
        </w:rPr>
        <w:t>admiterea</w:t>
      </w:r>
      <w:proofErr w:type="spellEnd"/>
    </w:p>
    <w:p w14:paraId="46329C24" w14:textId="77777777" w:rsidR="003C5452" w:rsidRPr="00F57B8F" w:rsidRDefault="003C5452" w:rsidP="00F57B8F">
      <w:pPr>
        <w:tabs>
          <w:tab w:val="left" w:pos="3735"/>
        </w:tabs>
        <w:ind w:left="-720" w:right="-900"/>
        <w:jc w:val="both"/>
        <w:rPr>
          <w:rFonts w:ascii="Times New Roman" w:hAnsi="Times New Roman"/>
          <w:sz w:val="12"/>
          <w:szCs w:val="12"/>
        </w:rPr>
      </w:pPr>
      <w:r>
        <w:rPr>
          <w:i/>
          <w:sz w:val="18"/>
          <w:szCs w:val="18"/>
        </w:rPr>
        <w:t xml:space="preserve">                        </w:t>
      </w:r>
      <w:proofErr w:type="spellStart"/>
      <w:r w:rsidRPr="005B1F47">
        <w:rPr>
          <w:rFonts w:ascii="Times New Roman" w:hAnsi="Times New Roman"/>
          <w:i/>
          <w:sz w:val="12"/>
          <w:szCs w:val="12"/>
        </w:rPr>
        <w:t>Confidenţial</w:t>
      </w:r>
      <w:proofErr w:type="spellEnd"/>
      <w:r w:rsidRPr="005B1F47">
        <w:rPr>
          <w:rFonts w:ascii="Times New Roman" w:hAnsi="Times New Roman"/>
          <w:i/>
          <w:sz w:val="12"/>
          <w:szCs w:val="12"/>
        </w:rPr>
        <w:t xml:space="preserve">! Date cu </w:t>
      </w:r>
      <w:proofErr w:type="spellStart"/>
      <w:r w:rsidRPr="005B1F47">
        <w:rPr>
          <w:rFonts w:ascii="Times New Roman" w:hAnsi="Times New Roman"/>
          <w:i/>
          <w:sz w:val="12"/>
          <w:szCs w:val="12"/>
        </w:rPr>
        <w:t>caracter</w:t>
      </w:r>
      <w:proofErr w:type="spellEnd"/>
      <w:r w:rsidRPr="005B1F47">
        <w:rPr>
          <w:rFonts w:ascii="Times New Roman" w:hAnsi="Times New Roman"/>
          <w:i/>
          <w:sz w:val="12"/>
          <w:szCs w:val="12"/>
        </w:rPr>
        <w:t xml:space="preserve">  personal </w:t>
      </w:r>
      <w:proofErr w:type="spellStart"/>
      <w:r w:rsidRPr="005B1F47">
        <w:rPr>
          <w:rFonts w:ascii="Times New Roman" w:hAnsi="Times New Roman"/>
          <w:i/>
          <w:sz w:val="12"/>
          <w:szCs w:val="12"/>
        </w:rPr>
        <w:t>prelucrate</w:t>
      </w:r>
      <w:proofErr w:type="spellEnd"/>
      <w:r w:rsidRPr="005B1F47">
        <w:rPr>
          <w:rFonts w:ascii="Times New Roman" w:hAnsi="Times New Roman"/>
          <w:i/>
          <w:sz w:val="12"/>
          <w:szCs w:val="12"/>
        </w:rPr>
        <w:t xml:space="preserve"> conform </w:t>
      </w:r>
      <w:proofErr w:type="spellStart"/>
      <w:r w:rsidRPr="005B1F47">
        <w:rPr>
          <w:rFonts w:ascii="Times New Roman" w:hAnsi="Times New Roman"/>
          <w:i/>
          <w:sz w:val="12"/>
          <w:szCs w:val="12"/>
        </w:rPr>
        <w:t>Regulamentului</w:t>
      </w:r>
      <w:proofErr w:type="spellEnd"/>
      <w:r w:rsidRPr="005B1F47">
        <w:rPr>
          <w:rFonts w:ascii="Times New Roman" w:hAnsi="Times New Roman"/>
          <w:i/>
          <w:sz w:val="12"/>
          <w:szCs w:val="12"/>
        </w:rPr>
        <w:t xml:space="preserve"> </w:t>
      </w:r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general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privind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protecţia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datelor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şi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a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legislaţiei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de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punere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în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aplicare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a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acestuia</w:t>
      </w:r>
      <w:proofErr w:type="spellEnd"/>
    </w:p>
    <w:p w14:paraId="3637CD49" w14:textId="77777777" w:rsidR="00F8712D" w:rsidRDefault="00F8712D" w:rsidP="003C54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14:paraId="1E9CE394" w14:textId="001B667F" w:rsidR="003C5452" w:rsidRDefault="003C5452" w:rsidP="003C54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57B8F">
        <w:rPr>
          <w:rFonts w:ascii="Times New Roman" w:hAnsi="Times New Roman"/>
          <w:b/>
          <w:sz w:val="24"/>
          <w:szCs w:val="24"/>
        </w:rPr>
        <w:lastRenderedPageBreak/>
        <w:t>Anexa</w:t>
      </w:r>
      <w:proofErr w:type="spellEnd"/>
      <w:r w:rsidRPr="00F57B8F">
        <w:rPr>
          <w:rFonts w:ascii="Times New Roman" w:hAnsi="Times New Roman"/>
          <w:b/>
          <w:sz w:val="24"/>
          <w:szCs w:val="24"/>
        </w:rPr>
        <w:t xml:space="preserve"> nr. 3</w:t>
      </w:r>
    </w:p>
    <w:p w14:paraId="03D357B9" w14:textId="77777777" w:rsidR="00A96988" w:rsidRPr="00F57B8F" w:rsidRDefault="00A96988" w:rsidP="003C54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14:paraId="5DD8F519" w14:textId="77777777" w:rsidR="003C5452" w:rsidRPr="00F57B8F" w:rsidRDefault="003C5452" w:rsidP="003C54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14:paraId="673FB651" w14:textId="77777777" w:rsidR="003C5452" w:rsidRDefault="003C5452" w:rsidP="003C5452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ANTET</w:t>
      </w:r>
    </w:p>
    <w:p w14:paraId="12423365" w14:textId="77777777" w:rsidR="003C5452" w:rsidRDefault="003C5452" w:rsidP="003C5452">
      <w:pPr>
        <w:keepNext/>
        <w:spacing w:after="0"/>
        <w:jc w:val="center"/>
        <w:outlineLvl w:val="1"/>
        <w:rPr>
          <w:rFonts w:ascii="Arial" w:hAnsi="Arial" w:cs="Arial"/>
          <w:b/>
          <w:color w:val="FF0000"/>
          <w:sz w:val="36"/>
          <w:szCs w:val="36"/>
        </w:rPr>
      </w:pPr>
    </w:p>
    <w:p w14:paraId="10BA67BC" w14:textId="15CB3760" w:rsidR="003C5452" w:rsidRPr="00DD6BFC" w:rsidRDefault="003C5452" w:rsidP="003C5452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8"/>
          <w:vertAlign w:val="superscript"/>
        </w:rPr>
      </w:pPr>
      <w:r w:rsidRPr="00DD6BFC">
        <w:rPr>
          <w:rFonts w:ascii="Times New Roman" w:hAnsi="Times New Roman"/>
          <w:b/>
          <w:sz w:val="28"/>
          <w:szCs w:val="28"/>
        </w:rPr>
        <w:t>CONTRACT DE FURNIZARE SERVICII SOCIALE</w:t>
      </w:r>
      <w:r w:rsidR="00FD7DAD" w:rsidRPr="00DD6BFC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14:paraId="5A2A5A0F" w14:textId="77777777" w:rsidR="003C5452" w:rsidRPr="00F72C27" w:rsidRDefault="003C5452" w:rsidP="003C54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72C27">
        <w:rPr>
          <w:rFonts w:ascii="Arial" w:hAnsi="Arial" w:cs="Arial"/>
          <w:b/>
          <w:sz w:val="24"/>
          <w:szCs w:val="24"/>
        </w:rPr>
        <w:t>Nr. ________/______________</w:t>
      </w:r>
    </w:p>
    <w:p w14:paraId="25CDC539" w14:textId="77777777" w:rsidR="00F72C27" w:rsidRDefault="00F72C27" w:rsidP="003C54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213D207" w14:textId="77777777" w:rsidR="00F72C27" w:rsidRDefault="00F72C27" w:rsidP="003C54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D6D4AD5" w14:textId="77777777" w:rsidR="00F72C27" w:rsidRDefault="003C5452" w:rsidP="00F72C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62AE">
        <w:rPr>
          <w:rFonts w:ascii="Times New Roman" w:hAnsi="Times New Roman"/>
          <w:sz w:val="20"/>
          <w:szCs w:val="20"/>
        </w:rPr>
        <w:tab/>
      </w:r>
      <w:proofErr w:type="spellStart"/>
      <w:r w:rsidRPr="00F72C27">
        <w:rPr>
          <w:rFonts w:ascii="Times New Roman" w:hAnsi="Times New Roman"/>
          <w:sz w:val="24"/>
          <w:szCs w:val="24"/>
        </w:rPr>
        <w:t>Având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în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vedere</w:t>
      </w:r>
      <w:proofErr w:type="spellEnd"/>
      <w:r w:rsidR="00F72C27">
        <w:rPr>
          <w:rFonts w:ascii="Times New Roman" w:hAnsi="Times New Roman"/>
          <w:sz w:val="24"/>
          <w:szCs w:val="24"/>
        </w:rPr>
        <w:t>:</w:t>
      </w:r>
    </w:p>
    <w:p w14:paraId="54DCA39F" w14:textId="77777777" w:rsidR="00F72C27" w:rsidRPr="00F72C27" w:rsidRDefault="003C5452" w:rsidP="00F72C27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72C27">
        <w:rPr>
          <w:rFonts w:ascii="Times New Roman" w:hAnsi="Times New Roman"/>
          <w:bCs/>
          <w:sz w:val="24"/>
          <w:szCs w:val="24"/>
          <w:lang w:eastAsia="ro-RO"/>
        </w:rPr>
        <w:t>Ordinul</w:t>
      </w:r>
      <w:proofErr w:type="spellEnd"/>
      <w:r w:rsidR="00F72C27" w:rsidRPr="00F72C27">
        <w:rPr>
          <w:rFonts w:ascii="Times New Roman" w:hAnsi="Times New Roman"/>
          <w:bCs/>
          <w:sz w:val="24"/>
          <w:szCs w:val="24"/>
          <w:lang w:eastAsia="ro-RO"/>
        </w:rPr>
        <w:t xml:space="preserve"> M.M.J.S.</w:t>
      </w:r>
      <w:r w:rsidRPr="00F72C27">
        <w:rPr>
          <w:rFonts w:ascii="Times New Roman" w:hAnsi="Times New Roman"/>
          <w:bCs/>
          <w:sz w:val="24"/>
          <w:szCs w:val="24"/>
          <w:lang w:eastAsia="ro-RO"/>
        </w:rPr>
        <w:t xml:space="preserve"> nr. 27/2019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p</w:t>
      </w:r>
      <w:r w:rsidR="00F72C27" w:rsidRPr="00F72C27">
        <w:rPr>
          <w:rFonts w:ascii="Times New Roman" w:hAnsi="Times New Roman"/>
          <w:sz w:val="24"/>
          <w:szCs w:val="24"/>
          <w:lang w:eastAsia="ro-RO"/>
        </w:rPr>
        <w:t>rivind</w:t>
      </w:r>
      <w:proofErr w:type="spellEnd"/>
      <w:r w:rsidR="00F72C27"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aprobarea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="00F72C27" w:rsidRPr="00F72C27">
        <w:rPr>
          <w:rFonts w:ascii="Times New Roman" w:hAnsi="Times New Roman"/>
          <w:sz w:val="24"/>
          <w:szCs w:val="24"/>
          <w:lang w:eastAsia="ro-RO"/>
        </w:rPr>
        <w:t>standardelor</w:t>
      </w:r>
      <w:proofErr w:type="spellEnd"/>
      <w:r w:rsidR="00F72C27"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minime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calitate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pentru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serviciile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de zi destinate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copiilor</w:t>
      </w:r>
      <w:proofErr w:type="spellEnd"/>
      <w:r w:rsidR="00F72C27" w:rsidRPr="00F72C27">
        <w:rPr>
          <w:rFonts w:ascii="Times New Roman" w:hAnsi="Times New Roman"/>
          <w:sz w:val="24"/>
          <w:szCs w:val="24"/>
          <w:lang w:eastAsia="ro-RO"/>
        </w:rPr>
        <w:t xml:space="preserve"> - </w:t>
      </w:r>
      <w:proofErr w:type="spellStart"/>
      <w:r w:rsidR="00F72C27" w:rsidRPr="00F72C27">
        <w:rPr>
          <w:rFonts w:ascii="Times New Roman" w:hAnsi="Times New Roman"/>
          <w:sz w:val="24"/>
          <w:szCs w:val="24"/>
          <w:lang w:eastAsia="ro-RO"/>
        </w:rPr>
        <w:t>Anexa</w:t>
      </w:r>
      <w:proofErr w:type="spellEnd"/>
      <w:r w:rsidR="00F72C27" w:rsidRPr="00F72C27">
        <w:rPr>
          <w:rFonts w:ascii="Times New Roman" w:hAnsi="Times New Roman"/>
          <w:sz w:val="24"/>
          <w:szCs w:val="24"/>
          <w:lang w:eastAsia="ro-RO"/>
        </w:rPr>
        <w:t xml:space="preserve"> I</w:t>
      </w:r>
      <w:r w:rsid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;</w:t>
      </w:r>
    </w:p>
    <w:p w14:paraId="2F7DE739" w14:textId="77777777" w:rsidR="00F72C27" w:rsidRPr="00F72C27" w:rsidRDefault="003C5452" w:rsidP="00F72C27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H</w:t>
      </w:r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.G.</w:t>
      </w:r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nr. 867/2015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pentru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aprobarea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Nomenclatorului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serviciilor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</w:t>
      </w:r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cu </w:t>
      </w:r>
      <w:proofErr w:type="spellStart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modificările</w:t>
      </w:r>
      <w:proofErr w:type="spellEnd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și</w:t>
      </w:r>
      <w:proofErr w:type="spellEnd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completările</w:t>
      </w:r>
      <w:proofErr w:type="spellEnd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ulterioare</w:t>
      </w:r>
      <w:proofErr w:type="spellEnd"/>
      <w:r w:rsid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;</w:t>
      </w:r>
    </w:p>
    <w:p w14:paraId="0C1C5518" w14:textId="77777777" w:rsidR="00F72C27" w:rsidRPr="00F72C27" w:rsidRDefault="00F72C27" w:rsidP="00F72C27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bCs/>
          <w:kern w:val="36"/>
          <w:sz w:val="24"/>
          <w:szCs w:val="24"/>
          <w:lang w:eastAsia="ro-RO"/>
        </w:rPr>
      </w:pP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Ordinul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Nr. 73/2005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privind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aprobarea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modelului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Contractului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pentru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acordarea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servicii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încheiat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furnizorii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servicii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acreditaţi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conform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legii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cu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beneficiarii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servicii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emis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de 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Ministerul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Muncii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Solidarităţii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şi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Familiei</w:t>
      </w:r>
      <w:proofErr w:type="spellEnd"/>
      <w:r>
        <w:rPr>
          <w:rFonts w:ascii="Times New Roman" w:hAnsi="Times New Roman"/>
          <w:bCs/>
          <w:kern w:val="36"/>
          <w:sz w:val="24"/>
          <w:szCs w:val="24"/>
          <w:lang w:eastAsia="ro-RO"/>
        </w:rPr>
        <w:t>;</w:t>
      </w:r>
    </w:p>
    <w:p w14:paraId="35F935F6" w14:textId="77777777" w:rsidR="00FD7DAD" w:rsidRDefault="003C5452" w:rsidP="00F72C27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C27">
        <w:rPr>
          <w:rFonts w:ascii="Times New Roman" w:hAnsi="Times New Roman"/>
          <w:sz w:val="24"/>
          <w:szCs w:val="24"/>
        </w:rPr>
        <w:t>H</w:t>
      </w:r>
      <w:r w:rsidR="00F72C27">
        <w:rPr>
          <w:rFonts w:ascii="Times New Roman" w:hAnsi="Times New Roman"/>
          <w:sz w:val="24"/>
          <w:szCs w:val="24"/>
        </w:rPr>
        <w:t xml:space="preserve">.G. </w:t>
      </w:r>
      <w:r w:rsidRPr="00F72C27">
        <w:rPr>
          <w:rFonts w:ascii="Times New Roman" w:hAnsi="Times New Roman"/>
          <w:sz w:val="24"/>
          <w:szCs w:val="24"/>
        </w:rPr>
        <w:t xml:space="preserve"> nr. 978/2015</w:t>
      </w:r>
      <w:r w:rsidR="00FD7DAD">
        <w:rPr>
          <w:rFonts w:ascii="Times New Roman" w:hAnsi="Times New Roman"/>
          <w:sz w:val="24"/>
          <w:szCs w:val="24"/>
        </w:rPr>
        <w:t xml:space="preserve"> -</w:t>
      </w:r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Anexa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1 – </w:t>
      </w:r>
      <w:proofErr w:type="spellStart"/>
      <w:r w:rsidRPr="00F72C27">
        <w:rPr>
          <w:rFonts w:ascii="Times New Roman" w:hAnsi="Times New Roman"/>
          <w:sz w:val="24"/>
          <w:szCs w:val="24"/>
        </w:rPr>
        <w:t>Standardele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minime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de cost/an </w:t>
      </w:r>
      <w:proofErr w:type="spellStart"/>
      <w:r w:rsidRPr="00F72C27">
        <w:rPr>
          <w:rFonts w:ascii="Times New Roman" w:hAnsi="Times New Roman"/>
          <w:sz w:val="24"/>
          <w:szCs w:val="24"/>
        </w:rPr>
        <w:t>pentru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serviciile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sociale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destinate </w:t>
      </w:r>
      <w:proofErr w:type="spellStart"/>
      <w:r w:rsidRPr="00F72C27">
        <w:rPr>
          <w:rFonts w:ascii="Times New Roman" w:hAnsi="Times New Roman"/>
          <w:sz w:val="24"/>
          <w:szCs w:val="24"/>
        </w:rPr>
        <w:t>protecției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și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promovării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drepturilor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copilului</w:t>
      </w:r>
      <w:proofErr w:type="spellEnd"/>
      <w:r w:rsidR="00FD7D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7DAD">
        <w:rPr>
          <w:rFonts w:ascii="Times New Roman" w:hAnsi="Times New Roman"/>
          <w:sz w:val="24"/>
          <w:szCs w:val="24"/>
        </w:rPr>
        <w:t>actualizat</w:t>
      </w:r>
      <w:proofErr w:type="spellEnd"/>
      <w:r w:rsidR="00FD7DAD">
        <w:rPr>
          <w:rFonts w:ascii="Times New Roman" w:hAnsi="Times New Roman"/>
          <w:sz w:val="24"/>
          <w:szCs w:val="24"/>
          <w:lang w:val="ro-RO"/>
        </w:rPr>
        <w:t>ă</w:t>
      </w:r>
      <w:r w:rsidR="00FD7DAD">
        <w:rPr>
          <w:rFonts w:ascii="Times New Roman" w:hAnsi="Times New Roman"/>
          <w:sz w:val="24"/>
          <w:szCs w:val="24"/>
        </w:rPr>
        <w:t>;</w:t>
      </w:r>
    </w:p>
    <w:p w14:paraId="3497F9B5" w14:textId="77777777" w:rsidR="003C5452" w:rsidRPr="006F5F2C" w:rsidRDefault="003C5452" w:rsidP="00B234FB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Dispoziția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nr. _________</w:t>
      </w:r>
      <w:r w:rsidR="00FD7DAD" w:rsidRPr="006F5F2C">
        <w:rPr>
          <w:rFonts w:ascii="Times New Roman" w:hAnsi="Times New Roman"/>
          <w:sz w:val="24"/>
          <w:szCs w:val="24"/>
        </w:rPr>
        <w:t>/</w:t>
      </w:r>
      <w:r w:rsidRPr="006F5F2C">
        <w:rPr>
          <w:rFonts w:ascii="Times New Roman" w:hAnsi="Times New Roman"/>
          <w:sz w:val="24"/>
          <w:szCs w:val="24"/>
        </w:rPr>
        <w:t xml:space="preserve">_______, </w:t>
      </w:r>
      <w:proofErr w:type="spellStart"/>
      <w:r w:rsidRPr="006F5F2C">
        <w:rPr>
          <w:rFonts w:ascii="Times New Roman" w:hAnsi="Times New Roman"/>
          <w:sz w:val="24"/>
          <w:szCs w:val="24"/>
        </w:rPr>
        <w:t>emisă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Directorul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General al D.G.A.S.P.C. </w:t>
      </w:r>
      <w:proofErr w:type="spellStart"/>
      <w:r w:rsidRPr="006F5F2C">
        <w:rPr>
          <w:rFonts w:ascii="Times New Roman" w:hAnsi="Times New Roman"/>
          <w:sz w:val="24"/>
          <w:szCs w:val="24"/>
        </w:rPr>
        <w:t>Argeș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2C">
        <w:rPr>
          <w:rFonts w:ascii="Times New Roman" w:hAnsi="Times New Roman"/>
          <w:sz w:val="24"/>
          <w:szCs w:val="24"/>
        </w:rPr>
        <w:t>prin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care s-a </w:t>
      </w:r>
      <w:proofErr w:type="spellStart"/>
      <w:r w:rsidRPr="006F5F2C">
        <w:rPr>
          <w:rFonts w:ascii="Times New Roman" w:hAnsi="Times New Roman"/>
          <w:sz w:val="24"/>
          <w:szCs w:val="24"/>
        </w:rPr>
        <w:t>dispus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admiterea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Centrul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Zi</w:t>
      </w:r>
      <w:r w:rsidR="00FD7DAD" w:rsidRPr="006F5F2C">
        <w:rPr>
          <w:rFonts w:ascii="Times New Roman" w:hAnsi="Times New Roman"/>
          <w:sz w:val="24"/>
          <w:szCs w:val="24"/>
          <w:vertAlign w:val="superscript"/>
        </w:rPr>
        <w:t>*</w:t>
      </w:r>
      <w:r w:rsidRPr="006F5F2C">
        <w:rPr>
          <w:rFonts w:ascii="Times New Roman" w:hAnsi="Times New Roman"/>
          <w:sz w:val="24"/>
          <w:szCs w:val="24"/>
        </w:rPr>
        <w:t xml:space="preserve"> ______ </w:t>
      </w:r>
      <w:proofErr w:type="spellStart"/>
      <w:r w:rsidRPr="006F5F2C">
        <w:rPr>
          <w:rFonts w:ascii="Times New Roman" w:hAnsi="Times New Roman"/>
          <w:sz w:val="24"/>
          <w:szCs w:val="24"/>
        </w:rPr>
        <w:t>pentru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copilul</w:t>
      </w:r>
      <w:proofErr w:type="spellEnd"/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  <w:t xml:space="preserve"> </w:t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  <w:t>_________________</w:t>
      </w:r>
      <w:r w:rsidRPr="006F5F2C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6F5F2C">
        <w:rPr>
          <w:rFonts w:ascii="Times New Roman" w:hAnsi="Times New Roman"/>
          <w:sz w:val="24"/>
          <w:szCs w:val="24"/>
        </w:rPr>
        <w:t>încheie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prezentul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contract  </w:t>
      </w:r>
      <w:proofErr w:type="spellStart"/>
      <w:r w:rsidRPr="006F5F2C">
        <w:rPr>
          <w:rFonts w:ascii="Times New Roman" w:hAnsi="Times New Roman"/>
          <w:sz w:val="24"/>
          <w:szCs w:val="24"/>
        </w:rPr>
        <w:t>între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Centrul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Zi</w:t>
      </w:r>
      <w:r w:rsidR="00FD7DAD" w:rsidRPr="006F5F2C">
        <w:rPr>
          <w:rFonts w:ascii="Times New Roman" w:hAnsi="Times New Roman"/>
          <w:sz w:val="24"/>
          <w:szCs w:val="24"/>
        </w:rPr>
        <w:t>*</w:t>
      </w:r>
      <w:r w:rsidRPr="006F5F2C">
        <w:rPr>
          <w:rFonts w:ascii="Times New Roman" w:hAnsi="Times New Roman"/>
          <w:sz w:val="24"/>
          <w:szCs w:val="24"/>
        </w:rPr>
        <w:t xml:space="preserve"> ________ </w:t>
      </w:r>
      <w:proofErr w:type="spellStart"/>
      <w:r w:rsidRPr="006F5F2C">
        <w:rPr>
          <w:rFonts w:ascii="Times New Roman" w:hAnsi="Times New Roman"/>
          <w:sz w:val="24"/>
          <w:szCs w:val="24"/>
        </w:rPr>
        <w:t>şi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numita</w:t>
      </w:r>
      <w:proofErr w:type="spellEnd"/>
      <w:r w:rsidRPr="006F5F2C">
        <w:rPr>
          <w:rFonts w:ascii="Times New Roman" w:hAnsi="Times New Roman"/>
          <w:sz w:val="24"/>
          <w:szCs w:val="24"/>
        </w:rPr>
        <w:t>/ul</w:t>
      </w:r>
      <w:r w:rsidRPr="006F5F2C">
        <w:rPr>
          <w:rFonts w:ascii="Times New Roman" w:hAnsi="Times New Roman"/>
          <w:i/>
          <w:sz w:val="24"/>
          <w:szCs w:val="24"/>
        </w:rPr>
        <w:t xml:space="preserve"> </w:t>
      </w:r>
      <w:r w:rsidRPr="006F5F2C">
        <w:rPr>
          <w:rFonts w:ascii="Times New Roman" w:hAnsi="Times New Roman"/>
          <w:b/>
          <w:bCs/>
          <w:i/>
          <w:iCs/>
          <w:sz w:val="24"/>
          <w:szCs w:val="24"/>
        </w:rPr>
        <w:t xml:space="preserve">__________________ </w:t>
      </w:r>
      <w:proofErr w:type="spellStart"/>
      <w:r w:rsidRPr="006F5F2C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i/>
          <w:sz w:val="24"/>
          <w:szCs w:val="24"/>
        </w:rPr>
        <w:t>calitate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i/>
          <w:sz w:val="24"/>
          <w:szCs w:val="24"/>
        </w:rPr>
        <w:t>reprezentant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 xml:space="preserve"> al </w:t>
      </w:r>
      <w:proofErr w:type="spellStart"/>
      <w:r w:rsidRPr="006F5F2C">
        <w:rPr>
          <w:rFonts w:ascii="Times New Roman" w:hAnsi="Times New Roman"/>
          <w:i/>
          <w:sz w:val="24"/>
          <w:szCs w:val="24"/>
        </w:rPr>
        <w:t>copilului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>.</w:t>
      </w:r>
    </w:p>
    <w:p w14:paraId="45535857" w14:textId="77777777" w:rsidR="003C5452" w:rsidRPr="00F72C27" w:rsidRDefault="003C5452" w:rsidP="00F72C2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F72C27">
        <w:rPr>
          <w:rFonts w:ascii="Times New Roman" w:hAnsi="Times New Roman"/>
          <w:b/>
          <w:i/>
          <w:sz w:val="24"/>
          <w:szCs w:val="24"/>
        </w:rPr>
        <w:t xml:space="preserve">                                      </w:t>
      </w:r>
    </w:p>
    <w:p w14:paraId="2970D54D" w14:textId="77777777" w:rsidR="003C5452" w:rsidRPr="00FD7DAD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DAD">
        <w:rPr>
          <w:rFonts w:ascii="Times New Roman" w:hAnsi="Times New Roman"/>
          <w:b/>
          <w:sz w:val="24"/>
          <w:szCs w:val="24"/>
        </w:rPr>
        <w:t>I . P</w:t>
      </w:r>
      <w:r w:rsidR="00FD7DAD" w:rsidRPr="00FD7DAD">
        <w:rPr>
          <w:rFonts w:ascii="Times New Roman" w:hAnsi="Times New Roman"/>
          <w:b/>
          <w:sz w:val="24"/>
          <w:szCs w:val="24"/>
          <w:lang w:val="ro-RO"/>
        </w:rPr>
        <w:t>Ă</w:t>
      </w:r>
      <w:r w:rsidRPr="00FD7DAD">
        <w:rPr>
          <w:rFonts w:ascii="Times New Roman" w:hAnsi="Times New Roman"/>
          <w:b/>
          <w:sz w:val="24"/>
          <w:szCs w:val="24"/>
        </w:rPr>
        <w:t>RŢILE</w:t>
      </w:r>
    </w:p>
    <w:p w14:paraId="68B3C0B0" w14:textId="77777777" w:rsidR="003C5452" w:rsidRPr="00FD7DAD" w:rsidRDefault="00FD7DAD" w:rsidP="00FD7DAD">
      <w:pPr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="003C5452" w:rsidRPr="00FD7DAD">
        <w:rPr>
          <w:rFonts w:ascii="Times New Roman" w:hAnsi="Times New Roman"/>
          <w:b/>
          <w:sz w:val="24"/>
          <w:szCs w:val="24"/>
        </w:rPr>
        <w:t>Art. 1.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C5452" w:rsidRPr="00FD7DAD">
        <w:rPr>
          <w:rFonts w:ascii="Times New Roman" w:hAnsi="Times New Roman"/>
          <w:b/>
          <w:sz w:val="24"/>
          <w:szCs w:val="24"/>
        </w:rPr>
        <w:t>(1)</w:t>
      </w:r>
      <w:r w:rsidR="003C5452" w:rsidRPr="00FD7D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Centrul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de Zi</w:t>
      </w:r>
      <w:r w:rsidR="006F5F2C">
        <w:rPr>
          <w:rFonts w:ascii="Times New Roman" w:hAnsi="Times New Roman"/>
          <w:bCs/>
          <w:sz w:val="24"/>
          <w:szCs w:val="24"/>
          <w:vertAlign w:val="superscript"/>
        </w:rPr>
        <w:t>*</w:t>
      </w:r>
      <w:r w:rsidR="003C5452" w:rsidRPr="00FD7DAD">
        <w:rPr>
          <w:rFonts w:ascii="Times New Roman" w:hAnsi="Times New Roman"/>
          <w:bCs/>
          <w:sz w:val="24"/>
          <w:szCs w:val="24"/>
        </w:rPr>
        <w:t xml:space="preserve"> ___________, cu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sediul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_____________________ ,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tel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/fax ___________,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reprezentat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Șef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Centru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 _______________,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calitate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="003C5452" w:rsidRPr="00FD7DAD">
        <w:rPr>
          <w:rFonts w:ascii="Times New Roman" w:hAnsi="Times New Roman"/>
          <w:bCs/>
          <w:i/>
          <w:iCs/>
          <w:sz w:val="24"/>
          <w:szCs w:val="24"/>
        </w:rPr>
        <w:t>reprezentant</w:t>
      </w:r>
      <w:proofErr w:type="spellEnd"/>
      <w:r w:rsidR="003C5452" w:rsidRPr="00FD7DAD">
        <w:rPr>
          <w:rFonts w:ascii="Times New Roman" w:hAnsi="Times New Roman"/>
          <w:bCs/>
          <w:i/>
          <w:iCs/>
          <w:sz w:val="24"/>
          <w:szCs w:val="24"/>
        </w:rPr>
        <w:t xml:space="preserve"> al </w:t>
      </w:r>
      <w:proofErr w:type="spellStart"/>
      <w:r w:rsidR="003C5452" w:rsidRPr="00FD7DAD">
        <w:rPr>
          <w:rFonts w:ascii="Times New Roman" w:hAnsi="Times New Roman"/>
          <w:bCs/>
          <w:i/>
          <w:iCs/>
          <w:sz w:val="24"/>
          <w:szCs w:val="24"/>
        </w:rPr>
        <w:t>serviciului</w:t>
      </w:r>
      <w:proofErr w:type="spellEnd"/>
      <w:r w:rsidR="003C5452" w:rsidRPr="00FD7DAD">
        <w:rPr>
          <w:rFonts w:ascii="Times New Roman" w:hAnsi="Times New Roman"/>
          <w:bCs/>
          <w:i/>
          <w:iCs/>
          <w:sz w:val="24"/>
          <w:szCs w:val="24"/>
        </w:rPr>
        <w:t xml:space="preserve"> social.</w:t>
      </w:r>
    </w:p>
    <w:p w14:paraId="52F41859" w14:textId="77777777" w:rsidR="003C5452" w:rsidRPr="00FD7DAD" w:rsidRDefault="003C5452" w:rsidP="00FD7DAD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D7DAD">
        <w:rPr>
          <w:rFonts w:ascii="Times New Roman" w:hAnsi="Times New Roman"/>
          <w:b/>
          <w:sz w:val="24"/>
          <w:szCs w:val="24"/>
        </w:rPr>
        <w:t>şi</w:t>
      </w:r>
      <w:proofErr w:type="spellEnd"/>
    </w:p>
    <w:p w14:paraId="7956E432" w14:textId="77777777" w:rsidR="003C5452" w:rsidRPr="00FD7DAD" w:rsidRDefault="003C5452" w:rsidP="00FD7DAD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157D5883" w14:textId="77777777" w:rsidR="003C5452" w:rsidRPr="00FD7DAD" w:rsidRDefault="00FD7DAD" w:rsidP="00FD7DAD">
      <w:pPr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3C5452" w:rsidRPr="008A7897">
        <w:rPr>
          <w:rFonts w:ascii="Arial" w:hAnsi="Arial" w:cs="Arial"/>
          <w:b/>
          <w:sz w:val="24"/>
          <w:szCs w:val="24"/>
        </w:rPr>
        <w:t xml:space="preserve">(2) </w:t>
      </w:r>
      <w:r w:rsidR="003C5452" w:rsidRPr="00FD7DA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__________________</w:t>
      </w:r>
      <w:r w:rsidR="003C5452" w:rsidRPr="00FD7DAD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="003C5452" w:rsidRPr="00FD7D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cu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domiciliul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în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="003C5452" w:rsidRPr="00FD7DAD">
        <w:rPr>
          <w:rFonts w:ascii="Times New Roman" w:hAnsi="Times New Roman"/>
          <w:sz w:val="24"/>
          <w:szCs w:val="24"/>
          <w:lang w:val="fr-FR"/>
        </w:rPr>
        <w:t xml:space="preserve">________________________________, </w:t>
      </w:r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CNP </w:t>
      </w:r>
      <w:r w:rsidR="003C5452" w:rsidRPr="00FD7DAD">
        <w:rPr>
          <w:rFonts w:ascii="Times New Roman" w:hAnsi="Times New Roman"/>
          <w:bCs/>
          <w:iCs/>
          <w:sz w:val="24"/>
          <w:szCs w:val="24"/>
          <w:lang w:eastAsia="ro-RO"/>
        </w:rPr>
        <w:t>________________</w:t>
      </w:r>
      <w:r w:rsidR="003C5452" w:rsidRPr="00FD7D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C5452" w:rsidRPr="00FD7DAD">
        <w:rPr>
          <w:rFonts w:ascii="Times New Roman" w:hAnsi="Times New Roman"/>
          <w:sz w:val="24"/>
          <w:szCs w:val="24"/>
        </w:rPr>
        <w:t>posesoare</w:t>
      </w:r>
      <w:proofErr w:type="spellEnd"/>
      <w:r w:rsidR="003C5452" w:rsidRPr="00FD7DAD">
        <w:rPr>
          <w:rFonts w:ascii="Times New Roman" w:hAnsi="Times New Roman"/>
          <w:sz w:val="24"/>
          <w:szCs w:val="24"/>
        </w:rPr>
        <w:t>/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posesor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CI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seria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___, nr. ________,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emisă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de SPCLEP ____________la data de ___________</w:t>
      </w:r>
      <w:r w:rsidR="003C5452" w:rsidRPr="00FD7D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C5452" w:rsidRPr="00FD7DAD">
        <w:rPr>
          <w:rFonts w:ascii="Times New Roman" w:hAnsi="Times New Roman"/>
          <w:bCs/>
          <w:i/>
          <w:sz w:val="24"/>
          <w:szCs w:val="24"/>
        </w:rPr>
        <w:t>în</w:t>
      </w:r>
      <w:proofErr w:type="spellEnd"/>
      <w:r w:rsidR="003C5452" w:rsidRPr="00FD7DA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i/>
          <w:sz w:val="24"/>
          <w:szCs w:val="24"/>
        </w:rPr>
        <w:t>calitate</w:t>
      </w:r>
      <w:proofErr w:type="spellEnd"/>
      <w:r w:rsidR="003C5452" w:rsidRPr="00FD7DAD">
        <w:rPr>
          <w:rFonts w:ascii="Times New Roman" w:hAnsi="Times New Roman"/>
          <w:bCs/>
          <w:i/>
          <w:sz w:val="24"/>
          <w:szCs w:val="24"/>
        </w:rPr>
        <w:t xml:space="preserve"> de </w:t>
      </w:r>
      <w:proofErr w:type="spellStart"/>
      <w:r w:rsidR="003C5452" w:rsidRPr="00FD7DAD">
        <w:rPr>
          <w:rFonts w:ascii="Times New Roman" w:hAnsi="Times New Roman"/>
          <w:bCs/>
          <w:i/>
          <w:sz w:val="24"/>
          <w:szCs w:val="24"/>
        </w:rPr>
        <w:t>beneficiar</w:t>
      </w:r>
      <w:proofErr w:type="spellEnd"/>
      <w:r w:rsidR="003C5452" w:rsidRPr="00FD7DAD">
        <w:rPr>
          <w:rFonts w:ascii="Times New Roman" w:hAnsi="Times New Roman"/>
          <w:b/>
          <w:i/>
          <w:sz w:val="24"/>
          <w:szCs w:val="24"/>
        </w:rPr>
        <w:t>.</w:t>
      </w:r>
    </w:p>
    <w:p w14:paraId="57BC6995" w14:textId="77777777" w:rsidR="00FD7DAD" w:rsidRDefault="00FD7DAD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C2483E0" w14:textId="3018152C" w:rsidR="006F5F2C" w:rsidRDefault="006F5F2C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6F114C6" w14:textId="09B6B6F7" w:rsidR="00F8712D" w:rsidRDefault="00F8712D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195DCB3" w14:textId="2D4096FF" w:rsidR="00F8712D" w:rsidRDefault="00F8712D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1ED718E" w14:textId="77777777" w:rsidR="00F8712D" w:rsidRPr="00FD7DAD" w:rsidRDefault="00F8712D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FE402BC" w14:textId="77777777" w:rsidR="003C5452" w:rsidRPr="00FD7DAD" w:rsidRDefault="003C5452" w:rsidP="006F5F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DAD">
        <w:rPr>
          <w:rFonts w:ascii="Times New Roman" w:hAnsi="Times New Roman"/>
          <w:b/>
          <w:sz w:val="24"/>
          <w:szCs w:val="24"/>
        </w:rPr>
        <w:lastRenderedPageBreak/>
        <w:t>II. OBIECTUL CONTRACTULUI</w:t>
      </w:r>
    </w:p>
    <w:p w14:paraId="6949E8BF" w14:textId="77777777" w:rsidR="003C5452" w:rsidRPr="00FD7DAD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72CA5E" w14:textId="77777777" w:rsidR="003C5452" w:rsidRDefault="003C5452" w:rsidP="003C5452">
      <w:pPr>
        <w:autoSpaceDE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  <w:r w:rsidRPr="00FD7DAD">
        <w:rPr>
          <w:rFonts w:ascii="Times New Roman" w:hAnsi="Times New Roman"/>
          <w:b/>
          <w:sz w:val="24"/>
          <w:szCs w:val="24"/>
        </w:rPr>
        <w:t>Art. 2.</w:t>
      </w:r>
      <w:r w:rsidRPr="00FD7D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</w:rPr>
        <w:t>Asigurarea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pe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timpul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zilei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a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unor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activități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îngrijire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educație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recreere-socializare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consiliere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dezvoltare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a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deprinderilor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viață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independentă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orientare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școlară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etc.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pentru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copil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cât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și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a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unor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activități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sprijin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consiliere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educare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pentru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părinți</w:t>
      </w:r>
      <w:proofErr w:type="spellEnd"/>
      <w:r w:rsidR="006F5F2C">
        <w:rPr>
          <w:rFonts w:ascii="Times New Roman" w:hAnsi="Times New Roman"/>
          <w:sz w:val="24"/>
          <w:szCs w:val="24"/>
          <w:lang w:eastAsia="ro-RO"/>
        </w:rPr>
        <w:t>/</w:t>
      </w:r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reprezentanți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legali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sau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alte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persoane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care au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în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îngrijire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copii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>.</w:t>
      </w:r>
    </w:p>
    <w:p w14:paraId="6D6A8C12" w14:textId="77777777" w:rsidR="003C5452" w:rsidRPr="00FD7DAD" w:rsidRDefault="003C5452" w:rsidP="00006A7E">
      <w:pPr>
        <w:autoSpaceDE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o-RO"/>
        </w:rPr>
      </w:pPr>
    </w:p>
    <w:p w14:paraId="2B8C8A8C" w14:textId="77777777" w:rsidR="003C5452" w:rsidRPr="006F5F2C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5F2C">
        <w:rPr>
          <w:rFonts w:ascii="Times New Roman" w:hAnsi="Times New Roman"/>
          <w:b/>
          <w:sz w:val="24"/>
          <w:szCs w:val="24"/>
        </w:rPr>
        <w:t>III. DURATA CONTACTULUI</w:t>
      </w:r>
    </w:p>
    <w:p w14:paraId="49ABE803" w14:textId="77777777" w:rsidR="003C5452" w:rsidRPr="006F5F2C" w:rsidRDefault="003C5452" w:rsidP="003C5452">
      <w:pPr>
        <w:spacing w:after="0"/>
        <w:ind w:left="-180" w:right="-360"/>
        <w:jc w:val="both"/>
        <w:rPr>
          <w:rFonts w:ascii="Times New Roman" w:hAnsi="Times New Roman"/>
          <w:b/>
          <w:sz w:val="24"/>
          <w:szCs w:val="24"/>
        </w:rPr>
      </w:pPr>
    </w:p>
    <w:p w14:paraId="62F09C0C" w14:textId="77777777" w:rsidR="003C5452" w:rsidRPr="006F5F2C" w:rsidRDefault="003C5452" w:rsidP="003C545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F5F2C">
        <w:rPr>
          <w:rFonts w:ascii="Times New Roman" w:hAnsi="Times New Roman"/>
          <w:b/>
          <w:sz w:val="24"/>
          <w:szCs w:val="24"/>
        </w:rPr>
        <w:t>Art. 3.</w:t>
      </w:r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Prezentul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contract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intră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vigoare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de la data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semnării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lui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F5F2C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6F5F2C">
        <w:rPr>
          <w:rFonts w:ascii="Times New Roman" w:hAnsi="Times New Roman"/>
          <w:sz w:val="24"/>
          <w:szCs w:val="24"/>
        </w:rPr>
        <w:t>derulează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r w:rsidRPr="006F5F2C">
        <w:rPr>
          <w:rFonts w:ascii="Times New Roman" w:hAnsi="Times New Roman"/>
          <w:color w:val="000000"/>
          <w:sz w:val="24"/>
          <w:szCs w:val="24"/>
        </w:rPr>
        <w:t xml:space="preserve">pe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perioada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prev</w:t>
      </w:r>
      <w:r w:rsidR="006F5F2C">
        <w:rPr>
          <w:rFonts w:ascii="Times New Roman" w:hAnsi="Times New Roman"/>
          <w:color w:val="000000"/>
          <w:sz w:val="24"/>
          <w:szCs w:val="24"/>
        </w:rPr>
        <w:t>ă</w:t>
      </w:r>
      <w:r w:rsidRPr="006F5F2C">
        <w:rPr>
          <w:rFonts w:ascii="Times New Roman" w:hAnsi="Times New Roman"/>
          <w:color w:val="000000"/>
          <w:sz w:val="24"/>
          <w:szCs w:val="24"/>
        </w:rPr>
        <w:t>zută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dispoziţia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admitere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regim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de zi.</w:t>
      </w:r>
    </w:p>
    <w:p w14:paraId="52607D5A" w14:textId="5E1ED712" w:rsidR="00240EF0" w:rsidRPr="00E55449" w:rsidRDefault="003C5452" w:rsidP="003C54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55449">
        <w:rPr>
          <w:rFonts w:ascii="Arial" w:hAnsi="Arial" w:cs="Arial"/>
          <w:sz w:val="24"/>
          <w:szCs w:val="24"/>
        </w:rPr>
        <w:t xml:space="preserve"> </w:t>
      </w:r>
    </w:p>
    <w:p w14:paraId="5AB5D783" w14:textId="77777777" w:rsidR="003C5452" w:rsidRPr="006F5F2C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19930F" w14:textId="77777777" w:rsidR="003C5452" w:rsidRPr="006F5F2C" w:rsidRDefault="003C5452" w:rsidP="003C545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F5F2C">
        <w:rPr>
          <w:rFonts w:ascii="Times New Roman" w:hAnsi="Times New Roman"/>
          <w:b/>
          <w:sz w:val="24"/>
          <w:szCs w:val="24"/>
        </w:rPr>
        <w:t>IV. SERVICIILE ACORDATE BENEFICIARULUI</w:t>
      </w:r>
    </w:p>
    <w:p w14:paraId="292B7174" w14:textId="77777777" w:rsidR="003C5452" w:rsidRPr="006F5F2C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AC422A" w14:textId="77777777" w:rsidR="003C5452" w:rsidRPr="006F5F2C" w:rsidRDefault="003C5452" w:rsidP="003C5452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F5F2C">
        <w:rPr>
          <w:rFonts w:ascii="Times New Roman" w:hAnsi="Times New Roman"/>
          <w:b/>
          <w:sz w:val="24"/>
          <w:szCs w:val="24"/>
        </w:rPr>
        <w:t xml:space="preserve">Art. 4. Gama de </w:t>
      </w:r>
      <w:proofErr w:type="spellStart"/>
      <w:r w:rsidRPr="006F5F2C">
        <w:rPr>
          <w:rFonts w:ascii="Times New Roman" w:hAnsi="Times New Roman"/>
          <w:b/>
          <w:sz w:val="24"/>
          <w:szCs w:val="24"/>
        </w:rPr>
        <w:t>servicii</w:t>
      </w:r>
      <w:proofErr w:type="spellEnd"/>
      <w:r w:rsidRPr="006F5F2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b/>
          <w:sz w:val="24"/>
          <w:szCs w:val="24"/>
        </w:rPr>
        <w:t>oferite</w:t>
      </w:r>
      <w:proofErr w:type="spellEnd"/>
      <w:r w:rsidRPr="006F5F2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b/>
          <w:sz w:val="24"/>
          <w:szCs w:val="24"/>
        </w:rPr>
        <w:t>copilului</w:t>
      </w:r>
      <w:proofErr w:type="spellEnd"/>
      <w:r w:rsidR="00904D95">
        <w:rPr>
          <w:rFonts w:ascii="Times New Roman" w:hAnsi="Times New Roman"/>
          <w:b/>
          <w:sz w:val="24"/>
          <w:szCs w:val="24"/>
          <w:vertAlign w:val="superscript"/>
        </w:rPr>
        <w:t>*</w:t>
      </w:r>
      <w:r w:rsidRPr="006F5F2C">
        <w:rPr>
          <w:rFonts w:ascii="Times New Roman" w:hAnsi="Times New Roman"/>
          <w:b/>
          <w:sz w:val="24"/>
          <w:szCs w:val="24"/>
        </w:rPr>
        <w:t>:</w:t>
      </w:r>
    </w:p>
    <w:p w14:paraId="257302A0" w14:textId="77777777"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activităților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îngrijire</w:t>
      </w:r>
      <w:proofErr w:type="spellEnd"/>
      <w:r w:rsidRPr="006F5F2C">
        <w:rPr>
          <w:rFonts w:ascii="Times New Roman" w:hAnsi="Times New Roman"/>
          <w:sz w:val="24"/>
          <w:szCs w:val="24"/>
        </w:rPr>
        <w:t>;</w:t>
      </w:r>
    </w:p>
    <w:p w14:paraId="483884E6" w14:textId="77777777"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activităților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educație</w:t>
      </w:r>
      <w:proofErr w:type="spellEnd"/>
      <w:r w:rsidRPr="006F5F2C">
        <w:rPr>
          <w:rFonts w:ascii="Times New Roman" w:hAnsi="Times New Roman"/>
          <w:sz w:val="24"/>
          <w:szCs w:val="24"/>
        </w:rPr>
        <w:t>;</w:t>
      </w:r>
    </w:p>
    <w:p w14:paraId="3B4F550E" w14:textId="77777777"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activităţilor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recreere-socializare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>;</w:t>
      </w:r>
    </w:p>
    <w:p w14:paraId="6D7ECA55" w14:textId="77777777"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activităților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consiliere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psihologică</w:t>
      </w:r>
      <w:proofErr w:type="spellEnd"/>
      <w:r w:rsidRPr="006F5F2C">
        <w:rPr>
          <w:rFonts w:ascii="Times New Roman" w:hAnsi="Times New Roman"/>
          <w:sz w:val="24"/>
          <w:szCs w:val="24"/>
        </w:rPr>
        <w:t>;</w:t>
      </w:r>
    </w:p>
    <w:p w14:paraId="34250D53" w14:textId="77777777"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Orientare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şcolară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>;</w:t>
      </w:r>
      <w:r w:rsidRPr="006F5F2C">
        <w:rPr>
          <w:rFonts w:ascii="Times New Roman" w:hAnsi="Times New Roman"/>
          <w:sz w:val="24"/>
          <w:szCs w:val="24"/>
        </w:rPr>
        <w:t xml:space="preserve">  </w:t>
      </w:r>
    </w:p>
    <w:p w14:paraId="0C7CF91B" w14:textId="77777777"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unor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activități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sprijin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și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consiliere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2C">
        <w:rPr>
          <w:rFonts w:ascii="Times New Roman" w:hAnsi="Times New Roman"/>
          <w:sz w:val="24"/>
          <w:szCs w:val="24"/>
        </w:rPr>
        <w:t>educare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pentru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părinți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și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reprezentanți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legali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sau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alte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persoane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care au </w:t>
      </w:r>
      <w:proofErr w:type="spellStart"/>
      <w:r w:rsidRPr="006F5F2C">
        <w:rPr>
          <w:rFonts w:ascii="Times New Roman" w:hAnsi="Times New Roman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îngrijire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copii</w:t>
      </w:r>
      <w:proofErr w:type="spellEnd"/>
      <w:r w:rsidRPr="006F5F2C">
        <w:rPr>
          <w:rFonts w:ascii="Times New Roman" w:hAnsi="Times New Roman"/>
          <w:sz w:val="24"/>
          <w:szCs w:val="24"/>
        </w:rPr>
        <w:t>;</w:t>
      </w:r>
    </w:p>
    <w:p w14:paraId="316D2D04" w14:textId="77777777"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hranei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copiilor</w:t>
      </w:r>
      <w:proofErr w:type="spellEnd"/>
      <w:r w:rsidRPr="006F5F2C">
        <w:rPr>
          <w:rFonts w:ascii="Times New Roman" w:hAnsi="Times New Roman"/>
          <w:sz w:val="24"/>
          <w:szCs w:val="24"/>
        </w:rPr>
        <w:t>.</w:t>
      </w:r>
    </w:p>
    <w:p w14:paraId="4464D2BC" w14:textId="77777777" w:rsidR="003C5452" w:rsidRDefault="003C5452" w:rsidP="003C5452">
      <w:pPr>
        <w:spacing w:after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F5F2C">
        <w:rPr>
          <w:rFonts w:ascii="Times New Roman" w:hAnsi="Times New Roman"/>
          <w:b/>
          <w:i/>
          <w:color w:val="000000"/>
          <w:sz w:val="24"/>
          <w:szCs w:val="24"/>
        </w:rPr>
        <w:t xml:space="preserve">                                                </w:t>
      </w:r>
    </w:p>
    <w:p w14:paraId="6AF55FCB" w14:textId="77777777" w:rsidR="00240EF0" w:rsidRPr="006F5F2C" w:rsidRDefault="00240EF0" w:rsidP="003C5452">
      <w:pPr>
        <w:spacing w:after="0"/>
        <w:rPr>
          <w:rFonts w:ascii="Times New Roman" w:hAnsi="Times New Roman"/>
          <w:b/>
          <w:i/>
          <w:color w:val="000000"/>
          <w:sz w:val="24"/>
          <w:szCs w:val="24"/>
        </w:rPr>
      </w:pPr>
    </w:p>
    <w:p w14:paraId="6268E55B" w14:textId="77777777" w:rsidR="003C5452" w:rsidRPr="00904D95" w:rsidRDefault="003C5452" w:rsidP="003C5452">
      <w:pPr>
        <w:spacing w:after="0"/>
        <w:ind w:left="2124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color w:val="000000"/>
          <w:sz w:val="24"/>
          <w:szCs w:val="24"/>
        </w:rPr>
        <w:t xml:space="preserve">     V. COSTURILE SERVICIILOR SOCIALE</w:t>
      </w:r>
    </w:p>
    <w:p w14:paraId="6D33C293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BC7E88" w14:textId="77777777" w:rsidR="003C5452" w:rsidRPr="00904D95" w:rsidRDefault="003C5452" w:rsidP="003C5452">
      <w:pPr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>Art. 5.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904D95">
        <w:rPr>
          <w:rFonts w:ascii="Times New Roman" w:hAnsi="Times New Roman"/>
          <w:b/>
          <w:color w:val="000000"/>
          <w:sz w:val="24"/>
          <w:szCs w:val="24"/>
        </w:rPr>
        <w:t>(1)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Costul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total pe an al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art. 4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este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de: ____lei/an</w:t>
      </w:r>
      <w:r w:rsidR="00904D95" w:rsidRPr="00904D9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="00904D95" w:rsidRPr="00904D95">
        <w:rPr>
          <w:rFonts w:ascii="Times New Roman" w:hAnsi="Times New Roman"/>
          <w:color w:val="000000"/>
          <w:sz w:val="24"/>
          <w:szCs w:val="24"/>
        </w:rPr>
        <w:t>dacă</w:t>
      </w:r>
      <w:proofErr w:type="spellEnd"/>
      <w:r w:rsidR="00904D95"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04D95" w:rsidRPr="00904D95">
        <w:rPr>
          <w:rFonts w:ascii="Times New Roman" w:hAnsi="Times New Roman"/>
          <w:color w:val="000000"/>
          <w:sz w:val="24"/>
          <w:szCs w:val="24"/>
        </w:rPr>
        <w:t>este</w:t>
      </w:r>
      <w:proofErr w:type="spellEnd"/>
      <w:r w:rsidR="00904D95"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04D95" w:rsidRPr="00904D95">
        <w:rPr>
          <w:rFonts w:ascii="Times New Roman" w:hAnsi="Times New Roman"/>
          <w:color w:val="000000"/>
          <w:sz w:val="24"/>
          <w:szCs w:val="24"/>
        </w:rPr>
        <w:t>cazul</w:t>
      </w:r>
      <w:proofErr w:type="spellEnd"/>
      <w:r w:rsidR="00904D95" w:rsidRPr="00904D95">
        <w:rPr>
          <w:rFonts w:ascii="Times New Roman" w:hAnsi="Times New Roman"/>
          <w:color w:val="000000"/>
          <w:sz w:val="24"/>
          <w:szCs w:val="24"/>
        </w:rPr>
        <w:t>)</w:t>
      </w:r>
      <w:r w:rsidRPr="00904D95">
        <w:rPr>
          <w:rFonts w:ascii="Times New Roman" w:hAnsi="Times New Roman"/>
          <w:color w:val="000000"/>
          <w:sz w:val="24"/>
          <w:szCs w:val="24"/>
        </w:rPr>
        <w:t>.</w:t>
      </w:r>
    </w:p>
    <w:p w14:paraId="055C076A" w14:textId="77777777" w:rsidR="00240EF0" w:rsidRDefault="00240EF0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9DAF88" w14:textId="77777777" w:rsidR="00240EF0" w:rsidRPr="00904D95" w:rsidRDefault="00240EF0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63B1EC" w14:textId="77777777" w:rsidR="003C5452" w:rsidRPr="00904D95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  V. DREPTURILE ŞI OBLIGAŢIILE PĂRŢILOR</w:t>
      </w:r>
    </w:p>
    <w:p w14:paraId="79AD8971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17EA4AC" w14:textId="77777777" w:rsidR="003C5452" w:rsidRPr="00904D95" w:rsidRDefault="003C5452" w:rsidP="003C5452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Art.6.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Drepturile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serviciului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social</w:t>
      </w:r>
      <w:r w:rsidR="00904D95">
        <w:rPr>
          <w:rFonts w:ascii="Times New Roman" w:hAnsi="Times New Roman"/>
          <w:b/>
          <w:sz w:val="24"/>
          <w:szCs w:val="24"/>
          <w:vertAlign w:val="superscript"/>
        </w:rPr>
        <w:t>*</w:t>
      </w:r>
      <w:r w:rsidRPr="00904D95">
        <w:rPr>
          <w:rFonts w:ascii="Times New Roman" w:hAnsi="Times New Roman"/>
          <w:b/>
          <w:sz w:val="24"/>
          <w:szCs w:val="24"/>
        </w:rPr>
        <w:t>:</w:t>
      </w:r>
    </w:p>
    <w:p w14:paraId="42800E43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ab/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</w:t>
      </w:r>
      <w:r w:rsidR="00904D95">
        <w:rPr>
          <w:rFonts w:ascii="Times New Roman" w:hAnsi="Times New Roman"/>
          <w:sz w:val="24"/>
          <w:szCs w:val="24"/>
          <w:vertAlign w:val="superscript"/>
        </w:rPr>
        <w:t>*</w:t>
      </w:r>
      <w:r w:rsidRPr="00904D95">
        <w:rPr>
          <w:rFonts w:ascii="Times New Roman" w:hAnsi="Times New Roman"/>
          <w:sz w:val="24"/>
          <w:szCs w:val="24"/>
        </w:rPr>
        <w:t xml:space="preserve">__________are </w:t>
      </w:r>
      <w:proofErr w:type="spellStart"/>
      <w:r w:rsidRPr="00904D95">
        <w:rPr>
          <w:rFonts w:ascii="Times New Roman" w:hAnsi="Times New Roman"/>
          <w:sz w:val="24"/>
          <w:szCs w:val="24"/>
        </w:rPr>
        <w:t>următoarele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drepturi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:</w:t>
      </w:r>
    </w:p>
    <w:p w14:paraId="45AFE786" w14:textId="77777777" w:rsidR="003C5452" w:rsidRPr="00904D95" w:rsidRDefault="003C5452" w:rsidP="00904D95">
      <w:pPr>
        <w:numPr>
          <w:ilvl w:val="0"/>
          <w:numId w:val="23"/>
        </w:numPr>
        <w:tabs>
          <w:tab w:val="clear" w:pos="129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sz w:val="24"/>
          <w:szCs w:val="24"/>
        </w:rPr>
        <w:t>verifica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veridicitatea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informaţiilor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primite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14:paraId="0851C897" w14:textId="77777777" w:rsidR="003C5452" w:rsidRPr="00904D95" w:rsidRDefault="003C5452" w:rsidP="00904D95">
      <w:pPr>
        <w:numPr>
          <w:ilvl w:val="0"/>
          <w:numId w:val="23"/>
        </w:numPr>
        <w:tabs>
          <w:tab w:val="clear" w:pos="129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lastRenderedPageBreak/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sz w:val="24"/>
          <w:szCs w:val="24"/>
        </w:rPr>
        <w:t>sista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acordarea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către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cazul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sz w:val="24"/>
          <w:szCs w:val="24"/>
        </w:rPr>
        <w:t>constată</w:t>
      </w:r>
      <w:proofErr w:type="spellEnd"/>
      <w:r w:rsid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acesta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-a </w:t>
      </w:r>
      <w:proofErr w:type="spellStart"/>
      <w:r w:rsidRPr="00904D95">
        <w:rPr>
          <w:rFonts w:ascii="Times New Roman" w:hAnsi="Times New Roman"/>
          <w:sz w:val="24"/>
          <w:szCs w:val="24"/>
        </w:rPr>
        <w:t>furnizat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informaţii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eronate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14:paraId="4488F237" w14:textId="77777777" w:rsidR="003C5452" w:rsidRPr="00904D95" w:rsidRDefault="003C5452" w:rsidP="00904D95">
      <w:pPr>
        <w:numPr>
          <w:ilvl w:val="0"/>
          <w:numId w:val="23"/>
        </w:numPr>
        <w:tabs>
          <w:tab w:val="clear" w:pos="129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utiliza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conditiile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legii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date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denominalizate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scopul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întocmirii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</w:t>
      </w:r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statistici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pentru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dezvoltarea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.</w:t>
      </w:r>
    </w:p>
    <w:p w14:paraId="54C10C02" w14:textId="77777777" w:rsidR="003C5452" w:rsidRPr="00904D95" w:rsidRDefault="003C5452" w:rsidP="003C5452">
      <w:pPr>
        <w:tabs>
          <w:tab w:val="left" w:pos="10620"/>
        </w:tabs>
        <w:spacing w:after="0"/>
        <w:ind w:left="-540"/>
        <w:jc w:val="both"/>
        <w:rPr>
          <w:rFonts w:ascii="Times New Roman" w:hAnsi="Times New Roman"/>
          <w:b/>
          <w:sz w:val="24"/>
          <w:szCs w:val="24"/>
        </w:rPr>
      </w:pPr>
    </w:p>
    <w:p w14:paraId="0CF69560" w14:textId="77777777" w:rsidR="003C5452" w:rsidRPr="00904D95" w:rsidRDefault="003C5452" w:rsidP="003C5452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Art.7.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Obligaţiile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serviciului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social:</w:t>
      </w:r>
    </w:p>
    <w:p w14:paraId="6ACD45E2" w14:textId="50B828F6" w:rsidR="003C5452" w:rsidRPr="00904D95" w:rsidRDefault="003C5452" w:rsidP="003C545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ab/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_________</w:t>
      </w:r>
      <w:r w:rsidR="004A4CA1">
        <w:rPr>
          <w:rFonts w:ascii="Times New Roman" w:hAnsi="Times New Roman"/>
          <w:sz w:val="24"/>
          <w:szCs w:val="24"/>
        </w:rPr>
        <w:t>______</w:t>
      </w:r>
      <w:r w:rsidRPr="00904D95">
        <w:rPr>
          <w:rFonts w:ascii="Times New Roman" w:hAnsi="Times New Roman"/>
          <w:sz w:val="24"/>
          <w:szCs w:val="24"/>
        </w:rPr>
        <w:t xml:space="preserve"> are </w:t>
      </w:r>
      <w:proofErr w:type="spellStart"/>
      <w:r w:rsidRPr="00904D95">
        <w:rPr>
          <w:rFonts w:ascii="Times New Roman" w:hAnsi="Times New Roman"/>
          <w:sz w:val="24"/>
          <w:szCs w:val="24"/>
        </w:rPr>
        <w:t>următoarele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obligaţii: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              </w:t>
      </w:r>
    </w:p>
    <w:p w14:paraId="5FFEF047" w14:textId="180357A6"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prevazute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i/>
          <w:color w:val="000000"/>
          <w:sz w:val="24"/>
          <w:szCs w:val="24"/>
          <w:lang w:val="pt-BR"/>
        </w:rPr>
        <w:t>Programul personalizat de intervenţie</w:t>
      </w:r>
      <w:r w:rsidR="00904D95">
        <w:rPr>
          <w:rFonts w:ascii="Times New Roman" w:hAnsi="Times New Roman"/>
          <w:i/>
          <w:color w:val="000000"/>
          <w:sz w:val="24"/>
          <w:szCs w:val="24"/>
          <w:lang w:val="pt-BR"/>
        </w:rPr>
        <w:t xml:space="preserve"> (PPI)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, cu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respectarea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acestuia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standardelor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2CB3">
        <w:rPr>
          <w:rFonts w:ascii="Times New Roman" w:hAnsi="Times New Roman"/>
          <w:sz w:val="24"/>
          <w:szCs w:val="24"/>
        </w:rPr>
        <w:t>minim</w:t>
      </w:r>
      <w:r w:rsidR="00006A7E" w:rsidRPr="00422CB3">
        <w:rPr>
          <w:rFonts w:ascii="Times New Roman" w:hAnsi="Times New Roman"/>
          <w:sz w:val="24"/>
          <w:szCs w:val="24"/>
        </w:rPr>
        <w:t>e</w:t>
      </w:r>
      <w:proofErr w:type="spellEnd"/>
      <w:r w:rsidRPr="00422CB3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calitate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14:paraId="5254B353" w14:textId="77777777"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asigure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copilului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alimentaţia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corespunzătoare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cuantumul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alocaţiei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legale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hrană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;</w:t>
      </w:r>
    </w:p>
    <w:p w14:paraId="167067B3" w14:textId="77777777"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reevalueze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periodic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situaţia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beneficiarului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după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caz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completeze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sau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revizuiasca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  <w:lang w:val="pt-BR"/>
        </w:rPr>
        <w:t>Programul personalizat de intervenţie</w:t>
      </w:r>
      <w:r w:rsidR="00904D95">
        <w:rPr>
          <w:rFonts w:ascii="Times New Roman" w:hAnsi="Times New Roman"/>
          <w:color w:val="000000"/>
          <w:sz w:val="24"/>
          <w:szCs w:val="24"/>
          <w:lang w:val="pt-BR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exclusiv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interesul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acestuia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14:paraId="7146EAC2" w14:textId="04F733E8" w:rsidR="003C5452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asigure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beneficiarului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consiliere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informare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asistenţă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educaţională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orientare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şcolară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14:paraId="1A8F0D72" w14:textId="7D3C3E72" w:rsidR="00906A0F" w:rsidRPr="00904D95" w:rsidRDefault="006962F6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anunțe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deîndată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C205C">
        <w:rPr>
          <w:rFonts w:ascii="Times New Roman" w:hAnsi="Times New Roman"/>
          <w:sz w:val="24"/>
          <w:szCs w:val="24"/>
          <w:lang w:val="ro-RO"/>
        </w:rPr>
        <w:t>părintele/părinţii/reprezentatul legal</w:t>
      </w:r>
      <w:r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="00906A0F">
        <w:rPr>
          <w:rFonts w:ascii="Times New Roman" w:hAnsi="Times New Roman"/>
          <w:sz w:val="24"/>
          <w:szCs w:val="24"/>
        </w:rPr>
        <w:t>în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situația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în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="00906A0F">
        <w:rPr>
          <w:rFonts w:ascii="Times New Roman" w:hAnsi="Times New Roman"/>
          <w:sz w:val="24"/>
          <w:szCs w:val="24"/>
        </w:rPr>
        <w:t>minorul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manifestă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o stare </w:t>
      </w:r>
      <w:proofErr w:type="spellStart"/>
      <w:r w:rsidR="00906A0F">
        <w:rPr>
          <w:rFonts w:ascii="Times New Roman" w:hAnsi="Times New Roman"/>
          <w:sz w:val="24"/>
          <w:szCs w:val="24"/>
        </w:rPr>
        <w:t>psihopatologică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în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cadrul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căreia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906A0F">
        <w:rPr>
          <w:rFonts w:ascii="Times New Roman" w:hAnsi="Times New Roman"/>
          <w:sz w:val="24"/>
          <w:szCs w:val="24"/>
        </w:rPr>
        <w:t>află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într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-o </w:t>
      </w:r>
      <w:proofErr w:type="spellStart"/>
      <w:r w:rsidR="00906A0F">
        <w:rPr>
          <w:rFonts w:ascii="Times New Roman" w:hAnsi="Times New Roman"/>
          <w:sz w:val="24"/>
          <w:szCs w:val="24"/>
        </w:rPr>
        <w:t>disfuncționalitate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cerebrală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severă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6A0F">
        <w:rPr>
          <w:rFonts w:ascii="Times New Roman" w:hAnsi="Times New Roman"/>
          <w:sz w:val="24"/>
          <w:szCs w:val="24"/>
        </w:rPr>
        <w:t>situație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critică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în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="00906A0F">
        <w:rPr>
          <w:rFonts w:ascii="Times New Roman" w:hAnsi="Times New Roman"/>
          <w:sz w:val="24"/>
          <w:szCs w:val="24"/>
        </w:rPr>
        <w:t>poate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provoca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autovătămare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gravă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6A0F">
        <w:rPr>
          <w:rFonts w:ascii="Times New Roman" w:hAnsi="Times New Roman"/>
          <w:sz w:val="24"/>
          <w:szCs w:val="24"/>
        </w:rPr>
        <w:t>agresarea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altor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personae, </w:t>
      </w:r>
      <w:proofErr w:type="spellStart"/>
      <w:r w:rsidR="00906A0F">
        <w:rPr>
          <w:rFonts w:ascii="Times New Roman" w:hAnsi="Times New Roman"/>
          <w:sz w:val="24"/>
          <w:szCs w:val="24"/>
        </w:rPr>
        <w:t>deces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6A0F">
        <w:rPr>
          <w:rFonts w:ascii="Times New Roman" w:hAnsi="Times New Roman"/>
          <w:sz w:val="24"/>
          <w:szCs w:val="24"/>
        </w:rPr>
        <w:t>distrugerea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unor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bunuri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6A0F">
        <w:rPr>
          <w:rFonts w:ascii="Times New Roman" w:hAnsi="Times New Roman"/>
          <w:sz w:val="24"/>
          <w:szCs w:val="24"/>
        </w:rPr>
        <w:t>comportamente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nejustificate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906A0F">
        <w:rPr>
          <w:rFonts w:ascii="Times New Roman" w:hAnsi="Times New Roman"/>
          <w:sz w:val="24"/>
          <w:szCs w:val="24"/>
        </w:rPr>
        <w:t>caracteristicile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realității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prezente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06A0F">
        <w:rPr>
          <w:rFonts w:ascii="Times New Roman" w:hAnsi="Times New Roman"/>
          <w:sz w:val="24"/>
          <w:szCs w:val="24"/>
        </w:rPr>
        <w:t>stări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confuzionale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906A0F">
        <w:rPr>
          <w:rFonts w:ascii="Times New Roman" w:hAnsi="Times New Roman"/>
          <w:sz w:val="24"/>
          <w:szCs w:val="24"/>
        </w:rPr>
        <w:t>așa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cum sunt </w:t>
      </w:r>
      <w:proofErr w:type="spellStart"/>
      <w:r w:rsidR="00906A0F">
        <w:rPr>
          <w:rFonts w:ascii="Times New Roman" w:hAnsi="Times New Roman"/>
          <w:sz w:val="24"/>
          <w:szCs w:val="24"/>
        </w:rPr>
        <w:t>ele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definite </w:t>
      </w:r>
      <w:proofErr w:type="spellStart"/>
      <w:r w:rsidR="00906A0F">
        <w:rPr>
          <w:rFonts w:ascii="Times New Roman" w:hAnsi="Times New Roman"/>
          <w:sz w:val="24"/>
          <w:szCs w:val="24"/>
        </w:rPr>
        <w:t>în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A0F">
        <w:rPr>
          <w:rFonts w:ascii="Times New Roman" w:hAnsi="Times New Roman"/>
          <w:sz w:val="24"/>
          <w:szCs w:val="24"/>
        </w:rPr>
        <w:t>Normele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906A0F">
        <w:rPr>
          <w:rFonts w:ascii="Times New Roman" w:hAnsi="Times New Roman"/>
          <w:sz w:val="24"/>
          <w:szCs w:val="24"/>
        </w:rPr>
        <w:t>aplicare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906A0F">
        <w:rPr>
          <w:rFonts w:ascii="Times New Roman" w:hAnsi="Times New Roman"/>
          <w:sz w:val="24"/>
          <w:szCs w:val="24"/>
        </w:rPr>
        <w:t>Legii</w:t>
      </w:r>
      <w:proofErr w:type="spellEnd"/>
      <w:r w:rsidR="00906A0F">
        <w:rPr>
          <w:rFonts w:ascii="Times New Roman" w:hAnsi="Times New Roman"/>
          <w:sz w:val="24"/>
          <w:szCs w:val="24"/>
        </w:rPr>
        <w:t xml:space="preserve"> nr. 487/2002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sănătății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mintale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protecţiei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persoanelor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tulburări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psihice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republicată</w:t>
      </w:r>
      <w:proofErr w:type="spellEnd"/>
      <w:r>
        <w:rPr>
          <w:rFonts w:ascii="Times New Roman" w:hAnsi="Times New Roman"/>
          <w:sz w:val="24"/>
          <w:szCs w:val="24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</w:rPr>
        <w:t>modificările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completările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ulterioare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48A8FF2D" w14:textId="77777777"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asigure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coordonarea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monitorizarea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administrarea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întregii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activităţi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educaţionale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14:paraId="16522E01" w14:textId="77777777"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obligaţia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sz w:val="24"/>
          <w:szCs w:val="24"/>
        </w:rPr>
        <w:t>aduce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sz w:val="24"/>
          <w:szCs w:val="24"/>
        </w:rPr>
        <w:t>cunoştinţa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regulamentul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ordine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interioară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centrului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14:paraId="69BB88DE" w14:textId="484EB884" w:rsidR="003C5452" w:rsidRPr="00904D95" w:rsidRDefault="003C5452" w:rsidP="003C5452">
      <w:pPr>
        <w:spacing w:after="0"/>
        <w:ind w:left="-180" w:firstLine="900"/>
        <w:jc w:val="both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Art.8. </w:t>
      </w:r>
      <w:proofErr w:type="spellStart"/>
      <w:r w:rsidRPr="00904D95">
        <w:rPr>
          <w:rFonts w:ascii="Times New Roman" w:hAnsi="Times New Roman"/>
          <w:b/>
          <w:color w:val="000000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b/>
          <w:color w:val="000000"/>
          <w:sz w:val="24"/>
          <w:szCs w:val="24"/>
        </w:rPr>
        <w:t xml:space="preserve"> are </w:t>
      </w:r>
      <w:proofErr w:type="spellStart"/>
      <w:r w:rsidRPr="00904D95">
        <w:rPr>
          <w:rFonts w:ascii="Times New Roman" w:hAnsi="Times New Roman"/>
          <w:b/>
          <w:color w:val="000000"/>
          <w:sz w:val="24"/>
          <w:szCs w:val="24"/>
        </w:rPr>
        <w:t>urmatoarele</w:t>
      </w:r>
      <w:proofErr w:type="spellEnd"/>
      <w:r w:rsidRPr="00904D9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color w:val="000000"/>
          <w:sz w:val="24"/>
          <w:szCs w:val="24"/>
        </w:rPr>
        <w:t>drepturi</w:t>
      </w:r>
      <w:proofErr w:type="spellEnd"/>
      <w:r w:rsidRPr="00904D9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color w:val="000000"/>
          <w:sz w:val="24"/>
          <w:szCs w:val="24"/>
        </w:rPr>
        <w:t>contractuale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:   </w:t>
      </w:r>
    </w:p>
    <w:p w14:paraId="5A7EA8CE" w14:textId="77777777"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primi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prevazute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i/>
          <w:color w:val="000000"/>
          <w:sz w:val="24"/>
          <w:szCs w:val="24"/>
          <w:lang w:val="pt-BR"/>
        </w:rPr>
        <w:t>Programul personalizat de intervenţie</w:t>
      </w:r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14:paraId="481EBFDA" w14:textId="77777777"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asigura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continuitatea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atât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timp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cât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menţin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condițiile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care au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generat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situația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dificultate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;</w:t>
      </w:r>
    </w:p>
    <w:p w14:paraId="5EB2DFF1" w14:textId="77777777"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refuza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condiții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obiective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primirea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14:paraId="0F4600E9" w14:textId="77777777"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134"/>
        </w:tabs>
        <w:autoSpaceDN/>
        <w:spacing w:after="0"/>
        <w:ind w:left="0" w:firstLine="851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fi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informat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timp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util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termeni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accesibili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asupra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: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drepturilor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masurilor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legale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protecţie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asupra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situaţiilor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risc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modificărilor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intervenite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oportunității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acordării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altor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listei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nivel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local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cuprinzând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furnizorii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acreditaţi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regulamentului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ordine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internă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centrului</w:t>
      </w:r>
      <w:proofErr w:type="spellEnd"/>
      <w:r w:rsidR="000D5A15">
        <w:rPr>
          <w:rFonts w:ascii="Times New Roman" w:hAnsi="Times New Roman"/>
          <w:color w:val="000000"/>
          <w:sz w:val="24"/>
          <w:szCs w:val="24"/>
        </w:rPr>
        <w:t xml:space="preserve"> (ROI)</w:t>
      </w:r>
      <w:r w:rsidRPr="00904D95">
        <w:rPr>
          <w:rFonts w:ascii="Times New Roman" w:hAnsi="Times New Roman"/>
          <w:sz w:val="24"/>
          <w:szCs w:val="24"/>
        </w:rPr>
        <w:t>;</w:t>
      </w:r>
    </w:p>
    <w:p w14:paraId="0B9DB4C1" w14:textId="77777777"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276"/>
        </w:tabs>
        <w:autoSpaceDN/>
        <w:spacing w:after="0"/>
        <w:ind w:left="0" w:firstLine="9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participa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evaluarea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primite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luarea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deciziilor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privind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intervenția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aplică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putând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alege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variante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intervenție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dacă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există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14:paraId="3C2BF5E1" w14:textId="77777777"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276"/>
        </w:tabs>
        <w:autoSpaceDN/>
        <w:spacing w:after="0"/>
        <w:ind w:left="0" w:firstLine="9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avea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acces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propriul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dosar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;</w:t>
      </w:r>
    </w:p>
    <w:p w14:paraId="7D848131" w14:textId="77777777"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276"/>
        </w:tabs>
        <w:autoSpaceDN/>
        <w:spacing w:after="0"/>
        <w:ind w:left="0" w:firstLine="9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>de a-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exprima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nemulțumirea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privire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.</w:t>
      </w:r>
    </w:p>
    <w:p w14:paraId="48537B2F" w14:textId="77777777" w:rsidR="00422CB3" w:rsidRDefault="00422CB3" w:rsidP="003C545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F5D2771" w14:textId="53463B08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color w:val="000000"/>
          <w:sz w:val="24"/>
          <w:szCs w:val="24"/>
        </w:rPr>
        <w:lastRenderedPageBreak/>
        <w:br/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Pr="00904D95">
        <w:rPr>
          <w:rFonts w:ascii="Times New Roman" w:hAnsi="Times New Roman"/>
          <w:b/>
          <w:sz w:val="24"/>
          <w:szCs w:val="24"/>
        </w:rPr>
        <w:t xml:space="preserve">Art.9. 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Obligaţiile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beneficiarului</w:t>
      </w:r>
      <w:proofErr w:type="spellEnd"/>
      <w:r w:rsidR="006962F6">
        <w:rPr>
          <w:rFonts w:ascii="Times New Roman" w:hAnsi="Times New Roman"/>
          <w:b/>
          <w:sz w:val="24"/>
          <w:szCs w:val="24"/>
        </w:rPr>
        <w:t>/</w:t>
      </w:r>
      <w:r w:rsidR="006962F6" w:rsidRPr="006962F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962F6" w:rsidRPr="006962F6">
        <w:rPr>
          <w:rFonts w:ascii="Times New Roman" w:hAnsi="Times New Roman"/>
          <w:b/>
          <w:bCs/>
          <w:sz w:val="24"/>
          <w:szCs w:val="24"/>
          <w:lang w:val="ro-RO"/>
        </w:rPr>
        <w:t>părintel</w:t>
      </w:r>
      <w:r w:rsidR="006962F6">
        <w:rPr>
          <w:rFonts w:ascii="Times New Roman" w:hAnsi="Times New Roman"/>
          <w:b/>
          <w:bCs/>
          <w:sz w:val="24"/>
          <w:szCs w:val="24"/>
          <w:lang w:val="ro-RO"/>
        </w:rPr>
        <w:t>ui</w:t>
      </w:r>
      <w:r w:rsidR="006962F6" w:rsidRPr="006962F6">
        <w:rPr>
          <w:rFonts w:ascii="Times New Roman" w:hAnsi="Times New Roman"/>
          <w:b/>
          <w:bCs/>
          <w:sz w:val="24"/>
          <w:szCs w:val="24"/>
          <w:lang w:val="ro-RO"/>
        </w:rPr>
        <w:t>/părinţi</w:t>
      </w:r>
      <w:r w:rsidR="006962F6">
        <w:rPr>
          <w:rFonts w:ascii="Times New Roman" w:hAnsi="Times New Roman"/>
          <w:b/>
          <w:bCs/>
          <w:sz w:val="24"/>
          <w:szCs w:val="24"/>
          <w:lang w:val="ro-RO"/>
        </w:rPr>
        <w:t>lor</w:t>
      </w:r>
      <w:r w:rsidR="006962F6" w:rsidRPr="006962F6">
        <w:rPr>
          <w:rFonts w:ascii="Times New Roman" w:hAnsi="Times New Roman"/>
          <w:b/>
          <w:bCs/>
          <w:sz w:val="24"/>
          <w:szCs w:val="24"/>
          <w:lang w:val="ro-RO"/>
        </w:rPr>
        <w:t>/reprezentatul</w:t>
      </w:r>
      <w:r w:rsidR="006962F6">
        <w:rPr>
          <w:rFonts w:ascii="Times New Roman" w:hAnsi="Times New Roman"/>
          <w:b/>
          <w:bCs/>
          <w:sz w:val="24"/>
          <w:szCs w:val="24"/>
          <w:lang w:val="ro-RO"/>
        </w:rPr>
        <w:t>ui</w:t>
      </w:r>
      <w:r w:rsidR="006962F6" w:rsidRPr="006962F6">
        <w:rPr>
          <w:rFonts w:ascii="Times New Roman" w:hAnsi="Times New Roman"/>
          <w:b/>
          <w:bCs/>
          <w:sz w:val="24"/>
          <w:szCs w:val="24"/>
          <w:lang w:val="ro-RO"/>
        </w:rPr>
        <w:t xml:space="preserve"> legal</w:t>
      </w:r>
      <w:r w:rsidRPr="00904D95">
        <w:rPr>
          <w:rFonts w:ascii="Times New Roman" w:hAnsi="Times New Roman"/>
          <w:b/>
          <w:sz w:val="24"/>
          <w:szCs w:val="24"/>
        </w:rPr>
        <w:t>:</w:t>
      </w:r>
    </w:p>
    <w:p w14:paraId="13BEF099" w14:textId="6B73E9C6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are </w:t>
      </w:r>
      <w:proofErr w:type="spellStart"/>
      <w:r w:rsidRPr="00904D95">
        <w:rPr>
          <w:rFonts w:ascii="Times New Roman" w:hAnsi="Times New Roman"/>
          <w:sz w:val="24"/>
          <w:szCs w:val="24"/>
        </w:rPr>
        <w:t>următoarele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obligaţii</w:t>
      </w:r>
      <w:proofErr w:type="spellEnd"/>
      <w:r w:rsidRPr="00904D95">
        <w:rPr>
          <w:rFonts w:ascii="Times New Roman" w:hAnsi="Times New Roman"/>
          <w:sz w:val="24"/>
          <w:szCs w:val="24"/>
        </w:rPr>
        <w:t>:</w:t>
      </w:r>
    </w:p>
    <w:p w14:paraId="1F20C931" w14:textId="77777777"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276"/>
        </w:tabs>
        <w:autoSpaceDN/>
        <w:spacing w:after="0"/>
        <w:ind w:left="0" w:firstLine="993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respecte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regulamentul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ordine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interioară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centrului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(reguli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comportament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program,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persoanele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contact etc.)</w:t>
      </w:r>
      <w:r w:rsidRPr="00904D95">
        <w:rPr>
          <w:rFonts w:ascii="Times New Roman" w:hAnsi="Times New Roman"/>
          <w:sz w:val="24"/>
          <w:szCs w:val="24"/>
        </w:rPr>
        <w:t>;</w:t>
      </w:r>
    </w:p>
    <w:p w14:paraId="47D32BB3" w14:textId="58DC3A81" w:rsidR="003C5452" w:rsidRPr="00DE44B8" w:rsidRDefault="003C5452" w:rsidP="000D5A15">
      <w:pPr>
        <w:numPr>
          <w:ilvl w:val="1"/>
          <w:numId w:val="26"/>
        </w:numPr>
        <w:tabs>
          <w:tab w:val="clear" w:pos="1440"/>
          <w:tab w:val="num" w:pos="1276"/>
        </w:tabs>
        <w:autoSpaceDN/>
        <w:spacing w:after="0"/>
        <w:ind w:left="0" w:firstLine="993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participe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activ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procesul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furnizare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reevaluarea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revizuirea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i/>
          <w:color w:val="000000"/>
          <w:sz w:val="24"/>
          <w:szCs w:val="24"/>
          <w:lang w:val="pt-BR"/>
        </w:rPr>
        <w:t>Programului personalizat de intervenţie</w:t>
      </w:r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14:paraId="0B405623" w14:textId="77777777" w:rsidR="003C5452" w:rsidRPr="00DE44B8" w:rsidRDefault="003C5452" w:rsidP="00DE44B8">
      <w:pPr>
        <w:numPr>
          <w:ilvl w:val="1"/>
          <w:numId w:val="26"/>
        </w:numPr>
        <w:tabs>
          <w:tab w:val="clear" w:pos="1440"/>
          <w:tab w:val="num" w:pos="1276"/>
        </w:tabs>
        <w:autoSpaceDN/>
        <w:spacing w:after="0"/>
        <w:ind w:left="0" w:firstLine="993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DE44B8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DE44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44B8">
        <w:rPr>
          <w:rFonts w:ascii="Times New Roman" w:hAnsi="Times New Roman"/>
          <w:color w:val="000000"/>
          <w:sz w:val="24"/>
          <w:szCs w:val="24"/>
        </w:rPr>
        <w:t>respecte</w:t>
      </w:r>
      <w:proofErr w:type="spellEnd"/>
      <w:r w:rsidRPr="00DE44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44B8">
        <w:rPr>
          <w:rFonts w:ascii="Times New Roman" w:hAnsi="Times New Roman"/>
          <w:color w:val="000000"/>
          <w:sz w:val="24"/>
          <w:szCs w:val="24"/>
        </w:rPr>
        <w:t>termenele</w:t>
      </w:r>
      <w:proofErr w:type="spellEnd"/>
      <w:r w:rsidRPr="00DE44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44B8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DE44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44B8">
        <w:rPr>
          <w:rFonts w:ascii="Times New Roman" w:hAnsi="Times New Roman"/>
          <w:color w:val="000000"/>
          <w:sz w:val="24"/>
          <w:szCs w:val="24"/>
        </w:rPr>
        <w:t>clauzele</w:t>
      </w:r>
      <w:proofErr w:type="spellEnd"/>
      <w:r w:rsidRPr="00DE44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44B8">
        <w:rPr>
          <w:rFonts w:ascii="Times New Roman" w:hAnsi="Times New Roman"/>
          <w:color w:val="000000"/>
          <w:sz w:val="24"/>
          <w:szCs w:val="24"/>
        </w:rPr>
        <w:t>stabilite</w:t>
      </w:r>
      <w:proofErr w:type="spellEnd"/>
      <w:r w:rsidRPr="00DE44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44B8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DE44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44B8">
        <w:rPr>
          <w:rFonts w:ascii="Times New Roman" w:hAnsi="Times New Roman"/>
          <w:color w:val="000000"/>
          <w:sz w:val="24"/>
          <w:szCs w:val="24"/>
        </w:rPr>
        <w:t>cadrul</w:t>
      </w:r>
      <w:proofErr w:type="spellEnd"/>
      <w:r w:rsidRPr="00DE44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44B8">
        <w:rPr>
          <w:rFonts w:ascii="Times New Roman" w:hAnsi="Times New Roman"/>
          <w:i/>
          <w:color w:val="000000"/>
          <w:sz w:val="24"/>
          <w:szCs w:val="24"/>
          <w:lang w:val="pt-BR"/>
        </w:rPr>
        <w:t>Programului personalizat de intervenţie</w:t>
      </w:r>
      <w:r w:rsidRPr="00DE44B8">
        <w:rPr>
          <w:rFonts w:ascii="Times New Roman" w:hAnsi="Times New Roman"/>
          <w:color w:val="000000"/>
          <w:sz w:val="24"/>
          <w:szCs w:val="24"/>
        </w:rPr>
        <w:t>;</w:t>
      </w:r>
    </w:p>
    <w:p w14:paraId="3E35239A" w14:textId="77777777"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furnizeze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informaţii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corecte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privire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identitatea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situaţia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familială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,</w:t>
      </w:r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medicală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economică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permită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furnizorului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verificarea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veridicităţii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acestora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14:paraId="17A3AF34" w14:textId="77777777"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anunţe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orice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modificare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intervenită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legatură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situația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personală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pe</w:t>
      </w:r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parcursul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acordării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14:paraId="7D8512B6" w14:textId="59ED214C"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sz w:val="24"/>
          <w:szCs w:val="24"/>
        </w:rPr>
        <w:t>abţină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904D95">
        <w:rPr>
          <w:rFonts w:ascii="Times New Roman" w:hAnsi="Times New Roman"/>
          <w:sz w:val="24"/>
          <w:szCs w:val="24"/>
        </w:rPr>
        <w:t>orice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comportament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antisocial, </w:t>
      </w:r>
      <w:proofErr w:type="spellStart"/>
      <w:r w:rsidRPr="00904D95">
        <w:rPr>
          <w:rFonts w:ascii="Times New Roman" w:hAnsi="Times New Roman"/>
          <w:sz w:val="24"/>
          <w:szCs w:val="24"/>
        </w:rPr>
        <w:t>infracţional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faţă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</w:t>
      </w:r>
      <w:r w:rsidR="00361378">
        <w:rPr>
          <w:rFonts w:ascii="Times New Roman" w:hAnsi="Times New Roman"/>
          <w:sz w:val="24"/>
          <w:szCs w:val="24"/>
        </w:rPr>
        <w:t>____</w:t>
      </w:r>
      <w:r w:rsidRPr="00904D95">
        <w:rPr>
          <w:rFonts w:ascii="Times New Roman" w:hAnsi="Times New Roman"/>
          <w:sz w:val="24"/>
          <w:szCs w:val="24"/>
        </w:rPr>
        <w:t xml:space="preserve">, pe </w:t>
      </w:r>
      <w:proofErr w:type="spellStart"/>
      <w:r w:rsidRPr="00904D95">
        <w:rPr>
          <w:rFonts w:ascii="Times New Roman" w:hAnsi="Times New Roman"/>
          <w:sz w:val="24"/>
          <w:szCs w:val="24"/>
        </w:rPr>
        <w:t>toată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perioada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derulării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prezentului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contract;</w:t>
      </w:r>
    </w:p>
    <w:p w14:paraId="752BD27D" w14:textId="11CDCD75" w:rsidR="003C5452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participe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sz w:val="24"/>
          <w:szCs w:val="24"/>
        </w:rPr>
        <w:t>activităţile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consiliere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informare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orientare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şcolară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14:paraId="1F4FAA44" w14:textId="14ED58A9" w:rsidR="006962F6" w:rsidRPr="00904D95" w:rsidRDefault="006962F6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să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prezinte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sediul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momentul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</w:rPr>
        <w:t>este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anunțat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că minorul se află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situația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</w:rPr>
        <w:t>manifestă</w:t>
      </w:r>
      <w:proofErr w:type="spellEnd"/>
      <w:r>
        <w:rPr>
          <w:rFonts w:ascii="Times New Roman" w:hAnsi="Times New Roman"/>
          <w:sz w:val="24"/>
          <w:szCs w:val="24"/>
        </w:rPr>
        <w:t xml:space="preserve"> o stare </w:t>
      </w:r>
      <w:proofErr w:type="spellStart"/>
      <w:r>
        <w:rPr>
          <w:rFonts w:ascii="Times New Roman" w:hAnsi="Times New Roman"/>
          <w:sz w:val="24"/>
          <w:szCs w:val="24"/>
        </w:rPr>
        <w:t>psihopatologică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cadrul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căreia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află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într</w:t>
      </w:r>
      <w:proofErr w:type="spellEnd"/>
      <w:r>
        <w:rPr>
          <w:rFonts w:ascii="Times New Roman" w:hAnsi="Times New Roman"/>
          <w:sz w:val="24"/>
          <w:szCs w:val="24"/>
        </w:rPr>
        <w:t xml:space="preserve">-o </w:t>
      </w:r>
      <w:proofErr w:type="spellStart"/>
      <w:r>
        <w:rPr>
          <w:rFonts w:ascii="Times New Roman" w:hAnsi="Times New Roman"/>
          <w:sz w:val="24"/>
          <w:szCs w:val="24"/>
        </w:rPr>
        <w:t>disfuncționalitate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cerebrală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severă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situație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critică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</w:rPr>
        <w:t>poate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provoca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autovătămare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gravă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agresarea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altor</w:t>
      </w:r>
      <w:proofErr w:type="spellEnd"/>
      <w:r>
        <w:rPr>
          <w:rFonts w:ascii="Times New Roman" w:hAnsi="Times New Roman"/>
          <w:sz w:val="24"/>
          <w:szCs w:val="24"/>
        </w:rPr>
        <w:t xml:space="preserve"> personae, </w:t>
      </w:r>
      <w:proofErr w:type="spellStart"/>
      <w:r>
        <w:rPr>
          <w:rFonts w:ascii="Times New Roman" w:hAnsi="Times New Roman"/>
          <w:sz w:val="24"/>
          <w:szCs w:val="24"/>
        </w:rPr>
        <w:t>deces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distrugerea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bunuri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comportamente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nejustificate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caracteristicile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realității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prezente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stări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confuzionale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așa</w:t>
      </w:r>
      <w:proofErr w:type="spellEnd"/>
      <w:r>
        <w:rPr>
          <w:rFonts w:ascii="Times New Roman" w:hAnsi="Times New Roman"/>
          <w:sz w:val="24"/>
          <w:szCs w:val="24"/>
        </w:rPr>
        <w:t xml:space="preserve"> cum sunt </w:t>
      </w:r>
      <w:proofErr w:type="spellStart"/>
      <w:r>
        <w:rPr>
          <w:rFonts w:ascii="Times New Roman" w:hAnsi="Times New Roman"/>
          <w:sz w:val="24"/>
          <w:szCs w:val="24"/>
        </w:rPr>
        <w:t>ele</w:t>
      </w:r>
      <w:proofErr w:type="spellEnd"/>
      <w:r>
        <w:rPr>
          <w:rFonts w:ascii="Times New Roman" w:hAnsi="Times New Roman"/>
          <w:sz w:val="24"/>
          <w:szCs w:val="24"/>
        </w:rPr>
        <w:t xml:space="preserve"> definite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Normele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aplicare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Legii</w:t>
      </w:r>
      <w:proofErr w:type="spellEnd"/>
      <w:r>
        <w:rPr>
          <w:rFonts w:ascii="Times New Roman" w:hAnsi="Times New Roman"/>
          <w:sz w:val="24"/>
          <w:szCs w:val="24"/>
        </w:rPr>
        <w:t xml:space="preserve"> nr. 487/2002 a </w:t>
      </w:r>
      <w:proofErr w:type="spellStart"/>
      <w:r>
        <w:rPr>
          <w:rFonts w:ascii="Times New Roman" w:hAnsi="Times New Roman"/>
          <w:sz w:val="24"/>
          <w:szCs w:val="24"/>
        </w:rPr>
        <w:t>sănătății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mintale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protecţiei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persoanelor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tulburări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psihice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republicată</w:t>
      </w:r>
      <w:proofErr w:type="spellEnd"/>
      <w:r>
        <w:rPr>
          <w:rFonts w:ascii="Times New Roman" w:hAnsi="Times New Roman"/>
          <w:sz w:val="24"/>
          <w:szCs w:val="24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</w:rPr>
        <w:t>modificările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completările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ulterioare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2D3707B6" w14:textId="77777777"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răspundă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stricăciunile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pierderile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provocate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copil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facă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toate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reparaţiile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necesare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remedierii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acestor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stricăciuni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14:paraId="332FA629" w14:textId="77777777" w:rsidR="003C5452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60652F4" w14:textId="77777777" w:rsidR="00240EF0" w:rsidRDefault="00240EF0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BA92F3B" w14:textId="77777777" w:rsidR="00DC205C" w:rsidRDefault="00DC205C" w:rsidP="00DC205C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C205C">
        <w:rPr>
          <w:rFonts w:ascii="Times New Roman" w:hAnsi="Times New Roman"/>
          <w:b/>
          <w:sz w:val="24"/>
          <w:szCs w:val="24"/>
          <w:lang w:val="ro-RO"/>
        </w:rPr>
        <w:t>VI. SOLUȚIONAREA RECLAMATIILOR</w:t>
      </w:r>
    </w:p>
    <w:p w14:paraId="2485ED69" w14:textId="77777777" w:rsidR="00DC205C" w:rsidRPr="00DC205C" w:rsidRDefault="00DC205C" w:rsidP="00DC205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40F19C1A" w14:textId="77777777" w:rsidR="00AB2F71" w:rsidRDefault="00DC205C" w:rsidP="00AB2F71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DC205C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Pr="00DC205C">
        <w:rPr>
          <w:rFonts w:ascii="Times New Roman" w:hAnsi="Times New Roman"/>
          <w:b/>
          <w:sz w:val="24"/>
          <w:szCs w:val="24"/>
          <w:lang w:val="ro-RO"/>
        </w:rPr>
        <w:tab/>
        <w:t xml:space="preserve">  Art.10.(1)</w:t>
      </w:r>
      <w:r w:rsidRPr="00DC205C">
        <w:rPr>
          <w:rFonts w:ascii="Times New Roman" w:hAnsi="Times New Roman"/>
          <w:sz w:val="24"/>
          <w:szCs w:val="24"/>
          <w:lang w:val="ro-RO"/>
        </w:rPr>
        <w:t>Copilul/părintele/părinţii/reprezentatul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legal are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dreptul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de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a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formula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>
        <w:rPr>
          <w:rFonts w:ascii="Times New Roman" w:hAnsi="Times New Roman"/>
          <w:sz w:val="24"/>
          <w:szCs w:val="24"/>
          <w:lang w:val="ro-RO"/>
        </w:rPr>
        <w:t>sugestii/</w:t>
      </w:r>
    </w:p>
    <w:p w14:paraId="0FFE6BD0" w14:textId="77777777" w:rsidR="00DC205C" w:rsidRPr="00DC205C" w:rsidRDefault="00DC205C" w:rsidP="00DC205C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DC205C">
        <w:rPr>
          <w:rFonts w:ascii="Times New Roman" w:hAnsi="Times New Roman"/>
          <w:sz w:val="24"/>
          <w:szCs w:val="24"/>
          <w:lang w:val="ro-RO"/>
        </w:rPr>
        <w:t>reclamaţii</w:t>
      </w:r>
      <w:r w:rsidR="00AB2F71">
        <w:rPr>
          <w:rFonts w:ascii="Times New Roman" w:hAnsi="Times New Roman"/>
          <w:sz w:val="24"/>
          <w:szCs w:val="24"/>
          <w:lang w:val="ro-RO"/>
        </w:rPr>
        <w:t>/sesizări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 cu privire la acordarea serviciilor sociale.</w:t>
      </w:r>
    </w:p>
    <w:p w14:paraId="2E7AC04A" w14:textId="77777777" w:rsidR="00DC205C" w:rsidRPr="00DC205C" w:rsidRDefault="00DC205C" w:rsidP="00DC205C">
      <w:pPr>
        <w:tabs>
          <w:tab w:val="left" w:pos="709"/>
          <w:tab w:val="left" w:pos="1985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DC205C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DC205C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Pr="00DC205C">
        <w:rPr>
          <w:rFonts w:ascii="Times New Roman" w:hAnsi="Times New Roman"/>
          <w:b/>
          <w:bCs/>
          <w:sz w:val="24"/>
          <w:szCs w:val="24"/>
          <w:lang w:val="ro-RO"/>
        </w:rPr>
        <w:t>(2)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>
        <w:rPr>
          <w:rFonts w:ascii="Times New Roman" w:hAnsi="Times New Roman"/>
          <w:sz w:val="24"/>
          <w:szCs w:val="24"/>
          <w:lang w:val="ro-RO"/>
        </w:rPr>
        <w:t>Sugestiile/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reclamaţiile</w:t>
      </w:r>
      <w:r w:rsidR="00AB2F71">
        <w:rPr>
          <w:rFonts w:ascii="Times New Roman" w:hAnsi="Times New Roman"/>
          <w:sz w:val="24"/>
          <w:szCs w:val="24"/>
          <w:lang w:val="ro-RO"/>
        </w:rPr>
        <w:t>/sesizările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sz w:val="24"/>
          <w:szCs w:val="24"/>
          <w:lang w:val="ro-RO"/>
        </w:rPr>
        <w:t>pot fi adresate direct</w:t>
      </w:r>
      <w:r>
        <w:rPr>
          <w:rFonts w:ascii="Times New Roman" w:hAnsi="Times New Roman"/>
          <w:sz w:val="24"/>
          <w:szCs w:val="24"/>
          <w:lang w:val="ro-RO"/>
        </w:rPr>
        <w:t xml:space="preserve"> la sediul </w:t>
      </w:r>
      <w:r w:rsidRPr="00DC205C">
        <w:rPr>
          <w:rFonts w:ascii="Times New Roman" w:hAnsi="Times New Roman"/>
          <w:bCs/>
          <w:iCs/>
          <w:sz w:val="24"/>
          <w:szCs w:val="24"/>
          <w:lang w:val="ro-RO"/>
        </w:rPr>
        <w:t>Centru</w:t>
      </w:r>
      <w:r>
        <w:rPr>
          <w:rFonts w:ascii="Times New Roman" w:hAnsi="Times New Roman"/>
          <w:bCs/>
          <w:iCs/>
          <w:sz w:val="24"/>
          <w:szCs w:val="24"/>
          <w:lang w:val="ro-RO"/>
        </w:rPr>
        <w:t>lui de zi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 sau</w:t>
      </w:r>
      <w:r w:rsidRPr="00DC205C">
        <w:rPr>
          <w:rFonts w:ascii="Times New Roman" w:hAnsi="Times New Roman"/>
          <w:i/>
          <w:sz w:val="24"/>
          <w:szCs w:val="24"/>
          <w:lang w:val="ro-RO"/>
        </w:rPr>
        <w:t xml:space="preserve"> Direcţiei Generale de Asistenţă Socială şi Protecţia Copilului Argeş</w:t>
      </w:r>
      <w:r w:rsidRPr="00DC205C">
        <w:rPr>
          <w:rFonts w:ascii="Times New Roman" w:hAnsi="Times New Roman"/>
          <w:sz w:val="24"/>
          <w:szCs w:val="24"/>
          <w:lang w:val="ro-RO"/>
        </w:rPr>
        <w:t>.</w:t>
      </w:r>
    </w:p>
    <w:p w14:paraId="362F936D" w14:textId="77777777" w:rsidR="00DC205C" w:rsidRPr="00DC205C" w:rsidRDefault="00DC205C" w:rsidP="00DC205C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DC205C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DC205C">
        <w:rPr>
          <w:rFonts w:ascii="Times New Roman" w:hAnsi="Times New Roman"/>
          <w:sz w:val="24"/>
          <w:szCs w:val="24"/>
          <w:lang w:val="ro-RO"/>
        </w:rPr>
        <w:tab/>
        <w:t xml:space="preserve">             </w:t>
      </w:r>
      <w:r w:rsid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b/>
          <w:sz w:val="24"/>
          <w:szCs w:val="24"/>
          <w:lang w:val="ro-RO"/>
        </w:rPr>
        <w:t>(3)</w:t>
      </w:r>
      <w:r w:rsidRPr="00DC205C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iCs/>
          <w:sz w:val="24"/>
          <w:szCs w:val="24"/>
          <w:lang w:val="ro-RO"/>
        </w:rPr>
        <w:t>Centrul de zi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sz w:val="24"/>
          <w:szCs w:val="24"/>
          <w:lang w:val="ro-RO"/>
        </w:rPr>
        <w:t>sau</w:t>
      </w:r>
      <w:r w:rsidRPr="00DC205C">
        <w:rPr>
          <w:rFonts w:ascii="Times New Roman" w:hAnsi="Times New Roman"/>
          <w:i/>
          <w:sz w:val="24"/>
          <w:szCs w:val="24"/>
          <w:lang w:val="ro-RO"/>
        </w:rPr>
        <w:t xml:space="preserve"> Direcţia Generală de Asistenţă Socială şi Protecţia Copilului Argeş 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are obligaţia de a analiza conţinutul </w:t>
      </w:r>
      <w:r w:rsidR="00AB2F71">
        <w:rPr>
          <w:rFonts w:ascii="Times New Roman" w:hAnsi="Times New Roman"/>
          <w:sz w:val="24"/>
          <w:szCs w:val="24"/>
          <w:lang w:val="ro-RO"/>
        </w:rPr>
        <w:t>sesizărilor/</w:t>
      </w:r>
      <w:r w:rsidRPr="00DC205C">
        <w:rPr>
          <w:rFonts w:ascii="Times New Roman" w:hAnsi="Times New Roman"/>
          <w:sz w:val="24"/>
          <w:szCs w:val="24"/>
          <w:lang w:val="ro-RO"/>
        </w:rPr>
        <w:t>reclamaţiilor, consultând atât beneficiarul de servicii sociale, cât şi specialiştii implicaţi î</w:t>
      </w:r>
      <w:r>
        <w:rPr>
          <w:rFonts w:ascii="Times New Roman" w:hAnsi="Times New Roman"/>
          <w:sz w:val="24"/>
          <w:szCs w:val="24"/>
          <w:lang w:val="ro-RO"/>
        </w:rPr>
        <w:t xml:space="preserve">n acordarea serviciului social </w:t>
      </w:r>
      <w:r w:rsidRPr="00DC205C">
        <w:rPr>
          <w:rFonts w:ascii="Times New Roman" w:hAnsi="Times New Roman"/>
          <w:sz w:val="24"/>
          <w:szCs w:val="24"/>
          <w:lang w:val="ro-RO"/>
        </w:rPr>
        <w:t>şi de a formula răspuns în termen</w:t>
      </w:r>
      <w:r>
        <w:rPr>
          <w:rFonts w:ascii="Times New Roman" w:hAnsi="Times New Roman"/>
          <w:sz w:val="24"/>
          <w:szCs w:val="24"/>
          <w:lang w:val="ro-RO"/>
        </w:rPr>
        <w:t>ul prevăzut de lege</w:t>
      </w:r>
      <w:r w:rsidRPr="00DC205C">
        <w:rPr>
          <w:rFonts w:ascii="Times New Roman" w:hAnsi="Times New Roman"/>
          <w:sz w:val="24"/>
          <w:szCs w:val="24"/>
          <w:lang w:val="ro-RO"/>
        </w:rPr>
        <w:t>.</w:t>
      </w:r>
    </w:p>
    <w:p w14:paraId="5A378D72" w14:textId="77777777" w:rsidR="00DC205C" w:rsidRPr="00DC205C" w:rsidRDefault="00DC205C" w:rsidP="00DC205C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DC205C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(4)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 Dacă</w:t>
      </w:r>
      <w:r w:rsidR="00240EF0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părintele/părinţii/reprezentatul legal nu este mulţumit de soluţionarea </w:t>
      </w:r>
      <w:r w:rsidR="00AB2F71">
        <w:rPr>
          <w:rFonts w:ascii="Times New Roman" w:hAnsi="Times New Roman"/>
          <w:sz w:val="24"/>
          <w:szCs w:val="24"/>
          <w:lang w:val="ro-RO"/>
        </w:rPr>
        <w:t>sesizării/</w:t>
      </w:r>
      <w:r w:rsidRPr="00DC205C">
        <w:rPr>
          <w:rFonts w:ascii="Times New Roman" w:hAnsi="Times New Roman"/>
          <w:sz w:val="24"/>
          <w:szCs w:val="24"/>
          <w:lang w:val="ro-RO"/>
        </w:rPr>
        <w:t>reclamaţiei, acesta se poate adresa, instanţei de judecată competente.</w:t>
      </w:r>
    </w:p>
    <w:p w14:paraId="757D1DEB" w14:textId="4F661CCA" w:rsidR="00240EF0" w:rsidRDefault="00DC205C" w:rsidP="00006A7E">
      <w:pPr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sz w:val="20"/>
          <w:szCs w:val="20"/>
          <w:lang w:val="ro-RO"/>
        </w:rPr>
        <w:lastRenderedPageBreak/>
        <w:t xml:space="preserve">    </w:t>
      </w:r>
    </w:p>
    <w:p w14:paraId="5BF1A6A6" w14:textId="77777777" w:rsidR="00DC205C" w:rsidRPr="00AB2F71" w:rsidRDefault="00DC205C" w:rsidP="00DC205C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AB2F71">
        <w:rPr>
          <w:rFonts w:ascii="Times New Roman" w:hAnsi="Times New Roman"/>
          <w:b/>
          <w:sz w:val="24"/>
          <w:szCs w:val="24"/>
          <w:lang w:val="ro-RO"/>
        </w:rPr>
        <w:t>VII. LITIGII</w:t>
      </w:r>
    </w:p>
    <w:p w14:paraId="609305E5" w14:textId="77777777" w:rsidR="00DC205C" w:rsidRPr="00AB2F71" w:rsidRDefault="00DC205C" w:rsidP="00DC205C">
      <w:pPr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AB2F71">
        <w:rPr>
          <w:rFonts w:ascii="Times New Roman" w:hAnsi="Times New Roman"/>
          <w:b/>
          <w:sz w:val="24"/>
          <w:szCs w:val="24"/>
          <w:lang w:val="ro-RO"/>
        </w:rPr>
        <w:t xml:space="preserve">       Art. 1</w:t>
      </w:r>
      <w:r w:rsidR="00E36B7D">
        <w:rPr>
          <w:rFonts w:ascii="Times New Roman" w:hAnsi="Times New Roman"/>
          <w:b/>
          <w:sz w:val="24"/>
          <w:szCs w:val="24"/>
          <w:lang w:val="ro-RO"/>
        </w:rPr>
        <w:t>1</w:t>
      </w:r>
      <w:r w:rsidRPr="00AB2F71">
        <w:rPr>
          <w:rFonts w:ascii="Times New Roman" w:hAnsi="Times New Roman"/>
          <w:b/>
          <w:sz w:val="24"/>
          <w:szCs w:val="24"/>
          <w:lang w:val="ro-RO"/>
        </w:rPr>
        <w:t xml:space="preserve">. (1) </w:t>
      </w:r>
      <w:r w:rsidRPr="00AB2F71">
        <w:rPr>
          <w:rFonts w:ascii="Times New Roman" w:hAnsi="Times New Roman"/>
          <w:sz w:val="24"/>
          <w:szCs w:val="24"/>
          <w:lang w:val="ro-RO"/>
        </w:rPr>
        <w:t xml:space="preserve"> Litigiile născute în legătura cu încheierea, executarea, modificarea şi încetarea ori alte pretenţii decurgând din prezentul contract, vor fi supuse unei proceduri prealabile de soluţionare pe cale amiabilă.</w:t>
      </w:r>
    </w:p>
    <w:p w14:paraId="035608FF" w14:textId="2A53C42D" w:rsidR="00DC205C" w:rsidRPr="00AB2F71" w:rsidRDefault="00DC205C" w:rsidP="00DC205C">
      <w:pPr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B2F71">
        <w:rPr>
          <w:rFonts w:ascii="Times New Roman" w:hAnsi="Times New Roman"/>
          <w:sz w:val="24"/>
          <w:szCs w:val="24"/>
          <w:lang w:val="ro-RO"/>
        </w:rPr>
        <w:t xml:space="preserve">                   </w:t>
      </w:r>
      <w:r w:rsidR="00266C94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AB2F71">
        <w:rPr>
          <w:rFonts w:ascii="Times New Roman" w:hAnsi="Times New Roman"/>
          <w:b/>
          <w:sz w:val="24"/>
          <w:szCs w:val="24"/>
          <w:lang w:val="ro-RO"/>
        </w:rPr>
        <w:t>(2)</w:t>
      </w:r>
      <w:r w:rsidRPr="00AB2F71">
        <w:rPr>
          <w:rFonts w:ascii="Times New Roman" w:hAnsi="Times New Roman"/>
          <w:sz w:val="24"/>
          <w:szCs w:val="24"/>
          <w:lang w:val="ro-RO"/>
        </w:rPr>
        <w:t xml:space="preserve"> Dacă după 15 zile de la începerea acestor proceduri neoficiale furnizorul de servicii sociale şi beneficiarul de servicii sociale nu reuşesc să rezolve în mod amiabil o divergentă contractuală, fiecare parte se poate adresa instanţelor judecătoreşti competente.</w:t>
      </w:r>
    </w:p>
    <w:p w14:paraId="26F6E63E" w14:textId="1B6B4874" w:rsidR="00DC205C" w:rsidRPr="00006A7E" w:rsidRDefault="00DC205C" w:rsidP="00DC205C">
      <w:pPr>
        <w:jc w:val="both"/>
        <w:rPr>
          <w:rFonts w:ascii="Times New Roman" w:hAnsi="Times New Roman"/>
          <w:sz w:val="24"/>
          <w:szCs w:val="24"/>
          <w:lang w:val="ro-RO"/>
        </w:rPr>
      </w:pPr>
      <w:r w:rsidRPr="00AB2F71">
        <w:rPr>
          <w:rFonts w:ascii="Times New Roman" w:hAnsi="Times New Roman"/>
          <w:sz w:val="24"/>
          <w:szCs w:val="24"/>
          <w:lang w:val="ro-RO"/>
        </w:rPr>
        <w:t xml:space="preserve">   </w:t>
      </w:r>
    </w:p>
    <w:p w14:paraId="68EB9AD5" w14:textId="77777777" w:rsidR="00246A40" w:rsidRPr="00904D95" w:rsidRDefault="00246A40" w:rsidP="00246A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VIII</w:t>
      </w:r>
      <w:r w:rsidRPr="00904D95">
        <w:rPr>
          <w:rFonts w:ascii="Times New Roman" w:hAnsi="Times New Roman"/>
          <w:b/>
          <w:sz w:val="24"/>
          <w:szCs w:val="24"/>
        </w:rPr>
        <w:t>. REZILIEREA CONTRACTULUI</w:t>
      </w:r>
    </w:p>
    <w:p w14:paraId="319FD411" w14:textId="77777777" w:rsidR="00246A40" w:rsidRPr="00904D95" w:rsidRDefault="00246A40" w:rsidP="00246A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B975F39" w14:textId="152C2EBA" w:rsidR="00246A40" w:rsidRPr="00904D95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            Art.1</w:t>
      </w:r>
      <w:r w:rsidR="00E36B7D">
        <w:rPr>
          <w:rFonts w:ascii="Times New Roman" w:hAnsi="Times New Roman"/>
          <w:b/>
          <w:sz w:val="24"/>
          <w:szCs w:val="24"/>
        </w:rPr>
        <w:t>2</w:t>
      </w:r>
      <w:r w:rsidRPr="00904D95">
        <w:rPr>
          <w:rFonts w:ascii="Times New Roman" w:hAnsi="Times New Roman"/>
          <w:b/>
          <w:sz w:val="24"/>
          <w:szCs w:val="24"/>
        </w:rPr>
        <w:t>.</w:t>
      </w:r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Pentru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abateri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majore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potrivit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art.9 lit. c, d, e, f, ca </w:t>
      </w:r>
      <w:proofErr w:type="spell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pentru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săvârşirea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unei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infracţiuni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pierde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drepturile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contract.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cazul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săvârşirii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infracţiuni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_________, </w:t>
      </w:r>
      <w:proofErr w:type="spellStart"/>
      <w:r w:rsidRPr="00904D95">
        <w:rPr>
          <w:rFonts w:ascii="Times New Roman" w:hAnsi="Times New Roman"/>
          <w:sz w:val="24"/>
          <w:szCs w:val="24"/>
        </w:rPr>
        <w:t>va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sesiza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autorităţile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competente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14:paraId="592CFFBF" w14:textId="77777777" w:rsidR="00246A40" w:rsidRPr="00904D95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</w:t>
      </w:r>
      <w:r w:rsidRPr="00904D95">
        <w:rPr>
          <w:rFonts w:ascii="Times New Roman" w:hAnsi="Times New Roman"/>
          <w:b/>
          <w:sz w:val="24"/>
          <w:szCs w:val="24"/>
        </w:rPr>
        <w:t>Art.1</w:t>
      </w:r>
      <w:r w:rsidR="00E36B7D">
        <w:rPr>
          <w:rFonts w:ascii="Times New Roman" w:hAnsi="Times New Roman"/>
          <w:b/>
          <w:sz w:val="24"/>
          <w:szCs w:val="24"/>
        </w:rPr>
        <w:t>3</w:t>
      </w:r>
      <w:r w:rsidRPr="00904D95">
        <w:rPr>
          <w:rFonts w:ascii="Times New Roman" w:hAnsi="Times New Roman"/>
          <w:b/>
          <w:sz w:val="24"/>
          <w:szCs w:val="24"/>
        </w:rPr>
        <w:t>.</w:t>
      </w:r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Contractul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sz w:val="24"/>
          <w:szCs w:val="24"/>
        </w:rPr>
        <w:t>reziliază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pentru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nerespectarea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mod </w:t>
      </w:r>
      <w:proofErr w:type="spellStart"/>
      <w:r w:rsidRPr="00904D95">
        <w:rPr>
          <w:rFonts w:ascii="Times New Roman" w:hAnsi="Times New Roman"/>
          <w:sz w:val="24"/>
          <w:szCs w:val="24"/>
        </w:rPr>
        <w:t>repetat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Pr="00904D95">
        <w:rPr>
          <w:rFonts w:ascii="Times New Roman" w:hAnsi="Times New Roman"/>
          <w:sz w:val="24"/>
          <w:szCs w:val="24"/>
        </w:rPr>
        <w:t>către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sz w:val="24"/>
          <w:szCs w:val="24"/>
        </w:rPr>
        <w:t>obligaţiunilor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la art.9 lit.  a, b, g, h.</w:t>
      </w:r>
    </w:p>
    <w:p w14:paraId="2E5C2DC3" w14:textId="77777777" w:rsidR="00246A40" w:rsidRPr="00904D95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</w:t>
      </w:r>
      <w:r w:rsidRPr="00904D95">
        <w:rPr>
          <w:rFonts w:ascii="Times New Roman" w:hAnsi="Times New Roman"/>
          <w:b/>
          <w:sz w:val="24"/>
          <w:szCs w:val="24"/>
        </w:rPr>
        <w:t>Art.1</w:t>
      </w:r>
      <w:r w:rsidR="00E36B7D">
        <w:rPr>
          <w:rFonts w:ascii="Times New Roman" w:hAnsi="Times New Roman"/>
          <w:b/>
          <w:sz w:val="24"/>
          <w:szCs w:val="24"/>
        </w:rPr>
        <w:t>4</w:t>
      </w:r>
      <w:r w:rsidRPr="00904D95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_______ are </w:t>
      </w: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sz w:val="24"/>
          <w:szCs w:val="24"/>
        </w:rPr>
        <w:t>rezilia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unilateral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cazul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nu </w:t>
      </w:r>
      <w:proofErr w:type="spellStart"/>
      <w:r w:rsidRPr="00904D95">
        <w:rPr>
          <w:rFonts w:ascii="Times New Roman" w:hAnsi="Times New Roman"/>
          <w:sz w:val="24"/>
          <w:szCs w:val="24"/>
        </w:rPr>
        <w:t>îşi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respectă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obligaţiile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acesta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14:paraId="2154507B" w14:textId="77777777" w:rsidR="00246A40" w:rsidRPr="00904D95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b/>
          <w:sz w:val="24"/>
          <w:szCs w:val="24"/>
        </w:rPr>
        <w:t>Art.1</w:t>
      </w:r>
      <w:r w:rsidR="00E36B7D">
        <w:rPr>
          <w:rFonts w:ascii="Times New Roman" w:hAnsi="Times New Roman"/>
          <w:b/>
          <w:sz w:val="24"/>
          <w:szCs w:val="24"/>
        </w:rPr>
        <w:t>5</w:t>
      </w:r>
      <w:r w:rsidRPr="00904D95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 are </w:t>
      </w: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sz w:val="24"/>
          <w:szCs w:val="24"/>
        </w:rPr>
        <w:t>rezilia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unilateral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cazul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absentează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nejustificat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mod </w:t>
      </w:r>
      <w:proofErr w:type="spellStart"/>
      <w:r w:rsidRPr="00904D95">
        <w:rPr>
          <w:rFonts w:ascii="Times New Roman" w:hAnsi="Times New Roman"/>
          <w:sz w:val="24"/>
          <w:szCs w:val="24"/>
        </w:rPr>
        <w:t>repetat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14:paraId="3AA052D4" w14:textId="5B094FDD" w:rsid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904D95">
        <w:rPr>
          <w:rFonts w:ascii="Times New Roman" w:hAnsi="Times New Roman"/>
          <w:sz w:val="24"/>
          <w:szCs w:val="24"/>
        </w:rPr>
        <w:t>Rezilierea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intervine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drept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sz w:val="24"/>
          <w:szCs w:val="24"/>
        </w:rPr>
        <w:t>constatarea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nerespectării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obligaţiilor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contract.</w:t>
      </w:r>
    </w:p>
    <w:p w14:paraId="2C278C65" w14:textId="77777777" w:rsidR="00240EF0" w:rsidRDefault="00240EF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41D6D0" w14:textId="77777777" w:rsidR="003C5452" w:rsidRPr="00904D95" w:rsidRDefault="003C5452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CDA8E0D" w14:textId="77777777" w:rsidR="003C5452" w:rsidRPr="00904D95" w:rsidRDefault="00246A40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IX</w:t>
      </w:r>
      <w:r w:rsidR="003C5452" w:rsidRPr="00904D95">
        <w:rPr>
          <w:rFonts w:ascii="Times New Roman" w:hAnsi="Times New Roman"/>
          <w:b/>
          <w:sz w:val="24"/>
          <w:szCs w:val="24"/>
        </w:rPr>
        <w:t>. ÎNCETAREA CONTRACTULUI</w:t>
      </w:r>
    </w:p>
    <w:p w14:paraId="1788742C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8DD81BE" w14:textId="77777777" w:rsidR="003C5452" w:rsidRPr="00904D95" w:rsidRDefault="00DC205C" w:rsidP="00DC20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3C5452" w:rsidRPr="00904D95">
        <w:rPr>
          <w:rFonts w:ascii="Times New Roman" w:hAnsi="Times New Roman"/>
          <w:b/>
          <w:sz w:val="24"/>
          <w:szCs w:val="24"/>
        </w:rPr>
        <w:t>Art.1</w:t>
      </w:r>
      <w:r w:rsidR="00E36B7D">
        <w:rPr>
          <w:rFonts w:ascii="Times New Roman" w:hAnsi="Times New Roman"/>
          <w:b/>
          <w:sz w:val="24"/>
          <w:szCs w:val="24"/>
        </w:rPr>
        <w:t>6</w:t>
      </w:r>
      <w:r w:rsidR="003C5452" w:rsidRPr="00904D95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Contractul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încetează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următoarele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situaţii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>:</w:t>
      </w:r>
    </w:p>
    <w:p w14:paraId="14C733FD" w14:textId="77777777" w:rsidR="003C5452" w:rsidRPr="000D5A15" w:rsidRDefault="003C5452" w:rsidP="00DC205C">
      <w:pPr>
        <w:numPr>
          <w:ilvl w:val="0"/>
          <w:numId w:val="27"/>
        </w:numPr>
        <w:tabs>
          <w:tab w:val="clear" w:pos="1530"/>
          <w:tab w:val="num" w:pos="709"/>
        </w:tabs>
        <w:autoSpaceDN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expirarea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duratei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dispoziţia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prin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sz w:val="24"/>
          <w:szCs w:val="24"/>
        </w:rPr>
        <w:t>copilul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este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admis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5A15">
        <w:rPr>
          <w:rFonts w:ascii="Times New Roman" w:hAnsi="Times New Roman"/>
          <w:sz w:val="24"/>
          <w:szCs w:val="24"/>
        </w:rPr>
        <w:t>Centrul</w:t>
      </w:r>
      <w:proofErr w:type="spellEnd"/>
      <w:r w:rsidRPr="000D5A15">
        <w:rPr>
          <w:rFonts w:ascii="Times New Roman" w:hAnsi="Times New Roman"/>
          <w:sz w:val="24"/>
          <w:szCs w:val="24"/>
        </w:rPr>
        <w:t xml:space="preserve"> de Zi</w:t>
      </w:r>
      <w:r w:rsidR="00DC205C">
        <w:rPr>
          <w:rFonts w:ascii="Times New Roman" w:hAnsi="Times New Roman"/>
          <w:sz w:val="24"/>
          <w:szCs w:val="24"/>
        </w:rPr>
        <w:t xml:space="preserve"> </w:t>
      </w:r>
      <w:r w:rsidRPr="000D5A15">
        <w:rPr>
          <w:rFonts w:ascii="Times New Roman" w:hAnsi="Times New Roman"/>
          <w:sz w:val="24"/>
          <w:szCs w:val="24"/>
        </w:rPr>
        <w:t>___</w:t>
      </w:r>
      <w:r w:rsidR="00DC205C">
        <w:rPr>
          <w:rFonts w:ascii="Times New Roman" w:hAnsi="Times New Roman"/>
          <w:sz w:val="24"/>
          <w:szCs w:val="24"/>
        </w:rPr>
        <w:t>___</w:t>
      </w:r>
      <w:r w:rsidRPr="000D5A15">
        <w:rPr>
          <w:rFonts w:ascii="Times New Roman" w:hAnsi="Times New Roman"/>
          <w:sz w:val="24"/>
          <w:szCs w:val="24"/>
        </w:rPr>
        <w:t>;</w:t>
      </w:r>
    </w:p>
    <w:p w14:paraId="39221BD8" w14:textId="77777777" w:rsidR="003C5452" w:rsidRPr="00904D95" w:rsidRDefault="003C5452" w:rsidP="00DC205C">
      <w:pPr>
        <w:numPr>
          <w:ilvl w:val="0"/>
          <w:numId w:val="27"/>
        </w:numPr>
        <w:tabs>
          <w:tab w:val="clear" w:pos="1530"/>
          <w:tab w:val="num" w:pos="709"/>
        </w:tabs>
        <w:autoSpaceDN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parţilor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privind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încetarea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contractului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14:paraId="6C930A61" w14:textId="77777777" w:rsidR="003C5452" w:rsidRPr="00904D95" w:rsidRDefault="003C5452" w:rsidP="00DC205C">
      <w:pPr>
        <w:numPr>
          <w:ilvl w:val="0"/>
          <w:numId w:val="27"/>
        </w:numPr>
        <w:tabs>
          <w:tab w:val="clear" w:pos="1530"/>
          <w:tab w:val="num" w:pos="709"/>
        </w:tabs>
        <w:autoSpaceDN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scopul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contractului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fost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atins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14:paraId="60020E11" w14:textId="77777777" w:rsidR="003C5452" w:rsidRPr="00904D95" w:rsidRDefault="003C5452" w:rsidP="00DC205C">
      <w:pPr>
        <w:numPr>
          <w:ilvl w:val="0"/>
          <w:numId w:val="27"/>
        </w:numPr>
        <w:tabs>
          <w:tab w:val="clear" w:pos="1530"/>
          <w:tab w:val="num" w:pos="709"/>
        </w:tabs>
        <w:autoSpaceDN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îmbunatatirea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situației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financiare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sau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familiale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care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determinat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admiterea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regim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zi</w:t>
      </w:r>
      <w:r w:rsidR="00DC205C">
        <w:rPr>
          <w:rFonts w:ascii="Times New Roman" w:hAnsi="Times New Roman"/>
          <w:color w:val="000000"/>
          <w:sz w:val="24"/>
          <w:szCs w:val="24"/>
        </w:rPr>
        <w:t>.</w:t>
      </w:r>
    </w:p>
    <w:p w14:paraId="49E2927E" w14:textId="0F49B744" w:rsidR="003C5452" w:rsidRDefault="003C5452" w:rsidP="00DC205C">
      <w:pPr>
        <w:tabs>
          <w:tab w:val="num" w:pos="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1A086759" w14:textId="4F718B49" w:rsidR="00422CB3" w:rsidRDefault="00422CB3" w:rsidP="00DC205C">
      <w:pPr>
        <w:tabs>
          <w:tab w:val="num" w:pos="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51F95413" w14:textId="651B2D99" w:rsidR="00422CB3" w:rsidRDefault="00422CB3" w:rsidP="00DC205C">
      <w:pPr>
        <w:tabs>
          <w:tab w:val="num" w:pos="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5EB13879" w14:textId="4FD05764" w:rsidR="00422CB3" w:rsidRDefault="00422CB3" w:rsidP="00DC205C">
      <w:pPr>
        <w:tabs>
          <w:tab w:val="num" w:pos="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06B58494" w14:textId="77777777" w:rsidR="00422CB3" w:rsidRDefault="00422CB3" w:rsidP="00DC205C">
      <w:pPr>
        <w:tabs>
          <w:tab w:val="num" w:pos="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141AD055" w14:textId="77777777" w:rsidR="00246A40" w:rsidRDefault="00246A40" w:rsidP="00246A40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246A40">
        <w:rPr>
          <w:rFonts w:ascii="Times New Roman" w:hAnsi="Times New Roman"/>
          <w:b/>
          <w:sz w:val="24"/>
          <w:szCs w:val="24"/>
          <w:lang w:val="ro-RO"/>
        </w:rPr>
        <w:lastRenderedPageBreak/>
        <w:t>X. DISPOZITII FINALE</w:t>
      </w:r>
    </w:p>
    <w:p w14:paraId="63B6F736" w14:textId="77777777" w:rsidR="00E36B7D" w:rsidRPr="00246A40" w:rsidRDefault="00E36B7D" w:rsidP="00246A40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7D36C481" w14:textId="77777777"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E36B7D">
        <w:rPr>
          <w:rFonts w:ascii="Times New Roman" w:hAnsi="Times New Roman"/>
          <w:b/>
          <w:sz w:val="24"/>
          <w:szCs w:val="24"/>
          <w:lang w:val="ro-RO"/>
        </w:rPr>
        <w:t xml:space="preserve">      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Art. 1</w:t>
      </w:r>
      <w:r w:rsidR="00E36B7D">
        <w:rPr>
          <w:rFonts w:ascii="Times New Roman" w:hAnsi="Times New Roman"/>
          <w:b/>
          <w:sz w:val="24"/>
          <w:szCs w:val="24"/>
          <w:lang w:val="ro-RO"/>
        </w:rPr>
        <w:t>7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. (1)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Părţile contractante au dreptul, pe durata îndeplinirii prezentului contract, de a conveni modificarea clauzelor acestuia prin </w:t>
      </w:r>
      <w:r w:rsidRPr="00246A40">
        <w:rPr>
          <w:rFonts w:ascii="Times New Roman" w:hAnsi="Times New Roman"/>
          <w:i/>
          <w:sz w:val="24"/>
          <w:szCs w:val="24"/>
          <w:lang w:val="ro-RO"/>
        </w:rPr>
        <w:t>act adiţional</w:t>
      </w:r>
      <w:r w:rsidR="00E36B7D">
        <w:rPr>
          <w:rFonts w:ascii="Times New Roman" w:hAnsi="Times New Roman"/>
          <w:i/>
          <w:sz w:val="24"/>
          <w:szCs w:val="24"/>
          <w:lang w:val="ro-RO"/>
        </w:rPr>
        <w:t>,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numai în cazul apariţiei unor circumstanţe care lezează interesele legitime ale acestora şi care nu au putut fi prevăzute la data încheierii prezentului contract.</w:t>
      </w:r>
    </w:p>
    <w:p w14:paraId="391D8CAA" w14:textId="77777777"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</w:r>
      <w:r w:rsidRPr="00246A40">
        <w:rPr>
          <w:rFonts w:ascii="Times New Roman" w:hAnsi="Times New Roman"/>
          <w:b/>
          <w:sz w:val="24"/>
          <w:szCs w:val="24"/>
          <w:lang w:val="ro-RO"/>
        </w:rPr>
        <w:t xml:space="preserve">            (2)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Prevederile prezentului contract se vor completa cu prevederile legislatiei în vigoare în domeniu.</w:t>
      </w:r>
    </w:p>
    <w:p w14:paraId="3DAA1CB7" w14:textId="77777777"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  <w:t xml:space="preserve">           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(3)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Limba care guvernează prezentul contract este limba română.</w:t>
      </w:r>
    </w:p>
    <w:p w14:paraId="421C72D8" w14:textId="77777777"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  <w:t xml:space="preserve">           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(4)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Prezentul contract va fi interpretat conform legilor din România.</w:t>
      </w:r>
    </w:p>
    <w:p w14:paraId="586EA48E" w14:textId="77777777"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  <w:t xml:space="preserve">           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(5)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Furnizorul de servicii sociale realizează monitorizarea şi evaluarea serviciilor sociale acordate.</w:t>
      </w:r>
    </w:p>
    <w:p w14:paraId="27ABBE7E" w14:textId="77777777" w:rsidR="00246A40" w:rsidRPr="00904D95" w:rsidRDefault="00246A40" w:rsidP="00E36B7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  <w:t xml:space="preserve">            </w:t>
      </w:r>
      <w:r w:rsidR="00E36B7D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(6)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contract s-a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încheiat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la data de ________</w:t>
      </w:r>
      <w:r w:rsidR="00E36B7D">
        <w:rPr>
          <w:rFonts w:ascii="Times New Roman" w:hAnsi="Times New Roman"/>
          <w:sz w:val="24"/>
          <w:szCs w:val="24"/>
        </w:rPr>
        <w:t>/</w:t>
      </w:r>
      <w:r w:rsidR="00E36B7D" w:rsidRPr="00904D95">
        <w:rPr>
          <w:rFonts w:ascii="Times New Roman" w:hAnsi="Times New Roman"/>
          <w:sz w:val="24"/>
          <w:szCs w:val="24"/>
        </w:rPr>
        <w:t>_______</w:t>
      </w:r>
      <w:r w:rsidR="00E36B7D" w:rsidRPr="00904D95">
        <w:rPr>
          <w:rFonts w:ascii="Times New Roman" w:hAnsi="Times New Roman"/>
          <w:i/>
          <w:sz w:val="24"/>
          <w:szCs w:val="24"/>
        </w:rPr>
        <w:t xml:space="preserve"> </w:t>
      </w:r>
      <w:r w:rsidR="00E36B7D">
        <w:rPr>
          <w:rFonts w:ascii="Times New Roman" w:hAnsi="Times New Roman"/>
          <w:i/>
          <w:sz w:val="24"/>
          <w:szCs w:val="24"/>
        </w:rPr>
        <w:t xml:space="preserve"> </w:t>
      </w:r>
      <w:r w:rsidR="00E36B7D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="00E36B7D">
        <w:rPr>
          <w:rFonts w:ascii="Times New Roman" w:hAnsi="Times New Roman"/>
          <w:sz w:val="24"/>
          <w:szCs w:val="24"/>
        </w:rPr>
        <w:t>în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două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sau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mai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multe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exemplare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originale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36B7D">
        <w:rPr>
          <w:rFonts w:ascii="Times New Roman" w:hAnsi="Times New Roman"/>
          <w:sz w:val="24"/>
          <w:szCs w:val="24"/>
        </w:rPr>
        <w:t>în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funcţie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E36B7D">
        <w:rPr>
          <w:rFonts w:ascii="Times New Roman" w:hAnsi="Times New Roman"/>
          <w:sz w:val="24"/>
          <w:szCs w:val="24"/>
        </w:rPr>
        <w:t>numărul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semnatarilor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contractului</w:t>
      </w:r>
      <w:proofErr w:type="spellEnd"/>
      <w:r w:rsidR="00E36B7D">
        <w:rPr>
          <w:rFonts w:ascii="Times New Roman" w:hAnsi="Times New Roman"/>
          <w:sz w:val="24"/>
          <w:szCs w:val="24"/>
        </w:rPr>
        <w:t>)</w:t>
      </w:r>
      <w:r w:rsidR="00E36B7D" w:rsidRPr="00904D95">
        <w:rPr>
          <w:rFonts w:ascii="Times New Roman" w:hAnsi="Times New Roman"/>
          <w:sz w:val="24"/>
          <w:szCs w:val="24"/>
        </w:rPr>
        <w:t>,</w:t>
      </w:r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câte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unul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pentru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fiecare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parte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. </w:t>
      </w:r>
    </w:p>
    <w:p w14:paraId="02B7B8A0" w14:textId="77777777" w:rsidR="00E36B7D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ab/>
      </w:r>
    </w:p>
    <w:p w14:paraId="5D32853A" w14:textId="77777777" w:rsidR="003C5452" w:rsidRPr="00904D95" w:rsidRDefault="00E36B7D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3C5452" w:rsidRPr="00904D95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drept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contestaţie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termen de 30 de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zile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de la data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încheierii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, pe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calea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dreptului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comun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>.</w:t>
      </w:r>
    </w:p>
    <w:p w14:paraId="762DD743" w14:textId="77777777" w:rsidR="003C5452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A82A56" w14:textId="2B2C14C2" w:rsidR="00240EF0" w:rsidRPr="00240EF0" w:rsidRDefault="00240EF0" w:rsidP="00240EF0">
      <w:pPr>
        <w:pStyle w:val="ListParagraph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Pr="00240EF0">
        <w:rPr>
          <w:rFonts w:ascii="Times New Roman" w:hAnsi="Times New Roman"/>
          <w:b/>
          <w:bCs/>
          <w:sz w:val="24"/>
          <w:szCs w:val="24"/>
        </w:rPr>
        <w:t xml:space="preserve">Se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adaptează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funcție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tipul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centrului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de zi</w:t>
      </w:r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serviciul</w:t>
      </w:r>
      <w:r>
        <w:rPr>
          <w:rFonts w:ascii="Times New Roman" w:hAnsi="Times New Roman"/>
          <w:b/>
          <w:bCs/>
          <w:sz w:val="24"/>
          <w:szCs w:val="24"/>
        </w:rPr>
        <w:t>ui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social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oferit</w:t>
      </w:r>
      <w:proofErr w:type="spellEnd"/>
      <w:r w:rsidR="005E7F74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="005E7F74" w:rsidRPr="005E7F74">
        <w:rPr>
          <w:rFonts w:ascii="Times New Roman" w:hAnsi="Times New Roman"/>
          <w:b/>
          <w:bCs/>
          <w:sz w:val="24"/>
          <w:szCs w:val="24"/>
        </w:rPr>
        <w:t>Echipa</w:t>
      </w:r>
      <w:proofErr w:type="spellEnd"/>
      <w:r w:rsidR="005E7F74" w:rsidRPr="005E7F7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E7F74" w:rsidRPr="005E7F74">
        <w:rPr>
          <w:rFonts w:ascii="Times New Roman" w:hAnsi="Times New Roman"/>
          <w:b/>
          <w:bCs/>
          <w:sz w:val="24"/>
          <w:szCs w:val="24"/>
        </w:rPr>
        <w:t>mobilă</w:t>
      </w:r>
      <w:proofErr w:type="spellEnd"/>
      <w:r w:rsidR="005E7F74" w:rsidRPr="005E7F7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E7F74" w:rsidRPr="005E7F74">
        <w:rPr>
          <w:rFonts w:ascii="Times New Roman" w:hAnsi="Times New Roman"/>
          <w:b/>
          <w:bCs/>
          <w:sz w:val="24"/>
          <w:szCs w:val="24"/>
        </w:rPr>
        <w:t>pentru</w:t>
      </w:r>
      <w:proofErr w:type="spellEnd"/>
      <w:r w:rsidR="005E7F74" w:rsidRPr="005E7F7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E7F74" w:rsidRPr="005E7F74">
        <w:rPr>
          <w:rFonts w:ascii="Times New Roman" w:hAnsi="Times New Roman"/>
          <w:b/>
          <w:bCs/>
          <w:sz w:val="24"/>
          <w:szCs w:val="24"/>
        </w:rPr>
        <w:t>îngrijirea</w:t>
      </w:r>
      <w:proofErr w:type="spellEnd"/>
      <w:r w:rsidR="005E7F74" w:rsidRPr="005E7F74">
        <w:rPr>
          <w:rFonts w:ascii="Times New Roman" w:hAnsi="Times New Roman"/>
          <w:b/>
          <w:bCs/>
          <w:sz w:val="24"/>
          <w:szCs w:val="24"/>
        </w:rPr>
        <w:t xml:space="preserve"> la </w:t>
      </w:r>
      <w:proofErr w:type="spellStart"/>
      <w:r w:rsidR="005E7F74" w:rsidRPr="005E7F74">
        <w:rPr>
          <w:rFonts w:ascii="Times New Roman" w:hAnsi="Times New Roman"/>
          <w:b/>
          <w:bCs/>
          <w:sz w:val="24"/>
          <w:szCs w:val="24"/>
        </w:rPr>
        <w:t>domiciliu</w:t>
      </w:r>
      <w:proofErr w:type="spellEnd"/>
      <w:r w:rsidR="005E7F74" w:rsidRPr="005E7F74">
        <w:rPr>
          <w:rFonts w:ascii="Times New Roman" w:hAnsi="Times New Roman"/>
          <w:b/>
          <w:bCs/>
          <w:sz w:val="24"/>
          <w:szCs w:val="24"/>
        </w:rPr>
        <w:t xml:space="preserve"> a </w:t>
      </w:r>
      <w:proofErr w:type="spellStart"/>
      <w:r w:rsidR="005E7F74" w:rsidRPr="005E7F74">
        <w:rPr>
          <w:rFonts w:ascii="Times New Roman" w:hAnsi="Times New Roman"/>
          <w:b/>
          <w:bCs/>
          <w:sz w:val="24"/>
          <w:szCs w:val="24"/>
        </w:rPr>
        <w:t>copilului</w:t>
      </w:r>
      <w:proofErr w:type="spellEnd"/>
      <w:r w:rsidR="005E7F74" w:rsidRPr="005E7F74">
        <w:rPr>
          <w:rFonts w:ascii="Times New Roman" w:hAnsi="Times New Roman"/>
          <w:b/>
          <w:bCs/>
          <w:sz w:val="24"/>
          <w:szCs w:val="24"/>
        </w:rPr>
        <w:t xml:space="preserve"> cu </w:t>
      </w:r>
      <w:proofErr w:type="spellStart"/>
      <w:r w:rsidR="005E7F74" w:rsidRPr="005E7F74">
        <w:rPr>
          <w:rFonts w:ascii="Times New Roman" w:hAnsi="Times New Roman"/>
          <w:b/>
          <w:bCs/>
          <w:sz w:val="24"/>
          <w:szCs w:val="24"/>
        </w:rPr>
        <w:t>dizabilități</w:t>
      </w:r>
      <w:proofErr w:type="spellEnd"/>
      <w:r w:rsidR="005E7F74">
        <w:rPr>
          <w:rFonts w:ascii="Times New Roman" w:hAnsi="Times New Roman"/>
          <w:b/>
          <w:bCs/>
          <w:sz w:val="24"/>
          <w:szCs w:val="24"/>
        </w:rPr>
        <w:t xml:space="preserve">), </w:t>
      </w:r>
      <w:proofErr w:type="spellStart"/>
      <w:r w:rsidR="005E7F74">
        <w:rPr>
          <w:rFonts w:ascii="Times New Roman" w:hAnsi="Times New Roman"/>
          <w:b/>
          <w:bCs/>
          <w:sz w:val="24"/>
          <w:szCs w:val="24"/>
        </w:rPr>
        <w:t>după</w:t>
      </w:r>
      <w:proofErr w:type="spellEnd"/>
      <w:r w:rsidR="005E7F7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E7F74">
        <w:rPr>
          <w:rFonts w:ascii="Times New Roman" w:hAnsi="Times New Roman"/>
          <w:b/>
          <w:bCs/>
          <w:sz w:val="24"/>
          <w:szCs w:val="24"/>
        </w:rPr>
        <w:t>caz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696D0EF7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E3FEE3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B6062F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D.G.A.S.P.C. </w:t>
      </w:r>
      <w:proofErr w:type="spellStart"/>
      <w:r w:rsidRPr="00904D95">
        <w:rPr>
          <w:rFonts w:ascii="Times New Roman" w:hAnsi="Times New Roman"/>
          <w:sz w:val="24"/>
          <w:szCs w:val="24"/>
        </w:rPr>
        <w:t>Argeș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  <w:t xml:space="preserve">            PĂRINTE</w:t>
      </w:r>
      <w:r w:rsidR="00240EF0">
        <w:rPr>
          <w:rFonts w:ascii="Times New Roman" w:hAnsi="Times New Roman"/>
          <w:sz w:val="24"/>
          <w:szCs w:val="24"/>
        </w:rPr>
        <w:t>/PĂRINȚI</w:t>
      </w:r>
      <w:r w:rsidRPr="00904D95">
        <w:rPr>
          <w:rFonts w:ascii="Times New Roman" w:hAnsi="Times New Roman"/>
          <w:sz w:val="24"/>
          <w:szCs w:val="24"/>
        </w:rPr>
        <w:t>,</w:t>
      </w:r>
    </w:p>
    <w:p w14:paraId="02180A00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_________                                             </w:t>
      </w:r>
      <w:r w:rsidR="00240EF0">
        <w:rPr>
          <w:rFonts w:ascii="Times New Roman" w:hAnsi="Times New Roman"/>
          <w:sz w:val="24"/>
          <w:szCs w:val="24"/>
        </w:rPr>
        <w:t xml:space="preserve">              </w:t>
      </w:r>
      <w:r w:rsidRPr="00904D95">
        <w:rPr>
          <w:rFonts w:ascii="Times New Roman" w:hAnsi="Times New Roman"/>
          <w:sz w:val="24"/>
          <w:szCs w:val="24"/>
        </w:rPr>
        <w:t xml:space="preserve">  __________________</w:t>
      </w:r>
    </w:p>
    <w:p w14:paraId="6F445C11" w14:textId="77777777" w:rsidR="003C5452" w:rsidRPr="00904D95" w:rsidRDefault="00240EF0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C8CEF9E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D1391F" w14:textId="77777777" w:rsidR="00240EF0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904D95">
        <w:rPr>
          <w:rFonts w:ascii="Times New Roman" w:hAnsi="Times New Roman"/>
          <w:sz w:val="24"/>
          <w:szCs w:val="24"/>
        </w:rPr>
        <w:t>Şef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</w:t>
      </w:r>
      <w:proofErr w:type="spellEnd"/>
      <w:r w:rsidRPr="00904D95">
        <w:rPr>
          <w:rFonts w:ascii="Times New Roman" w:hAnsi="Times New Roman"/>
          <w:sz w:val="24"/>
          <w:szCs w:val="24"/>
        </w:rPr>
        <w:t>,</w:t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  <w:t xml:space="preserve"> </w:t>
      </w:r>
      <w:r w:rsidRPr="00904D95">
        <w:rPr>
          <w:rFonts w:ascii="Times New Roman" w:hAnsi="Times New Roman"/>
          <w:sz w:val="24"/>
          <w:szCs w:val="24"/>
        </w:rPr>
        <w:tab/>
        <w:t xml:space="preserve">      </w:t>
      </w:r>
      <w:r w:rsidR="00240EF0">
        <w:rPr>
          <w:rFonts w:ascii="Times New Roman" w:hAnsi="Times New Roman"/>
          <w:sz w:val="24"/>
          <w:szCs w:val="24"/>
        </w:rPr>
        <w:t xml:space="preserve">   </w:t>
      </w:r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Reprezentant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legal,  </w:t>
      </w:r>
    </w:p>
    <w:p w14:paraId="368920FF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______________________     </w:t>
      </w:r>
      <w:r w:rsidR="00240EF0">
        <w:rPr>
          <w:rFonts w:ascii="Times New Roman" w:hAnsi="Times New Roman"/>
          <w:sz w:val="24"/>
          <w:szCs w:val="24"/>
        </w:rPr>
        <w:t xml:space="preserve">                                                       _____________________</w:t>
      </w:r>
      <w:r w:rsidRPr="00904D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14:paraId="45C39C18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</w:t>
      </w:r>
    </w:p>
    <w:p w14:paraId="7C482D2A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7F9AC66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57C6E8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14:paraId="027683E2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14:paraId="17AE212A" w14:textId="77777777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904D95">
        <w:rPr>
          <w:rFonts w:ascii="Times New Roman" w:hAnsi="Times New Roman"/>
          <w:sz w:val="24"/>
          <w:szCs w:val="24"/>
        </w:rPr>
        <w:t>Responabil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caz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       </w:t>
      </w:r>
    </w:p>
    <w:p w14:paraId="0E3AF43F" w14:textId="73EE08A9"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As</w:t>
      </w:r>
      <w:r w:rsidR="00266C94">
        <w:rPr>
          <w:rFonts w:ascii="Times New Roman" w:hAnsi="Times New Roman"/>
          <w:sz w:val="24"/>
          <w:szCs w:val="24"/>
        </w:rPr>
        <w:t>istent</w:t>
      </w:r>
      <w:proofErr w:type="spellEnd"/>
      <w:r w:rsidR="00266C94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sz w:val="24"/>
          <w:szCs w:val="24"/>
        </w:rPr>
        <w:t>social _______________</w:t>
      </w:r>
    </w:p>
    <w:p w14:paraId="06B8D0E8" w14:textId="77777777" w:rsidR="003C5452" w:rsidRPr="00904D95" w:rsidRDefault="003C5452" w:rsidP="003C5452">
      <w:pPr>
        <w:tabs>
          <w:tab w:val="left" w:pos="39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331AB6" w14:textId="77777777" w:rsidR="003C5452" w:rsidRDefault="003C5452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7294AE6D" w14:textId="77777777" w:rsidR="009B2D0C" w:rsidRDefault="009B2D0C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4CF4849B" w14:textId="6A99C896" w:rsidR="0000417D" w:rsidRDefault="0000417D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28B12552" w14:textId="77777777" w:rsidR="00266C94" w:rsidRDefault="00266C94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5B9015A2" w14:textId="77777777" w:rsidR="00240EF0" w:rsidRDefault="00240EF0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419AD433" w14:textId="77777777" w:rsidR="00DF65CA" w:rsidRPr="00DF65CA" w:rsidRDefault="00DF65CA" w:rsidP="00DF65C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F65CA">
        <w:rPr>
          <w:rFonts w:ascii="Times New Roman" w:hAnsi="Times New Roman"/>
          <w:b/>
          <w:sz w:val="24"/>
          <w:szCs w:val="24"/>
        </w:rPr>
        <w:lastRenderedPageBreak/>
        <w:t>Anexa</w:t>
      </w:r>
      <w:proofErr w:type="spellEnd"/>
      <w:r w:rsidRPr="00DF65CA">
        <w:rPr>
          <w:rFonts w:ascii="Times New Roman" w:hAnsi="Times New Roman"/>
          <w:b/>
          <w:sz w:val="24"/>
          <w:szCs w:val="24"/>
        </w:rPr>
        <w:t xml:space="preserve"> nr.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65CA">
        <w:rPr>
          <w:rFonts w:ascii="Times New Roman" w:hAnsi="Times New Roman"/>
          <w:b/>
          <w:sz w:val="24"/>
          <w:szCs w:val="24"/>
        </w:rPr>
        <w:t xml:space="preserve"> 4</w:t>
      </w:r>
    </w:p>
    <w:p w14:paraId="6BCB7507" w14:textId="77777777" w:rsidR="0000417D" w:rsidRDefault="0000417D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775578D6" w14:textId="77777777" w:rsidR="0000417D" w:rsidRPr="0000417D" w:rsidRDefault="0000417D" w:rsidP="0000417D">
      <w:pPr>
        <w:tabs>
          <w:tab w:val="left" w:pos="396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0417D">
        <w:rPr>
          <w:rFonts w:ascii="Times New Roman" w:hAnsi="Times New Roman"/>
          <w:b/>
          <w:bCs/>
          <w:sz w:val="24"/>
          <w:szCs w:val="24"/>
        </w:rPr>
        <w:t>ANTET</w:t>
      </w:r>
    </w:p>
    <w:p w14:paraId="2509AE24" w14:textId="77777777" w:rsidR="0000417D" w:rsidRPr="00E55449" w:rsidRDefault="0000417D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7F6A736A" w14:textId="77777777" w:rsidR="003C5452" w:rsidRPr="003C5452" w:rsidRDefault="003C5452" w:rsidP="003C54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55449">
        <w:rPr>
          <w:rFonts w:ascii="Arial" w:hAnsi="Arial" w:cs="Arial"/>
          <w:sz w:val="24"/>
          <w:szCs w:val="24"/>
        </w:rPr>
        <w:t xml:space="preserve">     </w:t>
      </w:r>
    </w:p>
    <w:p w14:paraId="31DAAFA1" w14:textId="77777777" w:rsidR="003C5452" w:rsidRPr="00A37094" w:rsidRDefault="003C5452" w:rsidP="003C5452">
      <w:pPr>
        <w:spacing w:after="0"/>
        <w:rPr>
          <w:rFonts w:ascii="Times New Roman" w:hAnsi="Times New Roman"/>
          <w:b/>
          <w:sz w:val="20"/>
          <w:szCs w:val="20"/>
          <w:u w:val="single"/>
          <w:lang w:val="fr-FR"/>
        </w:rPr>
      </w:pPr>
      <w:r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                                                                                                      </w:t>
      </w:r>
      <w:r w:rsidR="00DF65CA"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 </w:t>
      </w:r>
      <w:r w:rsidRPr="00A37094">
        <w:rPr>
          <w:rFonts w:ascii="Times New Roman" w:hAnsi="Times New Roman"/>
          <w:b/>
          <w:sz w:val="20"/>
          <w:szCs w:val="20"/>
          <w:lang w:val="fr-FR"/>
        </w:rPr>
        <w:t>VIZAT,</w:t>
      </w:r>
    </w:p>
    <w:p w14:paraId="2D9092B9" w14:textId="77777777" w:rsidR="003C5452" w:rsidRPr="00A37094" w:rsidRDefault="003C5452" w:rsidP="003C5452">
      <w:pPr>
        <w:spacing w:after="0"/>
        <w:jc w:val="center"/>
        <w:rPr>
          <w:rFonts w:ascii="Times New Roman" w:hAnsi="Times New Roman"/>
          <w:b/>
          <w:sz w:val="20"/>
          <w:szCs w:val="20"/>
          <w:lang w:val="fr-FR"/>
        </w:rPr>
      </w:pPr>
      <w:r w:rsidRPr="00A37094"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</w:t>
      </w:r>
      <w:r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                       </w:t>
      </w:r>
      <w:r w:rsidR="00DF65CA"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                       </w:t>
      </w:r>
      <w:r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r w:rsidRPr="00A37094">
        <w:rPr>
          <w:rFonts w:ascii="Times New Roman" w:hAnsi="Times New Roman"/>
          <w:b/>
          <w:sz w:val="20"/>
          <w:szCs w:val="20"/>
          <w:lang w:val="fr-FR"/>
        </w:rPr>
        <w:t xml:space="preserve"> Ș</w:t>
      </w:r>
      <w:r>
        <w:rPr>
          <w:rFonts w:ascii="Times New Roman" w:hAnsi="Times New Roman"/>
          <w:b/>
          <w:sz w:val="20"/>
          <w:szCs w:val="20"/>
          <w:lang w:val="fr-FR"/>
        </w:rPr>
        <w:t>EF CENTRU</w:t>
      </w:r>
    </w:p>
    <w:p w14:paraId="1E5997E1" w14:textId="77777777" w:rsidR="003C5452" w:rsidRDefault="00DF65CA" w:rsidP="003C5452">
      <w:pPr>
        <w:tabs>
          <w:tab w:val="center" w:pos="7002"/>
          <w:tab w:val="right" w:pos="14004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14:paraId="6E244FF4" w14:textId="77777777" w:rsidR="003C5452" w:rsidRDefault="003C5452" w:rsidP="003C5452">
      <w:pPr>
        <w:tabs>
          <w:tab w:val="center" w:pos="7002"/>
          <w:tab w:val="right" w:pos="14004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</w:p>
    <w:p w14:paraId="021C2CD8" w14:textId="77777777" w:rsidR="003C5452" w:rsidRDefault="00DF65CA" w:rsidP="003C5452">
      <w:pPr>
        <w:tabs>
          <w:tab w:val="center" w:pos="7002"/>
          <w:tab w:val="right" w:pos="14004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LISTA</w:t>
      </w:r>
      <w:r w:rsidR="003C5452" w:rsidRPr="00A37094">
        <w:rPr>
          <w:rFonts w:ascii="Times New Roman" w:hAnsi="Times New Roman"/>
          <w:b/>
          <w:sz w:val="20"/>
          <w:szCs w:val="20"/>
        </w:rPr>
        <w:t xml:space="preserve"> DE EVIDENȚĂ ZILNICĂ </w:t>
      </w:r>
      <w:r>
        <w:rPr>
          <w:rFonts w:ascii="Times New Roman" w:hAnsi="Times New Roman"/>
          <w:b/>
          <w:sz w:val="20"/>
          <w:szCs w:val="20"/>
        </w:rPr>
        <w:t>BENEFICIARILOR</w:t>
      </w:r>
    </w:p>
    <w:p w14:paraId="0DF10ED9" w14:textId="77777777" w:rsidR="003C5452" w:rsidRPr="00A37094" w:rsidRDefault="003C5452" w:rsidP="003C5452">
      <w:pPr>
        <w:tabs>
          <w:tab w:val="center" w:pos="7002"/>
          <w:tab w:val="right" w:pos="14004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...............................................</w:t>
      </w:r>
    </w:p>
    <w:p w14:paraId="73D34D09" w14:textId="77777777" w:rsidR="003C5452" w:rsidRDefault="003C5452" w:rsidP="003C5452">
      <w:pPr>
        <w:spacing w:after="0"/>
        <w:rPr>
          <w:rFonts w:ascii="Times New Roman" w:hAnsi="Times New Roman"/>
          <w:sz w:val="20"/>
          <w:szCs w:val="20"/>
        </w:rPr>
      </w:pPr>
    </w:p>
    <w:p w14:paraId="0C3F3793" w14:textId="77777777" w:rsidR="003C5452" w:rsidRPr="00A37094" w:rsidRDefault="003C5452" w:rsidP="003C545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Specialist</w:t>
      </w:r>
      <w:r w:rsidRPr="00A37094"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7043CC0E" w14:textId="77777777" w:rsidR="003C5452" w:rsidRDefault="003C5452" w:rsidP="003C5452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614"/>
        <w:gridCol w:w="1533"/>
        <w:gridCol w:w="783"/>
        <w:gridCol w:w="1086"/>
        <w:gridCol w:w="1417"/>
        <w:gridCol w:w="1276"/>
        <w:gridCol w:w="2268"/>
      </w:tblGrid>
      <w:tr w:rsidR="003C5452" w:rsidRPr="00DF65CA" w14:paraId="611C4487" w14:textId="77777777" w:rsidTr="00DF65CA">
        <w:tc>
          <w:tcPr>
            <w:tcW w:w="479" w:type="dxa"/>
            <w:vAlign w:val="center"/>
          </w:tcPr>
          <w:p w14:paraId="73F82420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5CA">
              <w:rPr>
                <w:rFonts w:ascii="Times New Roman" w:hAnsi="Times New Roman"/>
                <w:sz w:val="20"/>
                <w:szCs w:val="20"/>
              </w:rPr>
              <w:t>Nr.</w:t>
            </w:r>
          </w:p>
        </w:tc>
        <w:tc>
          <w:tcPr>
            <w:tcW w:w="1614" w:type="dxa"/>
            <w:vAlign w:val="center"/>
          </w:tcPr>
          <w:p w14:paraId="118EE753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Nume</w:t>
            </w:r>
            <w:proofErr w:type="spellEnd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prenume</w:t>
            </w:r>
            <w:proofErr w:type="spellEnd"/>
          </w:p>
          <w:p w14:paraId="324D0CD5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533" w:type="dxa"/>
            <w:tcBorders>
              <w:right w:val="single" w:sz="4" w:space="0" w:color="auto"/>
            </w:tcBorders>
            <w:vAlign w:val="center"/>
          </w:tcPr>
          <w:p w14:paraId="50F20B43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5CA">
              <w:rPr>
                <w:rFonts w:ascii="Times New Roman" w:hAnsi="Times New Roman"/>
                <w:b/>
                <w:sz w:val="20"/>
                <w:szCs w:val="20"/>
              </w:rPr>
              <w:t xml:space="preserve">Nr. 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Fișă</w:t>
            </w:r>
            <w:proofErr w:type="spellEnd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servicii</w:t>
            </w:r>
            <w:proofErr w:type="spellEnd"/>
          </w:p>
        </w:tc>
        <w:tc>
          <w:tcPr>
            <w:tcW w:w="783" w:type="dxa"/>
            <w:tcBorders>
              <w:left w:val="single" w:sz="4" w:space="0" w:color="auto"/>
            </w:tcBorders>
            <w:vAlign w:val="center"/>
          </w:tcPr>
          <w:p w14:paraId="70A6F8E8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7C7E1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5CA">
              <w:rPr>
                <w:rFonts w:ascii="Times New Roman" w:hAnsi="Times New Roman"/>
                <w:b/>
                <w:sz w:val="20"/>
                <w:szCs w:val="20"/>
              </w:rPr>
              <w:t xml:space="preserve">Interval 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orar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4FABD648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8764E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Observații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0CEF4244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Semnătura</w:t>
            </w:r>
            <w:proofErr w:type="spellEnd"/>
          </w:p>
          <w:p w14:paraId="51CDD975" w14:textId="77777777"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Beneficiar</w:t>
            </w:r>
            <w:proofErr w:type="spellEnd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 xml:space="preserve"> /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părinte</w:t>
            </w:r>
            <w:proofErr w:type="spellEnd"/>
          </w:p>
        </w:tc>
      </w:tr>
      <w:tr w:rsidR="003C5452" w:rsidRPr="00344D58" w14:paraId="6FB54976" w14:textId="77777777" w:rsidTr="003C5452">
        <w:tc>
          <w:tcPr>
            <w:tcW w:w="479" w:type="dxa"/>
          </w:tcPr>
          <w:p w14:paraId="147DE5E2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CE8C5B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1.</w:t>
            </w:r>
          </w:p>
          <w:p w14:paraId="48F63401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4" w:type="dxa"/>
          </w:tcPr>
          <w:p w14:paraId="2835F67D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93DD102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3880B07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14:paraId="651BC217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74F1CF2F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7BA62E50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14BB72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14:paraId="40BE82B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7A9E373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B87905C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ABA149B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14:paraId="4BFF6FE9" w14:textId="77777777" w:rsidTr="003C5452">
        <w:tc>
          <w:tcPr>
            <w:tcW w:w="479" w:type="dxa"/>
          </w:tcPr>
          <w:p w14:paraId="18D014D4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1BBBE4B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614" w:type="dxa"/>
          </w:tcPr>
          <w:p w14:paraId="1A7FFC58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B007F2F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D1BF5EF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14:paraId="54B68CB8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7A413FD7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343B0282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6DC022D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14:paraId="514C6717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B1BC906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3FBEC0E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29BBF1D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14:paraId="183283EC" w14:textId="77777777" w:rsidTr="003C5452">
        <w:tc>
          <w:tcPr>
            <w:tcW w:w="479" w:type="dxa"/>
          </w:tcPr>
          <w:p w14:paraId="21751636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3E1E3EB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14" w:type="dxa"/>
          </w:tcPr>
          <w:p w14:paraId="2BF18118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AF23D93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A3111A8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14:paraId="777F518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A681078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354CB6D1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B0E46FE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14:paraId="4DC65AA9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D90DDCF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99A34ED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BED4310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14:paraId="134CB611" w14:textId="77777777" w:rsidTr="003C5452">
        <w:tc>
          <w:tcPr>
            <w:tcW w:w="479" w:type="dxa"/>
          </w:tcPr>
          <w:p w14:paraId="64FBB6AB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79BB855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614" w:type="dxa"/>
          </w:tcPr>
          <w:p w14:paraId="1BFB522C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38C2BCB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378BB01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14:paraId="49AAC7F1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7C53354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234F01FF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90C5D5E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14:paraId="5A66AECC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04CA52C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7695364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EB0E4F6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14:paraId="378A91DD" w14:textId="77777777" w:rsidTr="003C5452">
        <w:tc>
          <w:tcPr>
            <w:tcW w:w="479" w:type="dxa"/>
          </w:tcPr>
          <w:p w14:paraId="00F17808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A9673D1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614" w:type="dxa"/>
          </w:tcPr>
          <w:p w14:paraId="08E5F983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79A1DAB2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14FE323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14:paraId="00C994F4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06402F2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27D1E17F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9C49370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14:paraId="45590269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2BE3E01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75D6741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54F1FF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14:paraId="414E97E7" w14:textId="77777777" w:rsidTr="003C5452">
        <w:tc>
          <w:tcPr>
            <w:tcW w:w="479" w:type="dxa"/>
          </w:tcPr>
          <w:p w14:paraId="5A0A8F2B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2235430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614" w:type="dxa"/>
          </w:tcPr>
          <w:p w14:paraId="0061A10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C6BA9D1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95E7EB6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14:paraId="092FCE6F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A0F224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01A31993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918C1B7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14:paraId="75CC74D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FABBFA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AE4A8F6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132B4C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14:paraId="63E68D19" w14:textId="77777777" w:rsidTr="003C5452">
        <w:tc>
          <w:tcPr>
            <w:tcW w:w="479" w:type="dxa"/>
          </w:tcPr>
          <w:p w14:paraId="7F264FC2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7BCEB351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614" w:type="dxa"/>
          </w:tcPr>
          <w:p w14:paraId="43C235B8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14:paraId="0C93A119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14:paraId="1697F9FA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14:paraId="5F5DA0A5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5E8B5F5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B992D93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E765BBB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DAA1489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0E2B280" w14:textId="77777777"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EBFE58E" w14:textId="77777777" w:rsidR="003C5452" w:rsidRDefault="003C5452" w:rsidP="003C5452"/>
    <w:p w14:paraId="42D63A86" w14:textId="0DCF2D37" w:rsidR="003C5452" w:rsidRDefault="003C5452" w:rsidP="003C5452"/>
    <w:p w14:paraId="60064728" w14:textId="77777777" w:rsidR="00266C94" w:rsidRDefault="00266C94" w:rsidP="003C5452"/>
    <w:p w14:paraId="2F8FFA87" w14:textId="77777777" w:rsidR="003C5452" w:rsidRPr="00C873B5" w:rsidRDefault="003C5452" w:rsidP="003C5452">
      <w:pPr>
        <w:pStyle w:val="Footer"/>
        <w:rPr>
          <w:rFonts w:ascii="Times New Roman" w:hAnsi="Times New Roman"/>
          <w:i/>
          <w:sz w:val="16"/>
          <w:szCs w:val="16"/>
        </w:rPr>
      </w:pPr>
      <w:proofErr w:type="spellStart"/>
      <w:r w:rsidRPr="00C873B5">
        <w:rPr>
          <w:rFonts w:ascii="Times New Roman" w:hAnsi="Times New Roman"/>
          <w:i/>
          <w:sz w:val="16"/>
          <w:szCs w:val="16"/>
        </w:rPr>
        <w:t>Confidențial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- date cu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caracter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personal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prelucrate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conform </w:t>
      </w:r>
      <w:proofErr w:type="spellStart"/>
      <w:r w:rsidRPr="00C873B5"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  <w:t>Regulamentului</w:t>
      </w:r>
      <w:proofErr w:type="spellEnd"/>
      <w:r w:rsidRPr="00C873B5"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  <w:t xml:space="preserve"> (UE) 2016/679</w:t>
      </w:r>
      <w:r w:rsidRPr="00C873B5">
        <w:rPr>
          <w:rFonts w:ascii="Times New Roman" w:hAnsi="Times New Roman"/>
          <w:i/>
          <w:sz w:val="16"/>
          <w:szCs w:val="16"/>
        </w:rPr>
        <w:t xml:space="preserve">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și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a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legislației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de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punere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în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aplicare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a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acestuia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>.</w:t>
      </w:r>
    </w:p>
    <w:p w14:paraId="418ACA56" w14:textId="77777777" w:rsidR="003C5452" w:rsidRDefault="003C5452" w:rsidP="008E4FC6">
      <w:pPr>
        <w:tabs>
          <w:tab w:val="left" w:pos="748"/>
          <w:tab w:val="left" w:pos="935"/>
          <w:tab w:val="left" w:pos="2910"/>
        </w:tabs>
        <w:spacing w:after="0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04810F0D" w14:textId="77777777" w:rsidR="009B2D0C" w:rsidRDefault="009B2D0C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662B15F9" w14:textId="77777777" w:rsidR="009B2D0C" w:rsidRPr="00D75000" w:rsidRDefault="009B2D0C" w:rsidP="009B2D0C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75000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D75000">
        <w:rPr>
          <w:rFonts w:ascii="Times New Roman" w:hAnsi="Times New Roman"/>
          <w:b/>
          <w:sz w:val="24"/>
          <w:szCs w:val="24"/>
        </w:rPr>
        <w:t xml:space="preserve"> nr. 5</w:t>
      </w:r>
    </w:p>
    <w:p w14:paraId="1DF6F0C3" w14:textId="77777777" w:rsidR="009B2D0C" w:rsidRDefault="009B2D0C" w:rsidP="009B2D0C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57F339F" w14:textId="77777777" w:rsidR="00E80578" w:rsidRPr="006B73DC" w:rsidRDefault="00E80578" w:rsidP="00E80578">
      <w:pPr>
        <w:tabs>
          <w:tab w:val="left" w:pos="1860"/>
        </w:tabs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14:paraId="1BEC18E1" w14:textId="77777777" w:rsidR="00E80578" w:rsidRPr="006B73DC" w:rsidRDefault="00E80578" w:rsidP="00E80578">
      <w:pPr>
        <w:tabs>
          <w:tab w:val="left" w:pos="1860"/>
        </w:tabs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Nr. înregistrare:</w:t>
      </w:r>
      <w:r>
        <w:rPr>
          <w:rFonts w:ascii="Times New Roman" w:hAnsi="Times New Roman"/>
          <w:b/>
          <w:sz w:val="24"/>
          <w:szCs w:val="24"/>
          <w:lang w:val="pt-BR"/>
        </w:rPr>
        <w:t>......../..............</w:t>
      </w:r>
    </w:p>
    <w:p w14:paraId="4B833978" w14:textId="77777777" w:rsidR="00E80578" w:rsidRPr="006B73DC" w:rsidRDefault="00E80578" w:rsidP="00E80578">
      <w:pPr>
        <w:tabs>
          <w:tab w:val="left" w:pos="1860"/>
        </w:tabs>
        <w:spacing w:after="0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 xml:space="preserve">                                           </w:t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  <w:t xml:space="preserve">   </w:t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 xml:space="preserve">                   VIZAT,</w:t>
      </w:r>
    </w:p>
    <w:p w14:paraId="0440803F" w14:textId="77777777" w:rsidR="00E80578" w:rsidRDefault="00E80578" w:rsidP="00E80578">
      <w:pPr>
        <w:spacing w:after="0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  <w:t xml:space="preserve">  ȘEF CENTRU</w:t>
      </w:r>
    </w:p>
    <w:p w14:paraId="3984A796" w14:textId="77777777" w:rsidR="00E80578" w:rsidRPr="006B73DC" w:rsidRDefault="00E80578" w:rsidP="00E80578">
      <w:pPr>
        <w:spacing w:after="0"/>
        <w:rPr>
          <w:rFonts w:ascii="Times New Roman" w:hAnsi="Times New Roman"/>
          <w:lang w:val="pt-BR"/>
        </w:rPr>
      </w:pPr>
      <w:r w:rsidRPr="006B73DC">
        <w:rPr>
          <w:rFonts w:ascii="Times New Roman" w:hAnsi="Times New Roman"/>
          <w:lang w:val="pt-BR"/>
        </w:rPr>
        <w:tab/>
      </w:r>
    </w:p>
    <w:p w14:paraId="311DEFE6" w14:textId="77777777" w:rsidR="00D75000" w:rsidRDefault="00D75000" w:rsidP="00E80578">
      <w:pPr>
        <w:jc w:val="center"/>
        <w:rPr>
          <w:rFonts w:ascii="Times New Roman" w:hAnsi="Times New Roman"/>
          <w:b/>
          <w:i/>
          <w:sz w:val="24"/>
          <w:szCs w:val="24"/>
          <w:lang w:val="pt-BR"/>
        </w:rPr>
      </w:pPr>
    </w:p>
    <w:p w14:paraId="64890C31" w14:textId="77777777" w:rsidR="00E80578" w:rsidRDefault="00E80578" w:rsidP="00E80578">
      <w:pPr>
        <w:jc w:val="center"/>
        <w:rPr>
          <w:rFonts w:ascii="Times New Roman" w:hAnsi="Times New Roman"/>
          <w:b/>
          <w:i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sz w:val="24"/>
          <w:szCs w:val="24"/>
          <w:lang w:val="pt-BR"/>
        </w:rPr>
        <w:t>FIŞA DE SERVICII</w:t>
      </w:r>
    </w:p>
    <w:p w14:paraId="78A59222" w14:textId="77777777" w:rsidR="00D75000" w:rsidRDefault="00D75000" w:rsidP="00E80578">
      <w:pPr>
        <w:jc w:val="center"/>
        <w:rPr>
          <w:rFonts w:ascii="Times New Roman" w:hAnsi="Times New Roman"/>
          <w:b/>
          <w:i/>
          <w:sz w:val="24"/>
          <w:szCs w:val="24"/>
          <w:lang w:val="pt-BR"/>
        </w:rPr>
      </w:pPr>
    </w:p>
    <w:p w14:paraId="02E4167F" w14:textId="77777777" w:rsidR="00D75000" w:rsidRDefault="00D75000" w:rsidP="00E80578">
      <w:pPr>
        <w:jc w:val="center"/>
        <w:rPr>
          <w:rFonts w:ascii="Times New Roman" w:hAnsi="Times New Roman"/>
          <w:b/>
          <w:i/>
          <w:sz w:val="24"/>
          <w:szCs w:val="24"/>
          <w:lang w:val="pt-BR"/>
        </w:rPr>
      </w:pPr>
    </w:p>
    <w:p w14:paraId="033FA83C" w14:textId="77777777"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NUMELE SI PRENUMELE COPILULUI : _______________________________________</w:t>
      </w:r>
    </w:p>
    <w:p w14:paraId="3C25ABB7" w14:textId="77777777"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DATA NASTERII :__________________________________________________________</w:t>
      </w:r>
    </w:p>
    <w:p w14:paraId="0C395283" w14:textId="77777777"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CNP: _____________________________________________________________________</w:t>
      </w:r>
    </w:p>
    <w:p w14:paraId="0E1F1EEB" w14:textId="77777777"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TATAL:___________________________________________________________________</w:t>
      </w:r>
    </w:p>
    <w:p w14:paraId="5AF1E11B" w14:textId="77777777"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MAMA: ___________________________________________________________________</w:t>
      </w:r>
    </w:p>
    <w:p w14:paraId="0C55AA72" w14:textId="77777777" w:rsidR="00E80578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DOMICILIUL: _____________________________________________________________</w:t>
      </w:r>
    </w:p>
    <w:p w14:paraId="4D787E87" w14:textId="77777777"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</w:p>
    <w:p w14:paraId="229AD3D7" w14:textId="77777777"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SERVICII RECOMANDATE :</w:t>
      </w:r>
    </w:p>
    <w:p w14:paraId="28BDADEF" w14:textId="77777777" w:rsidR="00E80578" w:rsidRPr="00117842" w:rsidRDefault="00E80578" w:rsidP="00E80578">
      <w:pPr>
        <w:pStyle w:val="ListParagraph"/>
        <w:numPr>
          <w:ilvl w:val="0"/>
          <w:numId w:val="29"/>
        </w:numPr>
        <w:autoSpaceDN/>
        <w:spacing w:after="0"/>
        <w:ind w:left="714" w:hanging="357"/>
        <w:contextualSpacing/>
        <w:jc w:val="both"/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</w:pP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Protecția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copilului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(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furnizarea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serviciilor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sociale de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zi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și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asigurarea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unui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climat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asemănător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celui familial, propice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dezvoltării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armonioase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copilului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)</w:t>
      </w:r>
    </w:p>
    <w:p w14:paraId="0FC6609A" w14:textId="77777777"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Prevenirea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separării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copilului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de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familia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sa</w:t>
      </w: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 xml:space="preserve"> …………………………………………..........</w:t>
      </w:r>
    </w:p>
    <w:p w14:paraId="48749EF4" w14:textId="77777777"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D02DA85" w14:textId="77777777"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117842">
        <w:rPr>
          <w:rFonts w:ascii="Times New Roman" w:hAnsi="Times New Roman"/>
          <w:bCs/>
          <w:i/>
          <w:iCs/>
          <w:color w:val="000000"/>
          <w:sz w:val="24"/>
          <w:szCs w:val="24"/>
          <w:lang w:val="fr-FR"/>
        </w:rPr>
        <w:t>(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prin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informarea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și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consiliere</w:t>
      </w:r>
      <w:r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părinților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privire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la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drepturile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și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obligațiile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care le au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față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de copil,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privire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la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drepturile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de care pot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beneficia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,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în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conformitate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prevederile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legale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și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informarea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părinților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privire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la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efectele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negative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separării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copilului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de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familie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)</w:t>
      </w:r>
    </w:p>
    <w:p w14:paraId="3185FF07" w14:textId="77777777"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pt-BR"/>
        </w:rPr>
        <w:t xml:space="preserve">Educația informală și nonformală </w:t>
      </w: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</w:t>
      </w:r>
    </w:p>
    <w:p w14:paraId="7C9579CB" w14:textId="77777777"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6E612D" w14:textId="77777777" w:rsidR="00E80578" w:rsidRPr="008E1DE1" w:rsidRDefault="00E80578" w:rsidP="00E80578">
      <w:pPr>
        <w:pStyle w:val="ListParagraph"/>
        <w:spacing w:after="0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</w:pP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 xml:space="preserve"> (realizată prin însușirea unor deprinderi specifice vârstei și potențialului de dezvoltare a copilului)</w:t>
      </w:r>
    </w:p>
    <w:p w14:paraId="5E92BBB6" w14:textId="77777777"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pt-BR"/>
        </w:rPr>
        <w:lastRenderedPageBreak/>
        <w:t>Recreere – socializare</w:t>
      </w: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: ...........................................................................................................</w:t>
      </w:r>
    </w:p>
    <w:p w14:paraId="3E381015" w14:textId="77777777"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CDBCBD" w14:textId="77777777" w:rsidR="00E80578" w:rsidRDefault="00E80578" w:rsidP="00E80578">
      <w:pPr>
        <w:pStyle w:val="ListParagraph"/>
        <w:spacing w:after="0"/>
        <w:jc w:val="both"/>
        <w:rPr>
          <w:rFonts w:ascii="Times New Roman" w:hAnsi="Times New Roman"/>
          <w:i/>
          <w:iCs/>
          <w:sz w:val="20"/>
          <w:szCs w:val="20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(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>c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>opiii beneficiază de timp liber în care se pot odihni, relaxa sau participa la diferite activităţi  recreative sau de socializare, conform vârstei şi intereselor fiecăruia)</w:t>
      </w:r>
    </w:p>
    <w:p w14:paraId="7ACE6098" w14:textId="77777777" w:rsidR="00E80578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14:paraId="5A5CA16D" w14:textId="77777777"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14:paraId="2EA9B654" w14:textId="77777777"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pt-BR"/>
        </w:rPr>
        <w:t>Consiliere psihologică</w:t>
      </w: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 xml:space="preserve"> ............................................................................................................</w:t>
      </w:r>
    </w:p>
    <w:p w14:paraId="3FC4854A" w14:textId="77777777"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3A3A60" w14:textId="77777777" w:rsidR="00E80578" w:rsidRPr="008E1DE1" w:rsidRDefault="00E80578" w:rsidP="00E80578">
      <w:pPr>
        <w:pStyle w:val="ListParagraph"/>
        <w:spacing w:after="0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(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 xml:space="preserve">realizată 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>cu implicarea părinților și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 xml:space="preserve"> prin metode 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>prietenoase, expresiv-creative si placute copiilor).</w:t>
      </w:r>
    </w:p>
    <w:p w14:paraId="61DE748D" w14:textId="77777777"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pt-BR"/>
        </w:rPr>
        <w:t xml:space="preserve">Formarea deprinderilor de viață independenta și </w:t>
      </w:r>
      <w:r w:rsidRPr="006B73DC">
        <w:rPr>
          <w:rFonts w:ascii="Times New Roman" w:hAnsi="Times New Roman"/>
          <w:b/>
          <w:i/>
          <w:sz w:val="24"/>
          <w:szCs w:val="24"/>
          <w:lang w:val="pt-BR"/>
        </w:rPr>
        <w:t>educația pentru sănătate</w:t>
      </w:r>
      <w:r w:rsidRPr="006B73DC">
        <w:rPr>
          <w:rFonts w:ascii="Times New Roman" w:hAnsi="Times New Roman"/>
          <w:sz w:val="24"/>
          <w:szCs w:val="24"/>
          <w:lang w:val="pt-BR"/>
        </w:rPr>
        <w:t xml:space="preserve"> ......................</w:t>
      </w:r>
    </w:p>
    <w:p w14:paraId="2E2A32D8" w14:textId="77777777"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ED5858" w14:textId="77777777" w:rsidR="00E80578" w:rsidRPr="008E1DE1" w:rsidRDefault="00E80578" w:rsidP="00E80578">
      <w:pPr>
        <w:pStyle w:val="ListParagraph"/>
        <w:spacing w:after="0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</w:pPr>
      <w:r w:rsidRPr="006B73DC">
        <w:rPr>
          <w:rFonts w:ascii="Times New Roman" w:hAnsi="Times New Roman"/>
          <w:sz w:val="24"/>
          <w:szCs w:val="24"/>
          <w:lang w:val="pt-BR"/>
        </w:rPr>
        <w:t>(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 xml:space="preserve">permit copiilor învățarea comportamentelor sănătoase și integrarea lor în rutinele comportamentale zilnice precum și însușirea 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>respectarii normelor de igienă).</w:t>
      </w:r>
    </w:p>
    <w:p w14:paraId="6362F392" w14:textId="77777777" w:rsidR="00E80578" w:rsidRDefault="00E80578" w:rsidP="00E80578">
      <w:pPr>
        <w:pStyle w:val="ListParagraph"/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14:paraId="66270C71" w14:textId="77777777" w:rsidR="00D75000" w:rsidRDefault="00D75000" w:rsidP="00E80578">
      <w:pPr>
        <w:pStyle w:val="ListParagraph"/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14:paraId="0315342E" w14:textId="77777777" w:rsidR="00D75000" w:rsidRDefault="00D75000" w:rsidP="00E80578">
      <w:pPr>
        <w:pStyle w:val="ListParagraph"/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14:paraId="5F7F761E" w14:textId="77777777" w:rsidR="00E80578" w:rsidRDefault="00E80578" w:rsidP="00E80578">
      <w:pPr>
        <w:spacing w:after="0"/>
        <w:rPr>
          <w:rFonts w:ascii="Times New Roman" w:hAnsi="Times New Roman"/>
          <w:sz w:val="24"/>
          <w:szCs w:val="24"/>
        </w:rPr>
      </w:pPr>
      <w:r w:rsidRPr="006B73DC">
        <w:rPr>
          <w:rFonts w:ascii="Times New Roman" w:hAnsi="Times New Roman"/>
          <w:lang w:val="pt-BR"/>
        </w:rPr>
        <w:t xml:space="preserve">                                                                    </w:t>
      </w:r>
      <w:r w:rsidR="002972C9">
        <w:rPr>
          <w:rFonts w:ascii="Times New Roman" w:hAnsi="Times New Roman"/>
          <w:lang w:val="pt-BR"/>
        </w:rPr>
        <w:t xml:space="preserve">   </w:t>
      </w:r>
      <w:r w:rsidRPr="006B73DC">
        <w:rPr>
          <w:rFonts w:ascii="Times New Roman" w:hAnsi="Times New Roman"/>
          <w:sz w:val="24"/>
          <w:szCs w:val="24"/>
        </w:rPr>
        <w:t>ASISTENT SOCIAL</w:t>
      </w:r>
      <w:r>
        <w:rPr>
          <w:rFonts w:ascii="Times New Roman" w:hAnsi="Times New Roman"/>
          <w:sz w:val="24"/>
          <w:szCs w:val="24"/>
        </w:rPr>
        <w:t>,</w:t>
      </w:r>
    </w:p>
    <w:p w14:paraId="37E33997" w14:textId="77777777" w:rsidR="00E80578" w:rsidRDefault="00E80578" w:rsidP="00E80578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Nume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Prenume</w:t>
      </w:r>
      <w:proofErr w:type="spellEnd"/>
    </w:p>
    <w:p w14:paraId="2325146C" w14:textId="77777777" w:rsidR="00E80578" w:rsidRDefault="00E80578" w:rsidP="00E8057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08D4069" w14:textId="77777777" w:rsidR="00E80578" w:rsidRDefault="00E80578" w:rsidP="00E80578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Semnătura</w:t>
      </w:r>
      <w:proofErr w:type="spellEnd"/>
    </w:p>
    <w:p w14:paraId="25ECD96F" w14:textId="77777777" w:rsidR="00E80578" w:rsidRDefault="00E80578" w:rsidP="00E80578">
      <w:pPr>
        <w:spacing w:after="0"/>
        <w:rPr>
          <w:rFonts w:ascii="Times New Roman" w:hAnsi="Times New Roman"/>
          <w:sz w:val="24"/>
          <w:szCs w:val="24"/>
        </w:rPr>
      </w:pPr>
    </w:p>
    <w:p w14:paraId="223FD15E" w14:textId="77777777"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054FDA4B" w14:textId="6BE4C1DD"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41EE308C" w14:textId="69C94F09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6AEA06DA" w14:textId="2F15B954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6F73A726" w14:textId="42E062A0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35347DDA" w14:textId="39CCD2FC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01C6EFA2" w14:textId="47E3C469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07F2D095" w14:textId="0938A5D8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5D3F0E68" w14:textId="57189BCC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661DD027" w14:textId="20C7495A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1855CBBA" w14:textId="2E7563BB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687FC982" w14:textId="0962727F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20CF25B1" w14:textId="77777777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63762C3C" w14:textId="77777777" w:rsidR="00EA5AFA" w:rsidRDefault="00EA5AFA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478BF474" w14:textId="77777777" w:rsidR="00D75000" w:rsidRDefault="00EA5AFA" w:rsidP="00D75000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lastRenderedPageBreak/>
        <w:t xml:space="preserve">Anexa nr. </w:t>
      </w:r>
      <w:r w:rsidR="00F51165">
        <w:rPr>
          <w:rFonts w:ascii="Times New Roman" w:hAnsi="Times New Roman"/>
          <w:b/>
          <w:sz w:val="24"/>
          <w:szCs w:val="24"/>
          <w:lang w:val="pt-BR"/>
        </w:rPr>
        <w:t>6</w:t>
      </w:r>
    </w:p>
    <w:p w14:paraId="5F2DED3E" w14:textId="77777777" w:rsidR="00D75000" w:rsidRDefault="00D75000" w:rsidP="00D7500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A5AFA">
        <w:rPr>
          <w:rFonts w:ascii="Times New Roman" w:hAnsi="Times New Roman"/>
          <w:b/>
          <w:bCs/>
          <w:sz w:val="28"/>
          <w:szCs w:val="28"/>
        </w:rPr>
        <w:t>ANTET</w:t>
      </w:r>
    </w:p>
    <w:p w14:paraId="7FF33AF6" w14:textId="77777777" w:rsidR="00EA5AFA" w:rsidRPr="006B73DC" w:rsidRDefault="00EA5AFA" w:rsidP="00EA5AFA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14:paraId="3129EE99" w14:textId="77777777" w:rsidR="00E53014" w:rsidRDefault="00E53014" w:rsidP="00E53014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0B3278B" w14:textId="77777777" w:rsidR="00E53014" w:rsidRDefault="00E53014" w:rsidP="00E53014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52062">
        <w:rPr>
          <w:rFonts w:ascii="Times New Roman" w:hAnsi="Times New Roman"/>
          <w:b/>
          <w:color w:val="000000"/>
          <w:sz w:val="24"/>
          <w:szCs w:val="24"/>
        </w:rPr>
        <w:t>BAZA DE DATE</w:t>
      </w:r>
    </w:p>
    <w:p w14:paraId="6400CFAB" w14:textId="77777777" w:rsidR="00715995" w:rsidRPr="00552062" w:rsidRDefault="00715995" w:rsidP="00E53014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BENEFICIARI</w:t>
      </w:r>
    </w:p>
    <w:p w14:paraId="0E2BBA9A" w14:textId="77777777"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EA25381" w14:textId="77777777"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630"/>
        <w:gridCol w:w="702"/>
        <w:gridCol w:w="567"/>
        <w:gridCol w:w="850"/>
        <w:gridCol w:w="851"/>
        <w:gridCol w:w="992"/>
        <w:gridCol w:w="851"/>
        <w:gridCol w:w="708"/>
        <w:gridCol w:w="851"/>
        <w:gridCol w:w="1276"/>
        <w:gridCol w:w="850"/>
        <w:gridCol w:w="714"/>
      </w:tblGrid>
      <w:tr w:rsidR="00B17E3F" w:rsidRPr="00552062" w14:paraId="21770671" w14:textId="77777777" w:rsidTr="002972C9">
        <w:trPr>
          <w:trHeight w:val="1392"/>
        </w:trPr>
        <w:tc>
          <w:tcPr>
            <w:tcW w:w="648" w:type="dxa"/>
            <w:vAlign w:val="center"/>
          </w:tcPr>
          <w:p w14:paraId="746A401F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Nr.</w:t>
            </w:r>
          </w:p>
          <w:p w14:paraId="2B2AD14F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Crt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630" w:type="dxa"/>
            <w:vAlign w:val="center"/>
          </w:tcPr>
          <w:p w14:paraId="24AC9AD8" w14:textId="77777777" w:rsidR="00715995" w:rsidRPr="00715995" w:rsidRDefault="00B17E3F" w:rsidP="00715995">
            <w:pPr>
              <w:pStyle w:val="NoSpacing"/>
              <w:tabs>
                <w:tab w:val="left" w:pos="-108"/>
              </w:tabs>
              <w:ind w:right="-14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Nr.</w:t>
            </w:r>
          </w:p>
          <w:p w14:paraId="0CBD0D77" w14:textId="77777777" w:rsidR="00B17E3F" w:rsidRPr="00715995" w:rsidRDefault="00B17E3F" w:rsidP="00715995">
            <w:pPr>
              <w:pStyle w:val="NoSpacing"/>
              <w:tabs>
                <w:tab w:val="left" w:pos="-108"/>
              </w:tabs>
              <w:ind w:right="-14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Dosar</w:t>
            </w:r>
            <w:proofErr w:type="spellEnd"/>
          </w:p>
        </w:tc>
        <w:tc>
          <w:tcPr>
            <w:tcW w:w="702" w:type="dxa"/>
            <w:vAlign w:val="center"/>
          </w:tcPr>
          <w:p w14:paraId="4BBA3C29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Nume</w:t>
            </w:r>
            <w:proofErr w:type="spellEnd"/>
          </w:p>
          <w:p w14:paraId="42A2D7FF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Pren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14:paraId="7C452913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copil</w:t>
            </w:r>
            <w:proofErr w:type="spellEnd"/>
          </w:p>
        </w:tc>
        <w:tc>
          <w:tcPr>
            <w:tcW w:w="567" w:type="dxa"/>
            <w:vAlign w:val="center"/>
          </w:tcPr>
          <w:p w14:paraId="0445BD22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CNP</w:t>
            </w:r>
          </w:p>
          <w:p w14:paraId="02758551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1881E3C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Data,</w:t>
            </w:r>
          </w:p>
          <w:p w14:paraId="0DFCCB47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locul</w:t>
            </w:r>
            <w:proofErr w:type="spellEnd"/>
          </w:p>
          <w:p w14:paraId="360F275A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nasterii</w:t>
            </w:r>
            <w:proofErr w:type="spellEnd"/>
          </w:p>
        </w:tc>
        <w:tc>
          <w:tcPr>
            <w:tcW w:w="851" w:type="dxa"/>
            <w:vAlign w:val="center"/>
          </w:tcPr>
          <w:p w14:paraId="7E658940" w14:textId="77777777" w:rsidR="00B17E3F" w:rsidRPr="00715995" w:rsidRDefault="00B17E3F" w:rsidP="00B17E3F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  <w:p w14:paraId="184F4920" w14:textId="77777777" w:rsidR="00B17E3F" w:rsidRPr="00715995" w:rsidRDefault="00B17E3F" w:rsidP="00B17E3F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admiterii</w:t>
            </w:r>
            <w:proofErr w:type="spellEnd"/>
          </w:p>
        </w:tc>
        <w:tc>
          <w:tcPr>
            <w:tcW w:w="992" w:type="dxa"/>
            <w:vAlign w:val="center"/>
          </w:tcPr>
          <w:p w14:paraId="34B50141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Disp</w:t>
            </w:r>
            <w:r w:rsidR="00715995">
              <w:rPr>
                <w:rFonts w:ascii="Times New Roman" w:hAnsi="Times New Roman"/>
                <w:color w:val="000000"/>
                <w:sz w:val="16"/>
                <w:szCs w:val="16"/>
              </w:rPr>
              <w:t>oz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. Adm.</w:t>
            </w:r>
          </w:p>
          <w:p w14:paraId="1EFDF009" w14:textId="77777777" w:rsidR="00B17E3F" w:rsidRPr="00715995" w:rsidRDefault="00B17E3F" w:rsidP="00B17E3F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Nr./data</w:t>
            </w:r>
          </w:p>
        </w:tc>
        <w:tc>
          <w:tcPr>
            <w:tcW w:w="851" w:type="dxa"/>
            <w:vAlign w:val="center"/>
          </w:tcPr>
          <w:p w14:paraId="0EEE3F72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Nume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si</w:t>
            </w:r>
            <w:proofErr w:type="spellEnd"/>
          </w:p>
          <w:p w14:paraId="6504B867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Prenume</w:t>
            </w:r>
            <w:proofErr w:type="spellEnd"/>
          </w:p>
          <w:p w14:paraId="012325E8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parinti</w:t>
            </w:r>
            <w:proofErr w:type="spellEnd"/>
          </w:p>
        </w:tc>
        <w:tc>
          <w:tcPr>
            <w:tcW w:w="708" w:type="dxa"/>
            <w:vAlign w:val="center"/>
          </w:tcPr>
          <w:p w14:paraId="3C71EAA1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Dom.</w:t>
            </w:r>
          </w:p>
          <w:p w14:paraId="794308EA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Părinți</w:t>
            </w:r>
            <w:proofErr w:type="spellEnd"/>
          </w:p>
        </w:tc>
        <w:tc>
          <w:tcPr>
            <w:tcW w:w="851" w:type="dxa"/>
            <w:vAlign w:val="center"/>
          </w:tcPr>
          <w:p w14:paraId="1BB9E9ED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CNP</w:t>
            </w:r>
          </w:p>
          <w:p w14:paraId="464FF8BF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Mama</w:t>
            </w:r>
          </w:p>
          <w:p w14:paraId="05069474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CNP</w:t>
            </w:r>
          </w:p>
          <w:p w14:paraId="6879CA2E" w14:textId="77777777"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Tata</w:t>
            </w:r>
          </w:p>
        </w:tc>
        <w:tc>
          <w:tcPr>
            <w:tcW w:w="1276" w:type="dxa"/>
            <w:vAlign w:val="center"/>
          </w:tcPr>
          <w:p w14:paraId="234E2EB7" w14:textId="77777777"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962DA75" w14:textId="77777777"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Certif. nr./data</w:t>
            </w:r>
          </w:p>
          <w:p w14:paraId="306361EB" w14:textId="77777777"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cod diagnostic,  Grad de handicap</w:t>
            </w:r>
          </w:p>
          <w:p w14:paraId="6FB03CAD" w14:textId="77777777"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7149D8D" w14:textId="77777777"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Data </w:t>
            </w: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încetării</w:t>
            </w:r>
            <w:proofErr w:type="spellEnd"/>
          </w:p>
        </w:tc>
        <w:tc>
          <w:tcPr>
            <w:tcW w:w="714" w:type="dxa"/>
            <w:vAlign w:val="center"/>
          </w:tcPr>
          <w:p w14:paraId="4CED08DB" w14:textId="77777777"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Dispoz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Încetare</w:t>
            </w:r>
            <w:proofErr w:type="spellEnd"/>
          </w:p>
          <w:p w14:paraId="3C79A335" w14:textId="77777777"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Nr/data </w:t>
            </w:r>
          </w:p>
        </w:tc>
      </w:tr>
      <w:tr w:rsidR="00B17E3F" w:rsidRPr="00552062" w14:paraId="7AC741F4" w14:textId="77777777" w:rsidTr="002972C9">
        <w:tc>
          <w:tcPr>
            <w:tcW w:w="648" w:type="dxa"/>
          </w:tcPr>
          <w:p w14:paraId="6E3EDCE3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7CACE75F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</w:tcPr>
          <w:p w14:paraId="103531E8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63C857A3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D6F790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E3FFA5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D3167D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128011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C7F108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76861E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03E7F2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E5E77D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</w:tcPr>
          <w:p w14:paraId="53EE5F34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7E3F" w:rsidRPr="00552062" w14:paraId="5D5C01B2" w14:textId="77777777" w:rsidTr="002972C9">
        <w:tc>
          <w:tcPr>
            <w:tcW w:w="648" w:type="dxa"/>
          </w:tcPr>
          <w:p w14:paraId="493A1557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14:paraId="5451936E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</w:tcPr>
          <w:p w14:paraId="5891C138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AE6E83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D28A61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138F91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778FD5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D5B644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BE5162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44C7B0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AD6F6C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985CD3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</w:tcPr>
          <w:p w14:paraId="342DD548" w14:textId="77777777"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DBA0200" w14:textId="77777777"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3EB88E6" w14:textId="77777777"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DEFC3AA" w14:textId="77777777"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231F7A5" w14:textId="77777777"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52062">
        <w:rPr>
          <w:rFonts w:ascii="Times New Roman" w:hAnsi="Times New Roman"/>
          <w:b/>
          <w:color w:val="000000"/>
          <w:sz w:val="24"/>
          <w:szCs w:val="24"/>
        </w:rPr>
        <w:t>Data_______________</w:t>
      </w:r>
    </w:p>
    <w:p w14:paraId="11F65933" w14:textId="77777777"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2C8AE5A" w14:textId="77777777"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552062">
        <w:rPr>
          <w:rFonts w:ascii="Times New Roman" w:hAnsi="Times New Roman"/>
          <w:b/>
          <w:color w:val="000000"/>
          <w:sz w:val="24"/>
          <w:szCs w:val="24"/>
        </w:rPr>
        <w:t>Semnătura</w:t>
      </w:r>
      <w:proofErr w:type="spellEnd"/>
      <w:r w:rsidRPr="00552062">
        <w:rPr>
          <w:rFonts w:ascii="Times New Roman" w:hAnsi="Times New Roman"/>
          <w:b/>
          <w:color w:val="000000"/>
          <w:sz w:val="24"/>
          <w:szCs w:val="24"/>
        </w:rPr>
        <w:t>____________</w:t>
      </w:r>
    </w:p>
    <w:p w14:paraId="57D58EB5" w14:textId="77777777" w:rsidR="00AA5AA5" w:rsidRDefault="00AA5AA5" w:rsidP="00AA5AA5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14:paraId="36D091B1" w14:textId="77777777" w:rsidR="00AA5AA5" w:rsidRPr="006B73DC" w:rsidRDefault="00AA5AA5" w:rsidP="00AA5AA5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14:paraId="7A720844" w14:textId="77777777" w:rsidR="00AA5AA5" w:rsidRDefault="00AA5AA5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03B41829" w14:textId="77777777"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2F0F8F53" w14:textId="77777777"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02FA2000" w14:textId="77777777"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50AA3FFE" w14:textId="77777777"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2E65E29F" w14:textId="77777777"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43ED0F86" w14:textId="45E5A994"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16A76809" w14:textId="2F4EEFDF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0255063F" w14:textId="12DD5643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504304BC" w14:textId="36197A36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0A724243" w14:textId="77777777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78796D48" w14:textId="77777777"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656248AF" w14:textId="77777777"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068B4036" w14:textId="77777777"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272B1AE8" w14:textId="77777777" w:rsidR="00180EC1" w:rsidRDefault="00180EC1" w:rsidP="00180EC1">
      <w:pPr>
        <w:tabs>
          <w:tab w:val="left" w:pos="1860"/>
        </w:tabs>
        <w:spacing w:after="0" w:line="200" w:lineRule="atLeast"/>
        <w:rPr>
          <w:rFonts w:ascii="Times New Roman" w:hAnsi="Times New Roman"/>
          <w:b/>
          <w:sz w:val="24"/>
          <w:szCs w:val="24"/>
          <w:lang w:val="pt-BR"/>
        </w:rPr>
      </w:pPr>
      <w:bookmarkStart w:id="11" w:name="_Hlk22467197"/>
      <w:r>
        <w:rPr>
          <w:rFonts w:ascii="Times New Roman" w:hAnsi="Times New Roman"/>
          <w:b/>
          <w:sz w:val="24"/>
          <w:szCs w:val="24"/>
          <w:lang w:val="pt-BR"/>
        </w:rPr>
        <w:lastRenderedPageBreak/>
        <w:t xml:space="preserve">Anexa nr. </w:t>
      </w:r>
      <w:r w:rsidR="00715995">
        <w:rPr>
          <w:rFonts w:ascii="Times New Roman" w:hAnsi="Times New Roman"/>
          <w:b/>
          <w:sz w:val="24"/>
          <w:szCs w:val="24"/>
          <w:lang w:val="pt-BR"/>
        </w:rPr>
        <w:t>7</w:t>
      </w:r>
    </w:p>
    <w:bookmarkEnd w:id="11"/>
    <w:p w14:paraId="3BB3EE1A" w14:textId="77777777" w:rsidR="00180EC1" w:rsidRDefault="00180EC1" w:rsidP="00180EC1">
      <w:pPr>
        <w:tabs>
          <w:tab w:val="left" w:pos="1860"/>
        </w:tabs>
        <w:spacing w:after="0" w:line="200" w:lineRule="atLeast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ANTET</w:t>
      </w:r>
    </w:p>
    <w:p w14:paraId="00C241A7" w14:textId="77777777" w:rsidR="00180EC1" w:rsidRDefault="00180EC1" w:rsidP="00180EC1">
      <w:pPr>
        <w:tabs>
          <w:tab w:val="left" w:pos="1860"/>
        </w:tabs>
        <w:spacing w:after="0"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 xml:space="preserve">Nr. </w:t>
      </w:r>
      <w:r>
        <w:rPr>
          <w:rFonts w:ascii="Times New Roman" w:hAnsi="Times New Roman"/>
          <w:b/>
          <w:sz w:val="24"/>
          <w:szCs w:val="24"/>
        </w:rPr>
        <w:t>î</w:t>
      </w:r>
      <w:r>
        <w:rPr>
          <w:rFonts w:ascii="Times New Roman" w:hAnsi="Times New Roman"/>
          <w:b/>
          <w:sz w:val="24"/>
          <w:szCs w:val="24"/>
          <w:lang w:val="pt-BR"/>
        </w:rPr>
        <w:t xml:space="preserve">nregistrare:....../....... </w:t>
      </w:r>
    </w:p>
    <w:p w14:paraId="375D4DDA" w14:textId="77777777" w:rsidR="00180EC1" w:rsidRDefault="00180EC1" w:rsidP="00180EC1">
      <w:pPr>
        <w:tabs>
          <w:tab w:val="left" w:pos="1860"/>
        </w:tabs>
        <w:spacing w:after="0" w:line="200" w:lineRule="atLeast"/>
        <w:jc w:val="right"/>
        <w:rPr>
          <w:rFonts w:ascii="Times New Roman" w:hAnsi="Times New Roman"/>
          <w:b/>
          <w:sz w:val="24"/>
          <w:szCs w:val="24"/>
          <w:lang w:val="pt-BR"/>
        </w:rPr>
      </w:pPr>
    </w:p>
    <w:p w14:paraId="11808827" w14:textId="77777777" w:rsidR="00180EC1" w:rsidRDefault="00180EC1" w:rsidP="00180EC1">
      <w:pPr>
        <w:tabs>
          <w:tab w:val="left" w:pos="1860"/>
        </w:tabs>
        <w:spacing w:after="0" w:line="200" w:lineRule="atLeast"/>
        <w:jc w:val="righ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14:paraId="0AF40AF3" w14:textId="77777777" w:rsidR="00180EC1" w:rsidRDefault="00180EC1" w:rsidP="00180EC1">
      <w:pPr>
        <w:pStyle w:val="NoSpacing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Registrul privind informarea/instruirea şi consilierea beneficiarilor</w:t>
      </w:r>
    </w:p>
    <w:tbl>
      <w:tblPr>
        <w:tblpPr w:leftFromText="180" w:rightFromText="180" w:vertAnchor="text" w:horzAnchor="margin" w:tblpXSpec="center" w:tblpY="214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944"/>
        <w:gridCol w:w="1388"/>
        <w:gridCol w:w="2125"/>
        <w:gridCol w:w="1815"/>
        <w:gridCol w:w="1862"/>
        <w:gridCol w:w="1440"/>
      </w:tblGrid>
      <w:tr w:rsidR="00180EC1" w14:paraId="37E4A01A" w14:textId="77777777" w:rsidTr="006F439A">
        <w:trPr>
          <w:cantSplit/>
          <w:trHeight w:val="161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CA64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14:paraId="02E54E6D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14:paraId="31FE54E2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Nr.</w:t>
            </w:r>
          </w:p>
          <w:p w14:paraId="050B3F2B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crt</w:t>
            </w:r>
            <w:proofErr w:type="spellEnd"/>
            <w:r w:rsidRPr="002845DF">
              <w:rPr>
                <w:rFonts w:ascii="Times New Roman" w:hAnsi="Times New Roman"/>
                <w:b/>
              </w:rPr>
              <w:t>.</w:t>
            </w:r>
          </w:p>
          <w:p w14:paraId="1B830FAB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CBB2" w14:textId="77777777" w:rsidR="00180EC1" w:rsidRPr="002845DF" w:rsidRDefault="00180EC1" w:rsidP="006F439A">
            <w:pPr>
              <w:tabs>
                <w:tab w:val="left" w:pos="1860"/>
              </w:tabs>
              <w:rPr>
                <w:rFonts w:ascii="Times New Roman" w:hAnsi="Times New Roman"/>
                <w:b/>
              </w:rPr>
            </w:pPr>
          </w:p>
          <w:p w14:paraId="361F2476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9091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Tip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F260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14:paraId="79F335B2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Tema</w:t>
            </w:r>
            <w:proofErr w:type="spellEnd"/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F24B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14:paraId="35DEC7D7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Persoană</w:t>
            </w:r>
            <w:proofErr w:type="spellEnd"/>
            <w:r w:rsidRPr="002845D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845DF">
              <w:rPr>
                <w:rFonts w:ascii="Times New Roman" w:hAnsi="Times New Roman"/>
                <w:b/>
              </w:rPr>
              <w:t>desemnată</w:t>
            </w:r>
            <w:proofErr w:type="spellEnd"/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5D79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14:paraId="68FFB7AE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Participanţi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8E6A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14:paraId="09024A2F" w14:textId="77777777"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Observaţii</w:t>
            </w:r>
            <w:proofErr w:type="spellEnd"/>
          </w:p>
        </w:tc>
      </w:tr>
      <w:tr w:rsidR="00180EC1" w14:paraId="777C65F0" w14:textId="77777777" w:rsidTr="006F439A">
        <w:trPr>
          <w:cantSplit/>
          <w:trHeight w:val="1457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D3AB" w14:textId="77777777"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393C" w14:textId="77777777"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677FA523" w14:textId="77777777" w:rsidR="00180EC1" w:rsidRPr="002845DF" w:rsidRDefault="00180EC1" w:rsidP="006F439A">
            <w:pPr>
              <w:tabs>
                <w:tab w:val="left" w:pos="1860"/>
              </w:tabs>
              <w:ind w:lef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45DF">
              <w:rPr>
                <w:rFonts w:ascii="Times New Roman" w:hAnsi="Times New Roman"/>
                <w:b/>
                <w:sz w:val="20"/>
                <w:szCs w:val="20"/>
              </w:rPr>
              <w:t>Informare</w:t>
            </w:r>
            <w:proofErr w:type="spellEnd"/>
          </w:p>
          <w:p w14:paraId="26EF10C0" w14:textId="77777777" w:rsidR="00180EC1" w:rsidRPr="002845DF" w:rsidRDefault="00180EC1" w:rsidP="006F439A">
            <w:pPr>
              <w:tabs>
                <w:tab w:val="left" w:pos="1860"/>
              </w:tabs>
              <w:ind w:lef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45DF">
              <w:rPr>
                <w:rFonts w:ascii="Times New Roman" w:hAnsi="Times New Roman"/>
                <w:b/>
                <w:sz w:val="20"/>
                <w:szCs w:val="20"/>
              </w:rPr>
              <w:t>Instruire</w:t>
            </w:r>
            <w:proofErr w:type="spellEnd"/>
          </w:p>
          <w:p w14:paraId="3C6251D8" w14:textId="77777777" w:rsidR="00180EC1" w:rsidRPr="002845DF" w:rsidRDefault="00180EC1" w:rsidP="006F439A">
            <w:pPr>
              <w:tabs>
                <w:tab w:val="left" w:pos="1860"/>
              </w:tabs>
              <w:ind w:lef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45DF">
              <w:rPr>
                <w:rFonts w:ascii="Times New Roman" w:hAnsi="Times New Roman"/>
                <w:b/>
                <w:sz w:val="20"/>
                <w:szCs w:val="20"/>
              </w:rPr>
              <w:t>Consiliere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98DF" w14:textId="77777777" w:rsidR="00180EC1" w:rsidRPr="002845DF" w:rsidRDefault="00180EC1" w:rsidP="006F439A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6ED7" w14:textId="77777777"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010D" w14:textId="77777777"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2C7C" w14:textId="77777777"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</w:tr>
      <w:tr w:rsidR="00180EC1" w14:paraId="6EC0564A" w14:textId="77777777" w:rsidTr="006F439A">
        <w:trPr>
          <w:trHeight w:val="76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A0AB" w14:textId="77777777"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  <w:p w14:paraId="41A3C352" w14:textId="77777777"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FCBA" w14:textId="77777777"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408B" w14:textId="77777777" w:rsidR="00180EC1" w:rsidRPr="002845DF" w:rsidRDefault="00180EC1" w:rsidP="006F439A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C738" w14:textId="77777777"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AE6D" w14:textId="77777777"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17A" w14:textId="77777777"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8970" w14:textId="77777777"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180EC1" w14:paraId="63A0827F" w14:textId="77777777" w:rsidTr="006F439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5575" w14:textId="77777777"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  <w:p w14:paraId="24CA5E05" w14:textId="77777777"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AA9B" w14:textId="77777777"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A60B" w14:textId="77777777"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D481" w14:textId="77777777"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7E9" w14:textId="77777777"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077" w14:textId="77777777"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4F43" w14:textId="77777777"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</w:tr>
    </w:tbl>
    <w:p w14:paraId="1FBB3514" w14:textId="77777777" w:rsidR="00180EC1" w:rsidRDefault="00180EC1" w:rsidP="00180EC1">
      <w:pPr>
        <w:pStyle w:val="NoSpacing"/>
        <w:spacing w:line="200" w:lineRule="atLeast"/>
        <w:ind w:firstLine="630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14:paraId="6BF00C2A" w14:textId="77777777" w:rsidR="00180EC1" w:rsidRDefault="00180EC1" w:rsidP="00180EC1">
      <w:pPr>
        <w:tabs>
          <w:tab w:val="left" w:pos="18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Instrucţiuni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completare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730FA788" w14:textId="77777777" w:rsidR="00180EC1" w:rsidRDefault="00180EC1" w:rsidP="00180EC1">
      <w:pPr>
        <w:numPr>
          <w:ilvl w:val="0"/>
          <w:numId w:val="28"/>
        </w:numPr>
        <w:tabs>
          <w:tab w:val="clear" w:pos="720"/>
          <w:tab w:val="num" w:pos="0"/>
          <w:tab w:val="left" w:pos="709"/>
        </w:tabs>
        <w:suppressAutoHyphens/>
        <w:autoSpaceDN/>
        <w:spacing w:after="0" w:line="200" w:lineRule="atLeast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/>
          <w:sz w:val="24"/>
          <w:szCs w:val="24"/>
        </w:rPr>
        <w:t>rubrica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„ Tip ”</w:t>
      </w:r>
      <w:r>
        <w:rPr>
          <w:rFonts w:ascii="Times New Roman" w:hAnsi="Times New Roman"/>
          <w:sz w:val="24"/>
          <w:szCs w:val="24"/>
        </w:rPr>
        <w:t xml:space="preserve">  se </w:t>
      </w:r>
      <w:proofErr w:type="spellStart"/>
      <w:r>
        <w:rPr>
          <w:rFonts w:ascii="Times New Roman" w:hAnsi="Times New Roman"/>
          <w:sz w:val="24"/>
          <w:szCs w:val="24"/>
        </w:rPr>
        <w:t>notează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3A9B0B69" w14:textId="77777777" w:rsidR="00180EC1" w:rsidRDefault="00180EC1" w:rsidP="00180EC1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INF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 INFORMARE</w:t>
      </w:r>
    </w:p>
    <w:p w14:paraId="6911907C" w14:textId="77777777" w:rsidR="00180EC1" w:rsidRDefault="00180EC1" w:rsidP="00180EC1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INSTR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INSTRUIRE  </w:t>
      </w:r>
    </w:p>
    <w:p w14:paraId="61E0E0FA" w14:textId="77777777" w:rsidR="00180EC1" w:rsidRDefault="00180EC1" w:rsidP="00180EC1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C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CONSILIERE </w:t>
      </w:r>
    </w:p>
    <w:p w14:paraId="0B23C14C" w14:textId="77777777" w:rsidR="00180EC1" w:rsidRDefault="00180EC1" w:rsidP="00180EC1">
      <w:pPr>
        <w:numPr>
          <w:ilvl w:val="0"/>
          <w:numId w:val="28"/>
        </w:numPr>
        <w:tabs>
          <w:tab w:val="clear" w:pos="720"/>
          <w:tab w:val="num" w:pos="0"/>
          <w:tab w:val="left" w:pos="709"/>
        </w:tabs>
        <w:suppressAutoHyphens/>
        <w:autoSpaceDN/>
        <w:spacing w:after="0" w:line="20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/>
          <w:sz w:val="24"/>
          <w:szCs w:val="24"/>
        </w:rPr>
        <w:t>rubrica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b/>
          <w:sz w:val="24"/>
          <w:szCs w:val="24"/>
        </w:rPr>
        <w:t>Participanţi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/>
          <w:sz w:val="24"/>
          <w:szCs w:val="24"/>
        </w:rPr>
        <w:t>notează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numarul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procesului</w:t>
      </w:r>
      <w:proofErr w:type="spellEnd"/>
      <w:r>
        <w:rPr>
          <w:rFonts w:ascii="Times New Roman" w:hAnsi="Times New Roman"/>
          <w:sz w:val="24"/>
          <w:szCs w:val="24"/>
        </w:rPr>
        <w:t xml:space="preserve"> verbal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instruirea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informarea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grup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numele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 la  </w:t>
      </w:r>
      <w:proofErr w:type="spellStart"/>
      <w:r>
        <w:rPr>
          <w:rFonts w:ascii="Times New Roman" w:hAnsi="Times New Roman"/>
          <w:sz w:val="24"/>
          <w:szCs w:val="24"/>
        </w:rPr>
        <w:t>instruirea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informarea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consilierea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individuală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75BB385A" w14:textId="77777777" w:rsidR="00180EC1" w:rsidRDefault="00180EC1" w:rsidP="00180EC1">
      <w:pPr>
        <w:tabs>
          <w:tab w:val="left" w:pos="18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Acest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registru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avea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ataşat</w:t>
      </w:r>
      <w:proofErr w:type="spellEnd"/>
      <w:r>
        <w:rPr>
          <w:rFonts w:ascii="Times New Roman" w:hAnsi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/>
          <w:sz w:val="24"/>
          <w:szCs w:val="24"/>
        </w:rPr>
        <w:t>dosar</w:t>
      </w:r>
      <w:proofErr w:type="spellEnd"/>
      <w:r>
        <w:rPr>
          <w:rFonts w:ascii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</w:rPr>
        <w:t>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cuprinde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2A6DDA4B" w14:textId="77777777" w:rsidR="00180EC1" w:rsidRDefault="00180EC1" w:rsidP="00180EC1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</w:rPr>
        <w:t xml:space="preserve">    -  </w:t>
      </w:r>
      <w:proofErr w:type="spellStart"/>
      <w:r>
        <w:rPr>
          <w:rFonts w:ascii="Times New Roman" w:hAnsi="Times New Roman"/>
          <w:sz w:val="24"/>
          <w:szCs w:val="24"/>
        </w:rPr>
        <w:t>planificarea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anuală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responsabilii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desemnaţi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535C43FD" w14:textId="77777777" w:rsidR="00180EC1" w:rsidRDefault="00180EC1" w:rsidP="00180EC1">
      <w:pPr>
        <w:pStyle w:val="NoSpacing"/>
        <w:spacing w:line="200" w:lineRule="atLeast"/>
        <w:ind w:firstLine="630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-  procesele verbale de instruire şi materialele prelucrate, daca este cazul.</w:t>
      </w:r>
    </w:p>
    <w:p w14:paraId="15A92B76" w14:textId="77777777" w:rsidR="00180EC1" w:rsidRDefault="00180EC1" w:rsidP="00180EC1">
      <w:pPr>
        <w:spacing w:after="0"/>
        <w:rPr>
          <w:rFonts w:ascii="Times New Roman" w:hAnsi="Times New Roman"/>
          <w:sz w:val="24"/>
          <w:szCs w:val="24"/>
        </w:rPr>
      </w:pPr>
    </w:p>
    <w:p w14:paraId="4B1A9E91" w14:textId="77777777"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574200CF" w14:textId="5C64B33E"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1E3D467D" w14:textId="2FC5F1A4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57D3FE50" w14:textId="7AD025D1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1E47AC34" w14:textId="77777777" w:rsidR="00266C94" w:rsidRDefault="00266C94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1A25E0C4" w14:textId="77777777"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14:paraId="3A2C7155" w14:textId="77777777" w:rsidR="003C5452" w:rsidRPr="006B73DC" w:rsidRDefault="003C5452" w:rsidP="003C5452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lastRenderedPageBreak/>
        <w:t xml:space="preserve">Anexa nr. </w:t>
      </w:r>
      <w:r w:rsidR="00715995">
        <w:rPr>
          <w:rFonts w:ascii="Times New Roman" w:hAnsi="Times New Roman"/>
          <w:b/>
          <w:sz w:val="24"/>
          <w:szCs w:val="24"/>
          <w:lang w:val="pt-BR"/>
        </w:rPr>
        <w:t>8</w:t>
      </w:r>
    </w:p>
    <w:p w14:paraId="56049136" w14:textId="77777777" w:rsidR="003C5452" w:rsidRPr="00126B5D" w:rsidRDefault="003C5452" w:rsidP="003C5452">
      <w:pPr>
        <w:tabs>
          <w:tab w:val="left" w:pos="1860"/>
        </w:tabs>
        <w:jc w:val="center"/>
        <w:rPr>
          <w:rFonts w:ascii="Times New Roman" w:hAnsi="Times New Roman"/>
          <w:b/>
          <w:sz w:val="24"/>
          <w:szCs w:val="24"/>
          <w:lang w:val="pt-BR"/>
        </w:rPr>
      </w:pPr>
      <w:bookmarkStart w:id="12" w:name="_Hlk22469347"/>
      <w:r w:rsidRPr="00126B5D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14:paraId="08439B76" w14:textId="77777777" w:rsidR="003C5452" w:rsidRPr="00395DA8" w:rsidRDefault="003C5452" w:rsidP="003C5452">
      <w:pPr>
        <w:tabs>
          <w:tab w:val="left" w:pos="1860"/>
        </w:tabs>
        <w:jc w:val="center"/>
        <w:rPr>
          <w:b/>
          <w:lang w:val="pt-BR"/>
        </w:rPr>
      </w:pPr>
    </w:p>
    <w:p w14:paraId="24AFC55A" w14:textId="77777777" w:rsidR="003C5452" w:rsidRPr="00126B5D" w:rsidRDefault="003C5452" w:rsidP="003C5452">
      <w:pPr>
        <w:tabs>
          <w:tab w:val="left" w:pos="1860"/>
        </w:tabs>
        <w:rPr>
          <w:rFonts w:ascii="Times New Roman" w:hAnsi="Times New Roman"/>
          <w:b/>
          <w:lang w:val="pt-BR"/>
        </w:rPr>
      </w:pPr>
      <w:r>
        <w:rPr>
          <w:b/>
          <w:lang w:val="pt-BR"/>
        </w:rPr>
        <w:t xml:space="preserve">       </w:t>
      </w:r>
      <w:r w:rsidRPr="00126B5D">
        <w:rPr>
          <w:rFonts w:ascii="Times New Roman" w:hAnsi="Times New Roman"/>
          <w:b/>
          <w:lang w:val="pt-BR"/>
        </w:rPr>
        <w:t xml:space="preserve">Nr. înregistrare:..../.... </w:t>
      </w:r>
    </w:p>
    <w:p w14:paraId="0632CC1D" w14:textId="77777777" w:rsidR="003C5452" w:rsidRPr="00126B5D" w:rsidRDefault="003C5452" w:rsidP="003C5452">
      <w:pPr>
        <w:tabs>
          <w:tab w:val="left" w:pos="1860"/>
        </w:tabs>
        <w:rPr>
          <w:rFonts w:ascii="Times New Roman" w:hAnsi="Times New Roman"/>
          <w:b/>
          <w:lang w:val="pt-BR"/>
        </w:rPr>
      </w:pPr>
      <w:r w:rsidRPr="00126B5D">
        <w:rPr>
          <w:rFonts w:ascii="Times New Roman" w:hAnsi="Times New Roman"/>
          <w:b/>
          <w:lang w:val="pt-BR"/>
        </w:rPr>
        <w:t xml:space="preserve"> </w:t>
      </w:r>
    </w:p>
    <w:p w14:paraId="65CD33C6" w14:textId="77777777" w:rsidR="003C5452" w:rsidRPr="00126B5D" w:rsidRDefault="003C5452" w:rsidP="003C5452">
      <w:pPr>
        <w:tabs>
          <w:tab w:val="left" w:pos="1860"/>
        </w:tabs>
        <w:spacing w:after="0"/>
        <w:jc w:val="center"/>
        <w:rPr>
          <w:rFonts w:ascii="Times New Roman" w:hAnsi="Times New Roman"/>
          <w:b/>
          <w:lang w:val="pt-BR"/>
        </w:rPr>
      </w:pPr>
      <w:r w:rsidRPr="00126B5D">
        <w:rPr>
          <w:rFonts w:ascii="Times New Roman" w:hAnsi="Times New Roman"/>
          <w:b/>
          <w:lang w:val="pt-BR"/>
        </w:rPr>
        <w:t>Registrul privind instruirea şi formarea continuă a personalului</w:t>
      </w:r>
    </w:p>
    <w:p w14:paraId="0C481876" w14:textId="77777777" w:rsidR="003C5452" w:rsidRPr="00126B5D" w:rsidRDefault="003C5452" w:rsidP="003C5452">
      <w:pPr>
        <w:tabs>
          <w:tab w:val="left" w:pos="1860"/>
        </w:tabs>
        <w:spacing w:after="0"/>
        <w:jc w:val="center"/>
        <w:rPr>
          <w:rFonts w:ascii="Times New Roman" w:hAnsi="Times New Roman"/>
          <w:b/>
          <w:lang w:val="pt-BR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055"/>
        <w:gridCol w:w="2463"/>
        <w:gridCol w:w="1717"/>
        <w:gridCol w:w="2160"/>
        <w:gridCol w:w="2160"/>
      </w:tblGrid>
      <w:tr w:rsidR="003C5452" w:rsidRPr="00126B5D" w14:paraId="4A07A210" w14:textId="77777777" w:rsidTr="006F439A">
        <w:trPr>
          <w:trHeight w:val="831"/>
        </w:trPr>
        <w:tc>
          <w:tcPr>
            <w:tcW w:w="633" w:type="dxa"/>
            <w:shd w:val="clear" w:color="auto" w:fill="auto"/>
            <w:vAlign w:val="center"/>
          </w:tcPr>
          <w:p w14:paraId="44DF1F10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14:paraId="3EB78B7E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Nr.</w:t>
            </w:r>
          </w:p>
          <w:p w14:paraId="226F4315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26B5D">
              <w:rPr>
                <w:rFonts w:ascii="Times New Roman" w:hAnsi="Times New Roman"/>
                <w:b/>
              </w:rPr>
              <w:t>crt</w:t>
            </w:r>
            <w:proofErr w:type="spellEnd"/>
            <w:r w:rsidRPr="00126B5D">
              <w:rPr>
                <w:rFonts w:ascii="Times New Roman" w:hAnsi="Times New Roman"/>
                <w:b/>
              </w:rPr>
              <w:t>.</w:t>
            </w:r>
          </w:p>
          <w:p w14:paraId="216D3C18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14:paraId="76A738C9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14:paraId="083A6F95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44D764A5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  <w:p w14:paraId="163CECA7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26B5D">
              <w:rPr>
                <w:rFonts w:ascii="Times New Roman" w:hAnsi="Times New Roman"/>
                <w:b/>
              </w:rPr>
              <w:t>Tema</w:t>
            </w:r>
            <w:proofErr w:type="spellEnd"/>
            <w:r w:rsidRPr="00126B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26B5D">
              <w:rPr>
                <w:rFonts w:ascii="Times New Roman" w:hAnsi="Times New Roman"/>
                <w:b/>
              </w:rPr>
              <w:t>instruirii</w:t>
            </w:r>
            <w:proofErr w:type="spellEnd"/>
          </w:p>
        </w:tc>
        <w:tc>
          <w:tcPr>
            <w:tcW w:w="1717" w:type="dxa"/>
            <w:shd w:val="clear" w:color="auto" w:fill="auto"/>
            <w:vAlign w:val="center"/>
          </w:tcPr>
          <w:p w14:paraId="3A4F8CEC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r w:rsidRPr="00126B5D">
              <w:rPr>
                <w:rFonts w:ascii="Times New Roman" w:hAnsi="Times New Roman"/>
                <w:b/>
                <w:lang w:val="pt-BR"/>
              </w:rPr>
              <w:t>Felul instruirii</w:t>
            </w:r>
          </w:p>
          <w:p w14:paraId="18DE13CD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r w:rsidRPr="00126B5D">
              <w:rPr>
                <w:rFonts w:ascii="Times New Roman" w:hAnsi="Times New Roman"/>
                <w:b/>
                <w:lang w:val="pt-BR"/>
              </w:rPr>
              <w:t>Internă (I)/</w:t>
            </w:r>
          </w:p>
          <w:p w14:paraId="1AAA5FB0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r w:rsidRPr="00126B5D">
              <w:rPr>
                <w:rFonts w:ascii="Times New Roman" w:hAnsi="Times New Roman"/>
                <w:b/>
                <w:lang w:val="pt-BR"/>
              </w:rPr>
              <w:t>Externă(E)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525AFF7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</w:p>
          <w:p w14:paraId="61DC6614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26B5D">
              <w:rPr>
                <w:rFonts w:ascii="Times New Roman" w:hAnsi="Times New Roman"/>
                <w:b/>
              </w:rPr>
              <w:t>Participanţi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5F44F4D1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14:paraId="7370D0D0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26B5D">
              <w:rPr>
                <w:rFonts w:ascii="Times New Roman" w:hAnsi="Times New Roman"/>
                <w:b/>
              </w:rPr>
              <w:t>Observaţii</w:t>
            </w:r>
            <w:proofErr w:type="spellEnd"/>
          </w:p>
        </w:tc>
      </w:tr>
      <w:tr w:rsidR="003C5452" w:rsidRPr="00126B5D" w14:paraId="620715C7" w14:textId="77777777" w:rsidTr="006F439A">
        <w:trPr>
          <w:trHeight w:val="436"/>
        </w:trPr>
        <w:tc>
          <w:tcPr>
            <w:tcW w:w="633" w:type="dxa"/>
            <w:shd w:val="clear" w:color="auto" w:fill="auto"/>
          </w:tcPr>
          <w:p w14:paraId="21E12C3C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566ACD44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14:paraId="5A5190E1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14:paraId="062FE627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769D148C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32A2969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3836003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C5452" w:rsidRPr="00126B5D" w14:paraId="4756184B" w14:textId="77777777" w:rsidTr="006F439A">
        <w:trPr>
          <w:trHeight w:val="548"/>
        </w:trPr>
        <w:tc>
          <w:tcPr>
            <w:tcW w:w="633" w:type="dxa"/>
            <w:shd w:val="clear" w:color="auto" w:fill="auto"/>
          </w:tcPr>
          <w:p w14:paraId="44DB5717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2DA8D5D0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14:paraId="411F58D7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14:paraId="6AA0067F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1826208A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9BAFEEA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5D213FF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C5452" w:rsidRPr="00126B5D" w14:paraId="46C9B1D9" w14:textId="77777777" w:rsidTr="006F439A">
        <w:trPr>
          <w:trHeight w:val="585"/>
        </w:trPr>
        <w:tc>
          <w:tcPr>
            <w:tcW w:w="633" w:type="dxa"/>
            <w:shd w:val="clear" w:color="auto" w:fill="auto"/>
          </w:tcPr>
          <w:p w14:paraId="4CEEDC59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028819C7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14:paraId="3A5199CC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14:paraId="6785EAEB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179238FA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5FA08F1B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D9EF92B" w14:textId="77777777"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14:paraId="42B8B9C2" w14:textId="77777777" w:rsidR="003C5452" w:rsidRPr="00126B5D" w:rsidRDefault="003C5452" w:rsidP="003C5452">
      <w:pPr>
        <w:tabs>
          <w:tab w:val="left" w:pos="1860"/>
        </w:tabs>
        <w:jc w:val="both"/>
        <w:rPr>
          <w:rFonts w:ascii="Times New Roman" w:hAnsi="Times New Roman"/>
        </w:rPr>
      </w:pPr>
      <w:r w:rsidRPr="00126B5D">
        <w:rPr>
          <w:rFonts w:ascii="Times New Roman" w:hAnsi="Times New Roman"/>
        </w:rPr>
        <w:t xml:space="preserve"> </w:t>
      </w:r>
    </w:p>
    <w:p w14:paraId="43BB1ED8" w14:textId="77777777" w:rsidR="003C5452" w:rsidRPr="006B7753" w:rsidRDefault="003C5452" w:rsidP="003C5452">
      <w:pPr>
        <w:tabs>
          <w:tab w:val="left" w:pos="1860"/>
        </w:tabs>
        <w:spacing w:after="0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 xml:space="preserve">      </w:t>
      </w:r>
      <w:proofErr w:type="spellStart"/>
      <w:r w:rsidRPr="006B7753">
        <w:rPr>
          <w:rFonts w:ascii="Times New Roman" w:hAnsi="Times New Roman"/>
        </w:rPr>
        <w:t>Instrucţiuni</w:t>
      </w:r>
      <w:proofErr w:type="spellEnd"/>
      <w:r w:rsidRPr="006B7753">
        <w:rPr>
          <w:rFonts w:ascii="Times New Roman" w:hAnsi="Times New Roman"/>
        </w:rPr>
        <w:t xml:space="preserve"> de </w:t>
      </w:r>
      <w:proofErr w:type="spellStart"/>
      <w:r w:rsidRPr="006B7753">
        <w:rPr>
          <w:rFonts w:ascii="Times New Roman" w:hAnsi="Times New Roman"/>
        </w:rPr>
        <w:t>completare</w:t>
      </w:r>
      <w:proofErr w:type="spellEnd"/>
      <w:r w:rsidRPr="006B7753">
        <w:rPr>
          <w:rFonts w:ascii="Times New Roman" w:hAnsi="Times New Roman"/>
        </w:rPr>
        <w:t xml:space="preserve">: </w:t>
      </w:r>
    </w:p>
    <w:p w14:paraId="7C9B165D" w14:textId="77777777" w:rsidR="003C5452" w:rsidRPr="006B7753" w:rsidRDefault="003C5452" w:rsidP="003C5452">
      <w:pPr>
        <w:numPr>
          <w:ilvl w:val="0"/>
          <w:numId w:val="30"/>
        </w:numPr>
        <w:tabs>
          <w:tab w:val="left" w:pos="1860"/>
        </w:tabs>
        <w:autoSpaceDN/>
        <w:spacing w:after="0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 xml:space="preserve">la </w:t>
      </w:r>
      <w:proofErr w:type="spellStart"/>
      <w:r w:rsidRPr="006B7753">
        <w:rPr>
          <w:rFonts w:ascii="Times New Roman" w:hAnsi="Times New Roman"/>
        </w:rPr>
        <w:t>rubrica</w:t>
      </w:r>
      <w:proofErr w:type="spellEnd"/>
      <w:r w:rsidRPr="006B7753">
        <w:rPr>
          <w:rFonts w:ascii="Times New Roman" w:hAnsi="Times New Roman"/>
        </w:rPr>
        <w:t xml:space="preserve"> „</w:t>
      </w:r>
      <w:proofErr w:type="spellStart"/>
      <w:r w:rsidRPr="006B7753">
        <w:rPr>
          <w:rFonts w:ascii="Times New Roman" w:hAnsi="Times New Roman"/>
          <w:b/>
        </w:rPr>
        <w:t>Felul</w:t>
      </w:r>
      <w:proofErr w:type="spellEnd"/>
      <w:r w:rsidRPr="006B7753">
        <w:rPr>
          <w:rFonts w:ascii="Times New Roman" w:hAnsi="Times New Roman"/>
          <w:b/>
        </w:rPr>
        <w:t xml:space="preserve"> </w:t>
      </w:r>
      <w:proofErr w:type="spellStart"/>
      <w:r w:rsidRPr="006B7753">
        <w:rPr>
          <w:rFonts w:ascii="Times New Roman" w:hAnsi="Times New Roman"/>
          <w:b/>
        </w:rPr>
        <w:t>instruirii</w:t>
      </w:r>
      <w:proofErr w:type="spellEnd"/>
      <w:r w:rsidRPr="006B7753">
        <w:rPr>
          <w:rFonts w:ascii="Times New Roman" w:hAnsi="Times New Roman"/>
        </w:rPr>
        <w:t xml:space="preserve">” se </w:t>
      </w:r>
      <w:proofErr w:type="spellStart"/>
      <w:r w:rsidRPr="006B7753">
        <w:rPr>
          <w:rFonts w:ascii="Times New Roman" w:hAnsi="Times New Roman"/>
        </w:rPr>
        <w:t>notează</w:t>
      </w:r>
      <w:proofErr w:type="spellEnd"/>
      <w:r w:rsidRPr="006B7753">
        <w:rPr>
          <w:rFonts w:ascii="Times New Roman" w:hAnsi="Times New Roman"/>
        </w:rPr>
        <w:t xml:space="preserve"> </w:t>
      </w:r>
      <w:r w:rsidRPr="006B7753">
        <w:rPr>
          <w:rFonts w:ascii="Times New Roman" w:hAnsi="Times New Roman"/>
          <w:b/>
        </w:rPr>
        <w:t>(I)</w:t>
      </w:r>
      <w:r w:rsidRPr="006B7753">
        <w:rPr>
          <w:rFonts w:ascii="Times New Roman" w:hAnsi="Times New Roman"/>
        </w:rPr>
        <w:t xml:space="preserve">  </w:t>
      </w:r>
      <w:proofErr w:type="spellStart"/>
      <w:r w:rsidRPr="006B7753">
        <w:rPr>
          <w:rFonts w:ascii="Times New Roman" w:hAnsi="Times New Roman"/>
        </w:rPr>
        <w:t>pentru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instruirea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internă</w:t>
      </w:r>
      <w:proofErr w:type="spellEnd"/>
      <w:r w:rsidRPr="006B7753">
        <w:rPr>
          <w:rFonts w:ascii="Times New Roman" w:hAnsi="Times New Roman"/>
        </w:rPr>
        <w:t xml:space="preserve">  </w:t>
      </w:r>
      <w:proofErr w:type="spellStart"/>
      <w:r w:rsidRPr="006B7753">
        <w:rPr>
          <w:rFonts w:ascii="Times New Roman" w:hAnsi="Times New Roman"/>
        </w:rPr>
        <w:t>şi</w:t>
      </w:r>
      <w:proofErr w:type="spellEnd"/>
      <w:r w:rsidRPr="006B7753">
        <w:rPr>
          <w:rFonts w:ascii="Times New Roman" w:hAnsi="Times New Roman"/>
        </w:rPr>
        <w:t xml:space="preserve"> </w:t>
      </w:r>
      <w:r w:rsidRPr="006B7753">
        <w:rPr>
          <w:rFonts w:ascii="Times New Roman" w:hAnsi="Times New Roman"/>
          <w:b/>
        </w:rPr>
        <w:t>(E)</w:t>
      </w:r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pentru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instruirea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externă</w:t>
      </w:r>
      <w:proofErr w:type="spellEnd"/>
      <w:r w:rsidRPr="006B7753">
        <w:rPr>
          <w:rFonts w:ascii="Times New Roman" w:hAnsi="Times New Roman"/>
        </w:rPr>
        <w:t>;</w:t>
      </w:r>
    </w:p>
    <w:p w14:paraId="64B5DC14" w14:textId="77777777" w:rsidR="003C5452" w:rsidRPr="006B7753" w:rsidRDefault="003C5452" w:rsidP="003C5452">
      <w:pPr>
        <w:numPr>
          <w:ilvl w:val="0"/>
          <w:numId w:val="30"/>
        </w:numPr>
        <w:tabs>
          <w:tab w:val="left" w:pos="1860"/>
        </w:tabs>
        <w:autoSpaceDN/>
        <w:spacing w:after="0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 xml:space="preserve">la </w:t>
      </w:r>
      <w:proofErr w:type="spellStart"/>
      <w:r w:rsidRPr="006B7753">
        <w:rPr>
          <w:rFonts w:ascii="Times New Roman" w:hAnsi="Times New Roman"/>
        </w:rPr>
        <w:t>rubrica</w:t>
      </w:r>
      <w:proofErr w:type="spellEnd"/>
      <w:r w:rsidRPr="006B7753">
        <w:rPr>
          <w:rFonts w:ascii="Times New Roman" w:hAnsi="Times New Roman"/>
        </w:rPr>
        <w:t xml:space="preserve"> „</w:t>
      </w:r>
      <w:proofErr w:type="spellStart"/>
      <w:r w:rsidRPr="006B7753">
        <w:rPr>
          <w:rFonts w:ascii="Times New Roman" w:hAnsi="Times New Roman"/>
          <w:b/>
        </w:rPr>
        <w:t>Participanţi</w:t>
      </w:r>
      <w:proofErr w:type="spellEnd"/>
      <w:r w:rsidRPr="006B7753">
        <w:rPr>
          <w:rFonts w:ascii="Times New Roman" w:hAnsi="Times New Roman"/>
          <w:b/>
        </w:rPr>
        <w:t xml:space="preserve">” </w:t>
      </w:r>
      <w:r w:rsidRPr="006B7753">
        <w:rPr>
          <w:rFonts w:ascii="Times New Roman" w:hAnsi="Times New Roman"/>
        </w:rPr>
        <w:t xml:space="preserve">se </w:t>
      </w:r>
      <w:proofErr w:type="spellStart"/>
      <w:r w:rsidRPr="006B7753">
        <w:rPr>
          <w:rFonts w:ascii="Times New Roman" w:hAnsi="Times New Roman"/>
        </w:rPr>
        <w:t>notează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numărul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procesului</w:t>
      </w:r>
      <w:proofErr w:type="spellEnd"/>
      <w:r w:rsidRPr="006B7753">
        <w:rPr>
          <w:rFonts w:ascii="Times New Roman" w:hAnsi="Times New Roman"/>
        </w:rPr>
        <w:t xml:space="preserve"> verbal de </w:t>
      </w:r>
      <w:proofErr w:type="spellStart"/>
      <w:r w:rsidRPr="006B7753">
        <w:rPr>
          <w:rFonts w:ascii="Times New Roman" w:hAnsi="Times New Roman"/>
        </w:rPr>
        <w:t>instruire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pentru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instruirea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internă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și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numele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participanţilor</w:t>
      </w:r>
      <w:proofErr w:type="spellEnd"/>
      <w:r w:rsidRPr="006B7753">
        <w:rPr>
          <w:rFonts w:ascii="Times New Roman" w:hAnsi="Times New Roman"/>
        </w:rPr>
        <w:t xml:space="preserve"> la </w:t>
      </w:r>
      <w:proofErr w:type="spellStart"/>
      <w:r w:rsidRPr="006B7753">
        <w:rPr>
          <w:rFonts w:ascii="Times New Roman" w:hAnsi="Times New Roman"/>
        </w:rPr>
        <w:t>instruirea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externă</w:t>
      </w:r>
      <w:proofErr w:type="spellEnd"/>
      <w:r w:rsidRPr="006B7753">
        <w:rPr>
          <w:rFonts w:ascii="Times New Roman" w:hAnsi="Times New Roman"/>
        </w:rPr>
        <w:t>.</w:t>
      </w:r>
    </w:p>
    <w:p w14:paraId="2FC8D37E" w14:textId="77777777" w:rsidR="003C5452" w:rsidRPr="006B7753" w:rsidRDefault="003C5452" w:rsidP="003C5452">
      <w:pPr>
        <w:tabs>
          <w:tab w:val="left" w:pos="1860"/>
        </w:tabs>
        <w:spacing w:after="0"/>
        <w:jc w:val="both"/>
        <w:rPr>
          <w:rFonts w:ascii="Times New Roman" w:hAnsi="Times New Roman"/>
        </w:rPr>
      </w:pPr>
      <w:proofErr w:type="spellStart"/>
      <w:r w:rsidRPr="006B7753">
        <w:rPr>
          <w:rFonts w:ascii="Times New Roman" w:hAnsi="Times New Roman"/>
        </w:rPr>
        <w:t>Acest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registru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va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avea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ataşat</w:t>
      </w:r>
      <w:proofErr w:type="spellEnd"/>
      <w:r w:rsidRPr="006B7753">
        <w:rPr>
          <w:rFonts w:ascii="Times New Roman" w:hAnsi="Times New Roman"/>
        </w:rPr>
        <w:t xml:space="preserve"> un </w:t>
      </w:r>
      <w:proofErr w:type="spellStart"/>
      <w:r w:rsidRPr="006B7753">
        <w:rPr>
          <w:rFonts w:ascii="Times New Roman" w:hAnsi="Times New Roman"/>
        </w:rPr>
        <w:t>dosar</w:t>
      </w:r>
      <w:proofErr w:type="spellEnd"/>
      <w:r w:rsidRPr="006B7753">
        <w:rPr>
          <w:rFonts w:ascii="Times New Roman" w:hAnsi="Times New Roman"/>
        </w:rPr>
        <w:t xml:space="preserve"> care </w:t>
      </w:r>
      <w:proofErr w:type="spellStart"/>
      <w:r w:rsidRPr="006B7753">
        <w:rPr>
          <w:rFonts w:ascii="Times New Roman" w:hAnsi="Times New Roman"/>
        </w:rPr>
        <w:t>va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cuprinde</w:t>
      </w:r>
      <w:proofErr w:type="spellEnd"/>
      <w:r w:rsidRPr="006B7753">
        <w:rPr>
          <w:rFonts w:ascii="Times New Roman" w:hAnsi="Times New Roman"/>
        </w:rPr>
        <w:t>:</w:t>
      </w:r>
    </w:p>
    <w:p w14:paraId="466655A6" w14:textId="77777777" w:rsidR="003C5452" w:rsidRPr="006B7753" w:rsidRDefault="003C5452" w:rsidP="003C5452">
      <w:pPr>
        <w:pStyle w:val="NoSpacing"/>
        <w:ind w:firstLine="630"/>
        <w:jc w:val="both"/>
        <w:rPr>
          <w:rFonts w:ascii="Times New Roman" w:hAnsi="Times New Roman"/>
          <w:lang w:val="pt-BR"/>
        </w:rPr>
      </w:pPr>
      <w:r w:rsidRPr="006B7753">
        <w:rPr>
          <w:rFonts w:ascii="Times New Roman" w:hAnsi="Times New Roman"/>
          <w:lang w:val="pt-BR"/>
        </w:rPr>
        <w:t>-  procesele verbale de instruire şi materialele prelucrate în cazul instruirilor interne,</w:t>
      </w:r>
    </w:p>
    <w:p w14:paraId="5EF0A914" w14:textId="77777777" w:rsidR="003C5452" w:rsidRPr="006B7753" w:rsidRDefault="003C5452" w:rsidP="003C5452">
      <w:pPr>
        <w:pStyle w:val="NoSpacing"/>
        <w:ind w:firstLine="630"/>
        <w:jc w:val="both"/>
        <w:rPr>
          <w:rFonts w:ascii="Times New Roman" w:hAnsi="Times New Roman"/>
          <w:lang w:val="pt-BR"/>
        </w:rPr>
      </w:pPr>
      <w:r w:rsidRPr="006B7753">
        <w:rPr>
          <w:rFonts w:ascii="Times New Roman" w:hAnsi="Times New Roman"/>
          <w:lang w:val="pt-BR"/>
        </w:rPr>
        <w:t xml:space="preserve">- copii ale certificatelor de participare/materialelor prelucrate sau, în lipsa acestora, copie a delegaţiei de participare la curs, în cazul instruirilor externe. </w:t>
      </w:r>
    </w:p>
    <w:bookmarkEnd w:id="12"/>
    <w:p w14:paraId="5193540F" w14:textId="77777777" w:rsidR="003C5452" w:rsidRPr="006B73DC" w:rsidRDefault="003C5452" w:rsidP="003C5452">
      <w:pPr>
        <w:tabs>
          <w:tab w:val="left" w:pos="1860"/>
        </w:tabs>
        <w:spacing w:line="200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1C0C9D97" w14:textId="77777777"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2B06710A" w14:textId="77777777" w:rsidR="00122BD2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312B558A" w14:textId="77777777" w:rsidR="003C5452" w:rsidRDefault="003C545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667D5EDB" w14:textId="3EA6024F" w:rsidR="003C5452" w:rsidRDefault="003C5452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01B36C1E" w14:textId="77777777" w:rsidR="00266C94" w:rsidRPr="007A6286" w:rsidRDefault="00266C94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72ACDB96" w14:textId="77777777" w:rsidR="00736E5E" w:rsidRPr="00552062" w:rsidRDefault="00736E5E" w:rsidP="00736E5E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C70F623" w14:textId="77777777" w:rsidR="00736E5E" w:rsidRPr="00552062" w:rsidRDefault="00736E5E" w:rsidP="00736E5E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9F853D" w14:textId="77777777" w:rsidR="00736E5E" w:rsidRDefault="00736E5E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15A74E02" w14:textId="77777777" w:rsidR="00180EC1" w:rsidRPr="006B73DC" w:rsidRDefault="00180EC1" w:rsidP="00180EC1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lastRenderedPageBreak/>
        <w:t xml:space="preserve">Anexa nr. </w:t>
      </w:r>
      <w:r w:rsidR="00715995">
        <w:rPr>
          <w:rFonts w:ascii="Times New Roman" w:hAnsi="Times New Roman"/>
          <w:b/>
          <w:sz w:val="24"/>
          <w:szCs w:val="24"/>
          <w:lang w:val="pt-BR"/>
        </w:rPr>
        <w:t>9</w:t>
      </w:r>
    </w:p>
    <w:p w14:paraId="4E686F27" w14:textId="77777777" w:rsidR="00736E5E" w:rsidRDefault="00736E5E" w:rsidP="007A6286">
      <w:pPr>
        <w:spacing w:after="0"/>
        <w:rPr>
          <w:rFonts w:ascii="Times New Roman" w:hAnsi="Times New Roman"/>
          <w:sz w:val="24"/>
          <w:szCs w:val="24"/>
        </w:rPr>
      </w:pPr>
    </w:p>
    <w:p w14:paraId="177D0F80" w14:textId="77777777" w:rsidR="00180EC1" w:rsidRPr="006B73DC" w:rsidRDefault="00180EC1" w:rsidP="00180EC1">
      <w:pPr>
        <w:tabs>
          <w:tab w:val="left" w:pos="1860"/>
        </w:tabs>
        <w:spacing w:line="200" w:lineRule="atLeast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14:paraId="33C85D4B" w14:textId="77777777" w:rsidR="00180EC1" w:rsidRPr="006B73DC" w:rsidRDefault="00180EC1" w:rsidP="00180EC1">
      <w:pPr>
        <w:tabs>
          <w:tab w:val="left" w:pos="1860"/>
        </w:tabs>
        <w:spacing w:line="200" w:lineRule="atLeast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 xml:space="preserve">Nr. înregistrare: </w:t>
      </w:r>
    </w:p>
    <w:p w14:paraId="28AFDE24" w14:textId="77777777" w:rsidR="00180EC1" w:rsidRPr="006B73DC" w:rsidRDefault="00180EC1" w:rsidP="00180EC1">
      <w:pPr>
        <w:pStyle w:val="Frspaiere"/>
        <w:spacing w:line="200" w:lineRule="atLeast"/>
        <w:ind w:firstLine="63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DE9C106" w14:textId="77777777" w:rsidR="00180EC1" w:rsidRPr="006B73DC" w:rsidRDefault="00180EC1" w:rsidP="00180EC1">
      <w:pPr>
        <w:pStyle w:val="Frspaiere"/>
        <w:spacing w:line="200" w:lineRule="atLeast"/>
        <w:ind w:firstLine="630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b/>
          <w:sz w:val="24"/>
          <w:szCs w:val="24"/>
          <w:lang w:val="pt-BR"/>
        </w:rPr>
        <w:t>PROCES VERBAL PRIVIND INSTRUIREA/ INFORMAREA</w:t>
      </w:r>
    </w:p>
    <w:p w14:paraId="0B9EFAFE" w14:textId="77777777" w:rsidR="00180EC1" w:rsidRPr="006B73DC" w:rsidRDefault="00180EC1" w:rsidP="00180EC1">
      <w:pPr>
        <w:pStyle w:val="Frspaiere"/>
        <w:spacing w:line="200" w:lineRule="atLeast"/>
        <w:ind w:firstLine="630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6D0FA6D5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PARTICIPANŢI:</w:t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  <w:t xml:space="preserve">        CALITATE </w:t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  <w:t xml:space="preserve">               SEMNĂTURA</w:t>
      </w:r>
    </w:p>
    <w:p w14:paraId="0C801AF0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29962FD9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01B65654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4B1A745C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50EECED5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748190F3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29A2B6BC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624918E5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294CF7CA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08CAB7C2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63F849DE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4736B2EC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187AE972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3E5A687F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D679ED0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LECTOR/ CONSILIER</w:t>
      </w:r>
    </w:p>
    <w:p w14:paraId="7B4460C2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0940F275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14:paraId="1BA22F46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7FC4FD2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 xml:space="preserve">TEMA/TEME </w:t>
      </w:r>
    </w:p>
    <w:p w14:paraId="658EF863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</w:t>
      </w:r>
    </w:p>
    <w:p w14:paraId="38DBEAA5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</w:t>
      </w:r>
    </w:p>
    <w:p w14:paraId="67C59F5F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37FDAC7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 xml:space="preserve">OBSERVAŢII </w:t>
      </w:r>
    </w:p>
    <w:p w14:paraId="7AF8C0E8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</w:t>
      </w:r>
    </w:p>
    <w:p w14:paraId="340D8276" w14:textId="77777777"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</w:t>
      </w:r>
    </w:p>
    <w:p w14:paraId="0552BE37" w14:textId="77777777" w:rsidR="00736E5E" w:rsidRDefault="00180EC1" w:rsidP="007A6286">
      <w:pPr>
        <w:spacing w:after="0"/>
        <w:rPr>
          <w:rFonts w:ascii="Times New Roman" w:hAnsi="Times New Roman"/>
          <w:sz w:val="24"/>
          <w:szCs w:val="24"/>
        </w:rPr>
      </w:pPr>
      <w:r w:rsidRPr="006B73DC">
        <w:rPr>
          <w:rFonts w:ascii="Times New Roman" w:hAnsi="Times New Roman"/>
          <w:sz w:val="24"/>
          <w:szCs w:val="24"/>
          <w:lang w:val="pt-BR"/>
        </w:rPr>
        <w:t>______________________________________________________________________________</w:t>
      </w:r>
    </w:p>
    <w:p w14:paraId="5257F32F" w14:textId="77777777" w:rsidR="006259F6" w:rsidRPr="007A6286" w:rsidRDefault="006259F6" w:rsidP="007A6286">
      <w:pPr>
        <w:spacing w:after="0"/>
        <w:rPr>
          <w:rFonts w:ascii="Times New Roman" w:hAnsi="Times New Roman"/>
          <w:sz w:val="24"/>
          <w:szCs w:val="24"/>
        </w:rPr>
      </w:pPr>
    </w:p>
    <w:sectPr w:rsidR="006259F6" w:rsidRPr="007A6286" w:rsidSect="00D36D08">
      <w:headerReference w:type="default" r:id="rId8"/>
      <w:footerReference w:type="default" r:id="rId9"/>
      <w:pgSz w:w="12240" w:h="15840"/>
      <w:pgMar w:top="899" w:right="90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DE283" w14:textId="77777777" w:rsidR="00406CC2" w:rsidRDefault="00406CC2" w:rsidP="0054617A">
      <w:pPr>
        <w:spacing w:after="0"/>
      </w:pPr>
      <w:r>
        <w:separator/>
      </w:r>
    </w:p>
  </w:endnote>
  <w:endnote w:type="continuationSeparator" w:id="0">
    <w:p w14:paraId="2D09DFA2" w14:textId="77777777" w:rsidR="00406CC2" w:rsidRDefault="00406CC2" w:rsidP="005461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EAFC" w14:textId="77777777" w:rsidR="00992C38" w:rsidRPr="00FA3D73" w:rsidRDefault="00992C38">
    <w:pPr>
      <w:pStyle w:val="Footer"/>
      <w:jc w:val="center"/>
    </w:pPr>
    <w:r w:rsidRPr="00FA3D73">
      <w:t xml:space="preserve">Page </w:t>
    </w:r>
    <w:r w:rsidRPr="00FA3D73">
      <w:fldChar w:fldCharType="begin"/>
    </w:r>
    <w:r w:rsidRPr="00FA3D73">
      <w:instrText xml:space="preserve"> PAGE  \* Arabic  \* MERGEFORMAT </w:instrText>
    </w:r>
    <w:r w:rsidRPr="00FA3D73">
      <w:fldChar w:fldCharType="separate"/>
    </w:r>
    <w:r w:rsidR="002C4664">
      <w:rPr>
        <w:noProof/>
      </w:rPr>
      <w:t>19</w:t>
    </w:r>
    <w:r w:rsidRPr="00FA3D73">
      <w:fldChar w:fldCharType="end"/>
    </w:r>
    <w:r w:rsidRPr="00FA3D73">
      <w:t xml:space="preserve"> of </w:t>
    </w:r>
    <w:r w:rsidR="00406CC2">
      <w:fldChar w:fldCharType="begin"/>
    </w:r>
    <w:r w:rsidR="00406CC2">
      <w:instrText xml:space="preserve"> NUMPAGES  \* Arabic  \* MERGEFORMAT </w:instrText>
    </w:r>
    <w:r w:rsidR="00406CC2">
      <w:fldChar w:fldCharType="separate"/>
    </w:r>
    <w:r w:rsidR="002C4664">
      <w:rPr>
        <w:noProof/>
      </w:rPr>
      <w:t>33</w:t>
    </w:r>
    <w:r w:rsidR="00406CC2">
      <w:rPr>
        <w:noProof/>
      </w:rPr>
      <w:fldChar w:fldCharType="end"/>
    </w:r>
  </w:p>
  <w:p w14:paraId="73F576EC" w14:textId="77777777" w:rsidR="00992C38" w:rsidRDefault="00992C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28E0C" w14:textId="77777777" w:rsidR="00406CC2" w:rsidRDefault="00406CC2" w:rsidP="0054617A">
      <w:pPr>
        <w:spacing w:after="0"/>
      </w:pPr>
      <w:r>
        <w:separator/>
      </w:r>
    </w:p>
  </w:footnote>
  <w:footnote w:type="continuationSeparator" w:id="0">
    <w:p w14:paraId="5ACC7E34" w14:textId="77777777" w:rsidR="00406CC2" w:rsidRDefault="00406CC2" w:rsidP="005461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47" w:type="dxa"/>
      <w:tblInd w:w="-16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317"/>
      <w:gridCol w:w="6120"/>
      <w:gridCol w:w="1710"/>
    </w:tblGrid>
    <w:tr w:rsidR="00992C38" w:rsidRPr="002D26C0" w14:paraId="5A738532" w14:textId="77777777" w:rsidTr="00F36F9E">
      <w:trPr>
        <w:cantSplit/>
        <w:trHeight w:val="592"/>
      </w:trPr>
      <w:tc>
        <w:tcPr>
          <w:tcW w:w="231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D619B5" w14:textId="77777777" w:rsidR="00992C38" w:rsidRPr="002D26C0" w:rsidRDefault="00992C38" w:rsidP="00CC1628">
          <w:pPr>
            <w:jc w:val="center"/>
            <w:textAlignment w:val="baseline"/>
            <w:rPr>
              <w:rFonts w:ascii="Times New Roman" w:hAnsi="Times New Roman"/>
              <w:b/>
              <w:sz w:val="24"/>
              <w:szCs w:val="24"/>
            </w:rPr>
          </w:pP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Direcția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Generală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de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Asistență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Socială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și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Protecția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Copilului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Argeș</w:t>
          </w:r>
          <w:proofErr w:type="spellEnd"/>
        </w:p>
        <w:p w14:paraId="78A512F0" w14:textId="77777777" w:rsidR="00992C38" w:rsidRPr="002D26C0" w:rsidRDefault="00992C38" w:rsidP="00CC1628">
          <w:pPr>
            <w:spacing w:after="0"/>
            <w:jc w:val="center"/>
            <w:textAlignment w:val="baseline"/>
            <w:rPr>
              <w:rFonts w:ascii="Times New Roman" w:hAnsi="Times New Roman"/>
              <w:b/>
              <w:sz w:val="24"/>
              <w:szCs w:val="24"/>
            </w:rPr>
          </w:pP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Serviciul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Management de Caz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pentru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Copil</w:t>
          </w:r>
          <w:proofErr w:type="spellEnd"/>
        </w:p>
        <w:p w14:paraId="6FD46763" w14:textId="77777777" w:rsidR="00992C38" w:rsidRPr="002D26C0" w:rsidRDefault="00992C38" w:rsidP="00CC1628">
          <w:pPr>
            <w:spacing w:after="0"/>
            <w:jc w:val="center"/>
            <w:textAlignment w:val="baseline"/>
            <w:rPr>
              <w:rFonts w:ascii="Times New Roman" w:hAnsi="Times New Roman"/>
              <w:b/>
              <w:sz w:val="20"/>
              <w:szCs w:val="20"/>
            </w:rPr>
          </w:pPr>
          <w:r w:rsidRPr="002D26C0">
            <w:rPr>
              <w:rFonts w:ascii="Times New Roman" w:hAnsi="Times New Roman"/>
              <w:b/>
              <w:sz w:val="20"/>
              <w:szCs w:val="20"/>
            </w:rPr>
            <w:t>(SMCC)</w:t>
          </w:r>
        </w:p>
      </w:tc>
      <w:tc>
        <w:tcPr>
          <w:tcW w:w="612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28F37E0" w14:textId="77777777" w:rsidR="00992C38" w:rsidRPr="002D26C0" w:rsidRDefault="00992C38" w:rsidP="000139F2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>PROCEDURĂ OPERA</w:t>
          </w:r>
          <w:r w:rsidRPr="002D26C0">
            <w:rPr>
              <w:rFonts w:ascii="Times New Roman" w:hAnsi="Times New Roman"/>
              <w:b/>
              <w:sz w:val="24"/>
              <w:szCs w:val="24"/>
              <w:lang w:val="ro-RO"/>
            </w:rPr>
            <w:t>Ţ</w:t>
          </w: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IONALĂ </w:t>
          </w:r>
        </w:p>
        <w:p w14:paraId="0B5F7068" w14:textId="77777777" w:rsidR="00992C38" w:rsidRPr="002D26C0" w:rsidRDefault="00992C38" w:rsidP="000139F2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PRIVIND ADMITEREA COPIILOR </w:t>
          </w:r>
        </w:p>
        <w:p w14:paraId="67680C10" w14:textId="3034D30A" w:rsidR="00992C38" w:rsidRPr="00F36F9E" w:rsidRDefault="00992C38" w:rsidP="000139F2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ÎN CENTRELE DE ZI </w:t>
          </w:r>
          <w:r w:rsidR="00417B69">
            <w:rPr>
              <w:rFonts w:ascii="Times New Roman" w:hAnsi="Times New Roman"/>
              <w:b/>
              <w:sz w:val="24"/>
              <w:szCs w:val="24"/>
            </w:rPr>
            <w:t xml:space="preserve">ȘI </w:t>
          </w:r>
          <w:r w:rsidR="00417B69" w:rsidRPr="00F36F9E">
            <w:rPr>
              <w:rFonts w:ascii="Times New Roman" w:hAnsi="Times New Roman"/>
              <w:b/>
              <w:sz w:val="24"/>
              <w:szCs w:val="24"/>
            </w:rPr>
            <w:t>SERVICIUL SOCIAL ECHIPA MOBILĂ PENTRU ÎNGRIJIREA LA DOMICILIU A COPILULUI CU DIZABILITĂȚI</w:t>
          </w:r>
        </w:p>
        <w:p w14:paraId="1DA3AA31" w14:textId="77777777" w:rsidR="00992C38" w:rsidRPr="002D26C0" w:rsidRDefault="00992C38" w:rsidP="002D26C0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  <w:lang w:val="ro-RO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>DIN CADRUL D.G.A.S.P.C</w:t>
          </w:r>
          <w:r>
            <w:rPr>
              <w:rFonts w:ascii="Times New Roman" w:hAnsi="Times New Roman"/>
              <w:b/>
              <w:sz w:val="24"/>
              <w:szCs w:val="24"/>
            </w:rPr>
            <w:t>.</w:t>
          </w: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ARGEŞ</w:t>
          </w:r>
        </w:p>
      </w:tc>
      <w:tc>
        <w:tcPr>
          <w:tcW w:w="171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B294CC8" w14:textId="1A3635AE" w:rsidR="00992C38" w:rsidRPr="002D26C0" w:rsidRDefault="00992C38" w:rsidP="00F36F9E">
          <w:pPr>
            <w:tabs>
              <w:tab w:val="left" w:pos="-32"/>
            </w:tabs>
            <w:textAlignment w:val="baseline"/>
            <w:rPr>
              <w:rFonts w:ascii="Times New Roman" w:hAnsi="Times New Roman"/>
              <w:b/>
            </w:rPr>
          </w:pPr>
          <w:proofErr w:type="spellStart"/>
          <w:r w:rsidRPr="002D26C0">
            <w:rPr>
              <w:rFonts w:ascii="Times New Roman" w:hAnsi="Times New Roman"/>
              <w:b/>
            </w:rPr>
            <w:t>Ediția</w:t>
          </w:r>
          <w:proofErr w:type="spellEnd"/>
          <w:r w:rsidRPr="002D26C0">
            <w:rPr>
              <w:rFonts w:ascii="Times New Roman" w:hAnsi="Times New Roman"/>
              <w:b/>
            </w:rPr>
            <w:t>:</w:t>
          </w:r>
          <w:r w:rsidR="00F36F9E">
            <w:rPr>
              <w:rFonts w:ascii="Times New Roman" w:hAnsi="Times New Roman"/>
              <w:b/>
            </w:rPr>
            <w:t xml:space="preserve"> </w:t>
          </w:r>
          <w:r w:rsidRPr="002D26C0">
            <w:rPr>
              <w:rFonts w:ascii="Times New Roman" w:hAnsi="Times New Roman"/>
              <w:b/>
            </w:rPr>
            <w:t>I</w:t>
          </w:r>
        </w:p>
      </w:tc>
    </w:tr>
    <w:tr w:rsidR="00992C38" w:rsidRPr="002D26C0" w14:paraId="69B9B53A" w14:textId="77777777" w:rsidTr="00833025">
      <w:trPr>
        <w:cantSplit/>
        <w:trHeight w:val="653"/>
      </w:trPr>
      <w:tc>
        <w:tcPr>
          <w:tcW w:w="231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CC9C8A0" w14:textId="77777777" w:rsidR="00992C38" w:rsidRPr="002D26C0" w:rsidRDefault="00992C38" w:rsidP="00D04236">
          <w:pPr>
            <w:textAlignment w:val="baseline"/>
            <w:rPr>
              <w:rFonts w:ascii="Times New Roman" w:hAnsi="Times New Roman"/>
            </w:rPr>
          </w:pPr>
        </w:p>
      </w:tc>
      <w:tc>
        <w:tcPr>
          <w:tcW w:w="612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4226677" w14:textId="77777777" w:rsidR="00992C38" w:rsidRPr="002D26C0" w:rsidRDefault="00992C38" w:rsidP="00D04236">
          <w:pPr>
            <w:jc w:val="center"/>
            <w:textAlignment w:val="baseline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71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6C18985" w14:textId="67CD05FA" w:rsidR="00992C38" w:rsidRPr="00F36F9E" w:rsidRDefault="00992C38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</w:rPr>
          </w:pPr>
          <w:proofErr w:type="spellStart"/>
          <w:r w:rsidRPr="00F36F9E">
            <w:rPr>
              <w:rFonts w:ascii="Times New Roman" w:hAnsi="Times New Roman"/>
            </w:rPr>
            <w:t>Revizia</w:t>
          </w:r>
          <w:proofErr w:type="spellEnd"/>
          <w:r w:rsidRPr="00F36F9E">
            <w:rPr>
              <w:rFonts w:ascii="Times New Roman" w:hAnsi="Times New Roman"/>
            </w:rPr>
            <w:t xml:space="preserve"> :</w:t>
          </w:r>
          <w:r w:rsidR="00155804" w:rsidRPr="00F36F9E">
            <w:rPr>
              <w:rFonts w:ascii="Times New Roman" w:hAnsi="Times New Roman"/>
            </w:rPr>
            <w:t>1</w:t>
          </w:r>
        </w:p>
        <w:p w14:paraId="39C58630" w14:textId="77777777" w:rsidR="00992C38" w:rsidRPr="002D26C0" w:rsidRDefault="00992C38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</w:rPr>
          </w:pPr>
          <w:r w:rsidRPr="002D26C0">
            <w:rPr>
              <w:rFonts w:ascii="Times New Roman" w:hAnsi="Times New Roman"/>
            </w:rPr>
            <w:t>Nr. de ex:1</w:t>
          </w:r>
        </w:p>
      </w:tc>
    </w:tr>
    <w:tr w:rsidR="00992C38" w:rsidRPr="002D26C0" w14:paraId="38F2B4BD" w14:textId="77777777" w:rsidTr="002D26C0">
      <w:trPr>
        <w:cantSplit/>
        <w:trHeight w:val="413"/>
      </w:trPr>
      <w:tc>
        <w:tcPr>
          <w:tcW w:w="231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46A7174" w14:textId="77777777" w:rsidR="00992C38" w:rsidRPr="002D26C0" w:rsidRDefault="00992C38" w:rsidP="00D04236">
          <w:pPr>
            <w:textAlignment w:val="baseline"/>
            <w:rPr>
              <w:rFonts w:ascii="Times New Roman" w:hAnsi="Times New Roman"/>
            </w:rPr>
          </w:pPr>
        </w:p>
      </w:tc>
      <w:tc>
        <w:tcPr>
          <w:tcW w:w="612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28F1A86" w14:textId="77777777" w:rsidR="00992C38" w:rsidRPr="002D26C0" w:rsidRDefault="00992C38" w:rsidP="00D04236">
          <w:pPr>
            <w:jc w:val="center"/>
            <w:textAlignment w:val="baseline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710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6F96709" w14:textId="77777777" w:rsidR="00992C38" w:rsidRPr="002D26C0" w:rsidRDefault="00992C38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</w:rPr>
          </w:pPr>
          <w:r w:rsidRPr="002D26C0">
            <w:rPr>
              <w:rFonts w:ascii="Times New Roman" w:hAnsi="Times New Roman"/>
            </w:rPr>
            <w:t>Ex. nr.1</w:t>
          </w:r>
        </w:p>
      </w:tc>
    </w:tr>
    <w:tr w:rsidR="00992C38" w:rsidRPr="002D26C0" w14:paraId="7F42B8FE" w14:textId="77777777" w:rsidTr="008C3EB9">
      <w:trPr>
        <w:cantSplit/>
        <w:trHeight w:val="659"/>
      </w:trPr>
      <w:tc>
        <w:tcPr>
          <w:tcW w:w="231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20C82C9" w14:textId="77777777" w:rsidR="00992C38" w:rsidRPr="002D26C0" w:rsidRDefault="00992C38" w:rsidP="00D04236">
          <w:pPr>
            <w:textAlignment w:val="baseline"/>
            <w:rPr>
              <w:rFonts w:ascii="Times New Roman" w:hAnsi="Times New Roman"/>
            </w:rPr>
          </w:pPr>
        </w:p>
      </w:tc>
      <w:tc>
        <w:tcPr>
          <w:tcW w:w="612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50247D7" w14:textId="0C6D379B" w:rsidR="00992C38" w:rsidRPr="002D26C0" w:rsidRDefault="00992C38" w:rsidP="00D04236">
          <w:pPr>
            <w:jc w:val="center"/>
            <w:textAlignment w:val="baseline"/>
            <w:rPr>
              <w:rFonts w:ascii="Times New Roman" w:hAnsi="Times New Roman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>Cod: P.O.</w:t>
          </w:r>
          <w:r w:rsidR="00F36F9E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 w:rsidRPr="002D26C0">
            <w:rPr>
              <w:rFonts w:ascii="Times New Roman" w:hAnsi="Times New Roman"/>
              <w:b/>
              <w:sz w:val="24"/>
              <w:szCs w:val="24"/>
            </w:rPr>
            <w:t>07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 w:rsidRPr="002D26C0">
            <w:rPr>
              <w:rFonts w:ascii="Times New Roman" w:hAnsi="Times New Roman"/>
              <w:b/>
              <w:sz w:val="24"/>
              <w:szCs w:val="24"/>
            </w:rPr>
            <w:t>-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33 </w:t>
          </w:r>
        </w:p>
      </w:tc>
      <w:tc>
        <w:tcPr>
          <w:tcW w:w="1710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38ACF63" w14:textId="77777777" w:rsidR="00992C38" w:rsidRPr="002D26C0" w:rsidRDefault="00992C38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  <w:b/>
            </w:rPr>
          </w:pPr>
        </w:p>
      </w:tc>
    </w:tr>
  </w:tbl>
  <w:p w14:paraId="3DBFD2AC" w14:textId="77777777" w:rsidR="00992C38" w:rsidRPr="002D26C0" w:rsidRDefault="00992C38">
    <w:pPr>
      <w:pStyle w:val="Header"/>
      <w:rPr>
        <w:rFonts w:ascii="Times New Roman" w:hAnsi="Times New Roman"/>
      </w:rPr>
    </w:pPr>
  </w:p>
  <w:p w14:paraId="0301E7A1" w14:textId="77777777" w:rsidR="00992C38" w:rsidRPr="002D26C0" w:rsidRDefault="00992C38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FF000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405" w:hanging="405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ascii="Courier New" w:hAnsi="Courier New" w:cs="Courier New" w:hint="default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E1376B"/>
    <w:multiLevelType w:val="multilevel"/>
    <w:tmpl w:val="977600D2"/>
    <w:lvl w:ilvl="0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ascii="Calibri" w:eastAsia="MS Mincho" w:hAnsi="Calibri" w:cs="Times New Roman" w:hint="default"/>
        <w:b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5FC4342"/>
    <w:multiLevelType w:val="hybridMultilevel"/>
    <w:tmpl w:val="5EB0E0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05855"/>
    <w:multiLevelType w:val="hybridMultilevel"/>
    <w:tmpl w:val="DB6091A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E4418"/>
    <w:multiLevelType w:val="hybridMultilevel"/>
    <w:tmpl w:val="1C22A9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A096E"/>
    <w:multiLevelType w:val="hybridMultilevel"/>
    <w:tmpl w:val="C4BAB8BA"/>
    <w:lvl w:ilvl="0" w:tplc="45E0354C">
      <w:start w:val="1"/>
      <w:numFmt w:val="decimal"/>
      <w:lvlText w:val="%1."/>
      <w:lvlJc w:val="center"/>
      <w:pPr>
        <w:ind w:left="720" w:hanging="360"/>
      </w:pPr>
      <w:rPr>
        <w:rFonts w:ascii="Calibri" w:eastAsia="MS Mincho" w:hAnsi="Calibri" w:cs="Times New Roman" w:hint="default"/>
        <w:b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218B2"/>
    <w:multiLevelType w:val="hybridMultilevel"/>
    <w:tmpl w:val="48D231B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2A22CE"/>
    <w:multiLevelType w:val="hybridMultilevel"/>
    <w:tmpl w:val="365003EE"/>
    <w:lvl w:ilvl="0" w:tplc="52CCD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DC9D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892DC7"/>
    <w:multiLevelType w:val="hybridMultilevel"/>
    <w:tmpl w:val="4C524CE4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3D7661"/>
    <w:multiLevelType w:val="hybridMultilevel"/>
    <w:tmpl w:val="649C4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C7D5F"/>
    <w:multiLevelType w:val="hybridMultilevel"/>
    <w:tmpl w:val="9278A522"/>
    <w:lvl w:ilvl="0" w:tplc="3C12EF44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9651509"/>
    <w:multiLevelType w:val="hybridMultilevel"/>
    <w:tmpl w:val="625AA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A69A1"/>
    <w:multiLevelType w:val="hybridMultilevel"/>
    <w:tmpl w:val="06820DEE"/>
    <w:lvl w:ilvl="0" w:tplc="0418000D">
      <w:start w:val="1"/>
      <w:numFmt w:val="bullet"/>
      <w:lvlText w:val=""/>
      <w:lvlJc w:val="left"/>
      <w:pPr>
        <w:ind w:left="17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16" w15:restartNumberingAfterBreak="0">
    <w:nsid w:val="42660854"/>
    <w:multiLevelType w:val="singleLevel"/>
    <w:tmpl w:val="937EC92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43067BC5"/>
    <w:multiLevelType w:val="hybridMultilevel"/>
    <w:tmpl w:val="3D6480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42C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1B01CCF"/>
    <w:multiLevelType w:val="hybridMultilevel"/>
    <w:tmpl w:val="F3BAC83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93F0C"/>
    <w:multiLevelType w:val="hybridMultilevel"/>
    <w:tmpl w:val="D7FCA0AC"/>
    <w:lvl w:ilvl="0" w:tplc="0418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48A72FA"/>
    <w:multiLevelType w:val="hybridMultilevel"/>
    <w:tmpl w:val="7396C3D2"/>
    <w:lvl w:ilvl="0" w:tplc="4EDA8178">
      <w:start w:val="1"/>
      <w:numFmt w:val="lowerLetter"/>
      <w:lvlText w:val="%1."/>
      <w:lvlJc w:val="left"/>
      <w:pPr>
        <w:tabs>
          <w:tab w:val="num" w:pos="1290"/>
        </w:tabs>
        <w:ind w:left="12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837092"/>
    <w:multiLevelType w:val="hybridMultilevel"/>
    <w:tmpl w:val="470283A2"/>
    <w:lvl w:ilvl="0" w:tplc="E736A2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0CA76B3"/>
    <w:multiLevelType w:val="hybridMultilevel"/>
    <w:tmpl w:val="988CB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6B75EE"/>
    <w:multiLevelType w:val="hybridMultilevel"/>
    <w:tmpl w:val="FE188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470678"/>
    <w:multiLevelType w:val="hybridMultilevel"/>
    <w:tmpl w:val="51BC181E"/>
    <w:lvl w:ilvl="0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 w15:restartNumberingAfterBreak="0">
    <w:nsid w:val="6EC66E70"/>
    <w:multiLevelType w:val="hybridMultilevel"/>
    <w:tmpl w:val="2258DA56"/>
    <w:lvl w:ilvl="0" w:tplc="91DC130C">
      <w:start w:val="1"/>
      <w:numFmt w:val="decimal"/>
      <w:lvlText w:val="%1."/>
      <w:lvlJc w:val="center"/>
      <w:pPr>
        <w:ind w:left="720" w:hanging="360"/>
      </w:pPr>
      <w:rPr>
        <w:rFonts w:ascii="Times New Roman" w:eastAsia="MS Mincho" w:hAnsi="Times New Roman" w:cs="Times New Roman" w:hint="default"/>
        <w:b/>
        <w:color w:val="00000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91699"/>
    <w:multiLevelType w:val="hybridMultilevel"/>
    <w:tmpl w:val="4C4C5212"/>
    <w:lvl w:ilvl="0" w:tplc="45E0354C">
      <w:start w:val="1"/>
      <w:numFmt w:val="decimal"/>
      <w:lvlText w:val="%1."/>
      <w:lvlJc w:val="center"/>
      <w:pPr>
        <w:ind w:left="720" w:hanging="360"/>
      </w:pPr>
      <w:rPr>
        <w:rFonts w:ascii="Calibri" w:eastAsia="MS Mincho" w:hAnsi="Calibri" w:cs="Times New Roman" w:hint="default"/>
        <w:b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44E3F"/>
    <w:multiLevelType w:val="hybridMultilevel"/>
    <w:tmpl w:val="F9222E34"/>
    <w:lvl w:ilvl="0" w:tplc="BECE9B26">
      <w:start w:val="1"/>
      <w:numFmt w:val="lowerLetter"/>
      <w:lvlText w:val="%1.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/>
      </w:rPr>
    </w:lvl>
    <w:lvl w:ilvl="1" w:tplc="AA7E43D2">
      <w:start w:val="1"/>
      <w:numFmt w:val="bullet"/>
      <w:lvlText w:val="-"/>
      <w:lvlJc w:val="left"/>
      <w:pPr>
        <w:tabs>
          <w:tab w:val="num" w:pos="1875"/>
        </w:tabs>
        <w:ind w:left="1875" w:hanging="360"/>
      </w:pPr>
      <w:rPr>
        <w:rFonts w:ascii="Times New Roman" w:eastAsia="Times New Roman" w:hAnsi="Times New Roman" w:cs="Times New Roman" w:hint="default"/>
      </w:rPr>
    </w:lvl>
    <w:lvl w:ilvl="2" w:tplc="F380F54E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C110BC"/>
    <w:multiLevelType w:val="hybridMultilevel"/>
    <w:tmpl w:val="E6C600B4"/>
    <w:lvl w:ilvl="0" w:tplc="F380F5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26E0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0A59B3"/>
    <w:multiLevelType w:val="hybridMultilevel"/>
    <w:tmpl w:val="14D0ADAE"/>
    <w:lvl w:ilvl="0" w:tplc="73421488">
      <w:start w:val="1"/>
      <w:numFmt w:val="lowerLetter"/>
      <w:lvlText w:val="%1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 w:hint="default"/>
        <w:i w:val="0"/>
        <w:color w:val="000000"/>
      </w:rPr>
    </w:lvl>
    <w:lvl w:ilvl="1" w:tplc="04180019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31" w15:restartNumberingAfterBreak="0">
    <w:nsid w:val="75616D57"/>
    <w:multiLevelType w:val="hybridMultilevel"/>
    <w:tmpl w:val="DB12F3F6"/>
    <w:lvl w:ilvl="0" w:tplc="63EAA6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70F8C"/>
    <w:multiLevelType w:val="hybridMultilevel"/>
    <w:tmpl w:val="13EE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585FB7"/>
    <w:multiLevelType w:val="hybridMultilevel"/>
    <w:tmpl w:val="2F5076C8"/>
    <w:lvl w:ilvl="0" w:tplc="42FC44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27409"/>
    <w:multiLevelType w:val="hybridMultilevel"/>
    <w:tmpl w:val="DFEABB5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180280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4"/>
  </w:num>
  <w:num w:numId="3">
    <w:abstractNumId w:val="12"/>
  </w:num>
  <w:num w:numId="4">
    <w:abstractNumId w:val="24"/>
  </w:num>
  <w:num w:numId="5">
    <w:abstractNumId w:val="23"/>
  </w:num>
  <w:num w:numId="6">
    <w:abstractNumId w:val="26"/>
  </w:num>
  <w:num w:numId="7">
    <w:abstractNumId w:val="32"/>
  </w:num>
  <w:num w:numId="8">
    <w:abstractNumId w:val="13"/>
  </w:num>
  <w:num w:numId="9">
    <w:abstractNumId w:val="33"/>
  </w:num>
  <w:num w:numId="10">
    <w:abstractNumId w:val="16"/>
  </w:num>
  <w:num w:numId="11">
    <w:abstractNumId w:val="22"/>
  </w:num>
  <w:num w:numId="12">
    <w:abstractNumId w:val="17"/>
  </w:num>
  <w:num w:numId="13">
    <w:abstractNumId w:val="7"/>
  </w:num>
  <w:num w:numId="14">
    <w:abstractNumId w:val="8"/>
  </w:num>
  <w:num w:numId="15">
    <w:abstractNumId w:val="19"/>
  </w:num>
  <w:num w:numId="16">
    <w:abstractNumId w:val="20"/>
  </w:num>
  <w:num w:numId="17">
    <w:abstractNumId w:val="25"/>
  </w:num>
  <w:num w:numId="18">
    <w:abstractNumId w:val="11"/>
  </w:num>
  <w:num w:numId="19">
    <w:abstractNumId w:val="4"/>
  </w:num>
  <w:num w:numId="20">
    <w:abstractNumId w:val="27"/>
  </w:num>
  <w:num w:numId="21">
    <w:abstractNumId w:val="15"/>
  </w:num>
  <w:num w:numId="22">
    <w:abstractNumId w:val="28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"/>
  </w:num>
  <w:num w:numId="29">
    <w:abstractNumId w:val="9"/>
  </w:num>
  <w:num w:numId="30">
    <w:abstractNumId w:val="6"/>
  </w:num>
  <w:num w:numId="31">
    <w:abstractNumId w:val="5"/>
  </w:num>
  <w:num w:numId="32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A8"/>
    <w:rsid w:val="000026F9"/>
    <w:rsid w:val="0000417D"/>
    <w:rsid w:val="00006A7E"/>
    <w:rsid w:val="000075EB"/>
    <w:rsid w:val="00010C78"/>
    <w:rsid w:val="000139F2"/>
    <w:rsid w:val="000162E9"/>
    <w:rsid w:val="00032B70"/>
    <w:rsid w:val="000379CC"/>
    <w:rsid w:val="00045350"/>
    <w:rsid w:val="00045AD5"/>
    <w:rsid w:val="0005041B"/>
    <w:rsid w:val="00054EA5"/>
    <w:rsid w:val="000614B2"/>
    <w:rsid w:val="00061E87"/>
    <w:rsid w:val="00065D72"/>
    <w:rsid w:val="00071B9D"/>
    <w:rsid w:val="00071DBB"/>
    <w:rsid w:val="00074646"/>
    <w:rsid w:val="000817C7"/>
    <w:rsid w:val="0008551D"/>
    <w:rsid w:val="00085D7B"/>
    <w:rsid w:val="00086C5B"/>
    <w:rsid w:val="00087092"/>
    <w:rsid w:val="000929FB"/>
    <w:rsid w:val="000A1BB5"/>
    <w:rsid w:val="000A53FE"/>
    <w:rsid w:val="000B2133"/>
    <w:rsid w:val="000B252D"/>
    <w:rsid w:val="000B6079"/>
    <w:rsid w:val="000C37DC"/>
    <w:rsid w:val="000C4068"/>
    <w:rsid w:val="000C5C00"/>
    <w:rsid w:val="000C6579"/>
    <w:rsid w:val="000D297D"/>
    <w:rsid w:val="000D2FA0"/>
    <w:rsid w:val="000D3F2F"/>
    <w:rsid w:val="000D4466"/>
    <w:rsid w:val="000D5A15"/>
    <w:rsid w:val="000D74A5"/>
    <w:rsid w:val="000F7341"/>
    <w:rsid w:val="0010132D"/>
    <w:rsid w:val="00101442"/>
    <w:rsid w:val="001018F2"/>
    <w:rsid w:val="0010279B"/>
    <w:rsid w:val="001100D4"/>
    <w:rsid w:val="00114D63"/>
    <w:rsid w:val="00116F04"/>
    <w:rsid w:val="00120681"/>
    <w:rsid w:val="00122BD2"/>
    <w:rsid w:val="001230C4"/>
    <w:rsid w:val="0012437F"/>
    <w:rsid w:val="00125AE9"/>
    <w:rsid w:val="001305AD"/>
    <w:rsid w:val="001321B5"/>
    <w:rsid w:val="00133B4E"/>
    <w:rsid w:val="0013410D"/>
    <w:rsid w:val="00135E61"/>
    <w:rsid w:val="00140994"/>
    <w:rsid w:val="001413C1"/>
    <w:rsid w:val="00147CEB"/>
    <w:rsid w:val="00155804"/>
    <w:rsid w:val="001606C5"/>
    <w:rsid w:val="0016197A"/>
    <w:rsid w:val="0016510E"/>
    <w:rsid w:val="0017227D"/>
    <w:rsid w:val="00172FBF"/>
    <w:rsid w:val="0017550A"/>
    <w:rsid w:val="00177F9D"/>
    <w:rsid w:val="00180EC1"/>
    <w:rsid w:val="0019108F"/>
    <w:rsid w:val="0019386E"/>
    <w:rsid w:val="00194F83"/>
    <w:rsid w:val="001966C8"/>
    <w:rsid w:val="00196BFF"/>
    <w:rsid w:val="0019740F"/>
    <w:rsid w:val="001A1306"/>
    <w:rsid w:val="001A2F3C"/>
    <w:rsid w:val="001A509E"/>
    <w:rsid w:val="001A5AD7"/>
    <w:rsid w:val="001B04F0"/>
    <w:rsid w:val="001B0B72"/>
    <w:rsid w:val="001B394D"/>
    <w:rsid w:val="001C2B07"/>
    <w:rsid w:val="001C4786"/>
    <w:rsid w:val="001C5240"/>
    <w:rsid w:val="001C6CD2"/>
    <w:rsid w:val="001D239F"/>
    <w:rsid w:val="001E26B2"/>
    <w:rsid w:val="001E2871"/>
    <w:rsid w:val="001E5FC1"/>
    <w:rsid w:val="001F465C"/>
    <w:rsid w:val="002048DF"/>
    <w:rsid w:val="00211C64"/>
    <w:rsid w:val="00212559"/>
    <w:rsid w:val="00213696"/>
    <w:rsid w:val="0021442C"/>
    <w:rsid w:val="002146A2"/>
    <w:rsid w:val="00215056"/>
    <w:rsid w:val="00216EE5"/>
    <w:rsid w:val="00217E54"/>
    <w:rsid w:val="00220872"/>
    <w:rsid w:val="00222BD7"/>
    <w:rsid w:val="00231212"/>
    <w:rsid w:val="0023185A"/>
    <w:rsid w:val="0023285F"/>
    <w:rsid w:val="00232C6F"/>
    <w:rsid w:val="00233F7F"/>
    <w:rsid w:val="00236431"/>
    <w:rsid w:val="00240C84"/>
    <w:rsid w:val="00240EF0"/>
    <w:rsid w:val="00242E96"/>
    <w:rsid w:val="00244FE6"/>
    <w:rsid w:val="00246A40"/>
    <w:rsid w:val="00246FF1"/>
    <w:rsid w:val="00251F18"/>
    <w:rsid w:val="0025413D"/>
    <w:rsid w:val="002567F8"/>
    <w:rsid w:val="00256FF4"/>
    <w:rsid w:val="00260E64"/>
    <w:rsid w:val="00266C94"/>
    <w:rsid w:val="00270C1B"/>
    <w:rsid w:val="00273677"/>
    <w:rsid w:val="00275B70"/>
    <w:rsid w:val="00275D79"/>
    <w:rsid w:val="0027712A"/>
    <w:rsid w:val="002815D8"/>
    <w:rsid w:val="0028168E"/>
    <w:rsid w:val="002830E8"/>
    <w:rsid w:val="002972C9"/>
    <w:rsid w:val="002A0A5B"/>
    <w:rsid w:val="002A0CD3"/>
    <w:rsid w:val="002A422F"/>
    <w:rsid w:val="002A7A84"/>
    <w:rsid w:val="002B09B6"/>
    <w:rsid w:val="002B0C24"/>
    <w:rsid w:val="002B4080"/>
    <w:rsid w:val="002B4BE0"/>
    <w:rsid w:val="002B67D2"/>
    <w:rsid w:val="002C1EF6"/>
    <w:rsid w:val="002C4664"/>
    <w:rsid w:val="002C4BAE"/>
    <w:rsid w:val="002C4C95"/>
    <w:rsid w:val="002C4D53"/>
    <w:rsid w:val="002C568E"/>
    <w:rsid w:val="002C5D50"/>
    <w:rsid w:val="002C5EE7"/>
    <w:rsid w:val="002D26C0"/>
    <w:rsid w:val="002D4D41"/>
    <w:rsid w:val="002E0024"/>
    <w:rsid w:val="002E189A"/>
    <w:rsid w:val="002E593B"/>
    <w:rsid w:val="002E78AA"/>
    <w:rsid w:val="002F5E17"/>
    <w:rsid w:val="00303310"/>
    <w:rsid w:val="00316520"/>
    <w:rsid w:val="0031652D"/>
    <w:rsid w:val="00327CA1"/>
    <w:rsid w:val="00331127"/>
    <w:rsid w:val="00333C8F"/>
    <w:rsid w:val="0033595B"/>
    <w:rsid w:val="00336D0A"/>
    <w:rsid w:val="00341C69"/>
    <w:rsid w:val="0034219B"/>
    <w:rsid w:val="0034553E"/>
    <w:rsid w:val="00352015"/>
    <w:rsid w:val="00353BA2"/>
    <w:rsid w:val="00361378"/>
    <w:rsid w:val="00363C07"/>
    <w:rsid w:val="00367983"/>
    <w:rsid w:val="00367F88"/>
    <w:rsid w:val="00375377"/>
    <w:rsid w:val="0037624D"/>
    <w:rsid w:val="003845AB"/>
    <w:rsid w:val="00390EDA"/>
    <w:rsid w:val="0039345C"/>
    <w:rsid w:val="00394399"/>
    <w:rsid w:val="003956AD"/>
    <w:rsid w:val="00395ADF"/>
    <w:rsid w:val="003A2143"/>
    <w:rsid w:val="003A40CD"/>
    <w:rsid w:val="003B17E3"/>
    <w:rsid w:val="003B408A"/>
    <w:rsid w:val="003C1FE6"/>
    <w:rsid w:val="003C40F7"/>
    <w:rsid w:val="003C5452"/>
    <w:rsid w:val="003C6969"/>
    <w:rsid w:val="003C78B3"/>
    <w:rsid w:val="003D32A8"/>
    <w:rsid w:val="003D5DB6"/>
    <w:rsid w:val="003D62AE"/>
    <w:rsid w:val="003E111F"/>
    <w:rsid w:val="003E27EE"/>
    <w:rsid w:val="003E2A66"/>
    <w:rsid w:val="003E3C84"/>
    <w:rsid w:val="003E48E9"/>
    <w:rsid w:val="003E56B8"/>
    <w:rsid w:val="003F10C5"/>
    <w:rsid w:val="003F360A"/>
    <w:rsid w:val="003F466E"/>
    <w:rsid w:val="00400BBC"/>
    <w:rsid w:val="0040463F"/>
    <w:rsid w:val="00406CC2"/>
    <w:rsid w:val="00412241"/>
    <w:rsid w:val="00417B69"/>
    <w:rsid w:val="00422CB3"/>
    <w:rsid w:val="00422FFA"/>
    <w:rsid w:val="00424C86"/>
    <w:rsid w:val="00424E26"/>
    <w:rsid w:val="0043156F"/>
    <w:rsid w:val="004317F4"/>
    <w:rsid w:val="00431BE3"/>
    <w:rsid w:val="0043214C"/>
    <w:rsid w:val="00434DAD"/>
    <w:rsid w:val="00437B2A"/>
    <w:rsid w:val="00440D6B"/>
    <w:rsid w:val="004411C5"/>
    <w:rsid w:val="004416A6"/>
    <w:rsid w:val="004421D7"/>
    <w:rsid w:val="0044277B"/>
    <w:rsid w:val="004601A5"/>
    <w:rsid w:val="0046325D"/>
    <w:rsid w:val="00472A26"/>
    <w:rsid w:val="00474CB6"/>
    <w:rsid w:val="004750E3"/>
    <w:rsid w:val="00481B43"/>
    <w:rsid w:val="00482E5F"/>
    <w:rsid w:val="00484C8F"/>
    <w:rsid w:val="0049353C"/>
    <w:rsid w:val="004A02DF"/>
    <w:rsid w:val="004A486F"/>
    <w:rsid w:val="004A4CA1"/>
    <w:rsid w:val="004B59C9"/>
    <w:rsid w:val="004C1598"/>
    <w:rsid w:val="004C166A"/>
    <w:rsid w:val="004C4571"/>
    <w:rsid w:val="004C78A3"/>
    <w:rsid w:val="004D4CB6"/>
    <w:rsid w:val="004F11A2"/>
    <w:rsid w:val="004F169E"/>
    <w:rsid w:val="004F2490"/>
    <w:rsid w:val="004F513E"/>
    <w:rsid w:val="004F6607"/>
    <w:rsid w:val="00502140"/>
    <w:rsid w:val="0050469E"/>
    <w:rsid w:val="00510693"/>
    <w:rsid w:val="00510984"/>
    <w:rsid w:val="00514C20"/>
    <w:rsid w:val="00521E9F"/>
    <w:rsid w:val="0052481D"/>
    <w:rsid w:val="0054617A"/>
    <w:rsid w:val="00552AA5"/>
    <w:rsid w:val="00553D48"/>
    <w:rsid w:val="0055404D"/>
    <w:rsid w:val="00566F6C"/>
    <w:rsid w:val="00570110"/>
    <w:rsid w:val="00571AD4"/>
    <w:rsid w:val="00574848"/>
    <w:rsid w:val="0059500C"/>
    <w:rsid w:val="005A0CA5"/>
    <w:rsid w:val="005A3052"/>
    <w:rsid w:val="005A4FE0"/>
    <w:rsid w:val="005A6CC8"/>
    <w:rsid w:val="005B0F38"/>
    <w:rsid w:val="005B41C2"/>
    <w:rsid w:val="005C24F1"/>
    <w:rsid w:val="005D4102"/>
    <w:rsid w:val="005E418B"/>
    <w:rsid w:val="005E7F74"/>
    <w:rsid w:val="005F1D9F"/>
    <w:rsid w:val="005F2375"/>
    <w:rsid w:val="005F2B2E"/>
    <w:rsid w:val="006046F4"/>
    <w:rsid w:val="00606475"/>
    <w:rsid w:val="00607187"/>
    <w:rsid w:val="00611171"/>
    <w:rsid w:val="00611FFA"/>
    <w:rsid w:val="00613E1A"/>
    <w:rsid w:val="006165EE"/>
    <w:rsid w:val="00621EEE"/>
    <w:rsid w:val="00623954"/>
    <w:rsid w:val="006259F6"/>
    <w:rsid w:val="00634E71"/>
    <w:rsid w:val="00635177"/>
    <w:rsid w:val="0064176D"/>
    <w:rsid w:val="0064523A"/>
    <w:rsid w:val="006531F3"/>
    <w:rsid w:val="00655C36"/>
    <w:rsid w:val="006636AD"/>
    <w:rsid w:val="00663DBF"/>
    <w:rsid w:val="00664985"/>
    <w:rsid w:val="00670644"/>
    <w:rsid w:val="00671F86"/>
    <w:rsid w:val="00673900"/>
    <w:rsid w:val="0067739B"/>
    <w:rsid w:val="00683E44"/>
    <w:rsid w:val="00686347"/>
    <w:rsid w:val="0069079B"/>
    <w:rsid w:val="00693085"/>
    <w:rsid w:val="00694C1E"/>
    <w:rsid w:val="00696294"/>
    <w:rsid w:val="006962F6"/>
    <w:rsid w:val="00697C6C"/>
    <w:rsid w:val="006A1A9B"/>
    <w:rsid w:val="006A7809"/>
    <w:rsid w:val="006B1968"/>
    <w:rsid w:val="006B2CA8"/>
    <w:rsid w:val="006B2D87"/>
    <w:rsid w:val="006B3CBA"/>
    <w:rsid w:val="006B48DF"/>
    <w:rsid w:val="006B5D6B"/>
    <w:rsid w:val="006B68D6"/>
    <w:rsid w:val="006C0328"/>
    <w:rsid w:val="006C7F07"/>
    <w:rsid w:val="006D1F4B"/>
    <w:rsid w:val="006D45DB"/>
    <w:rsid w:val="006D76BF"/>
    <w:rsid w:val="006E3654"/>
    <w:rsid w:val="006E3CBB"/>
    <w:rsid w:val="006E599E"/>
    <w:rsid w:val="006F439A"/>
    <w:rsid w:val="006F5C6E"/>
    <w:rsid w:val="006F5F2C"/>
    <w:rsid w:val="0070240F"/>
    <w:rsid w:val="0070715B"/>
    <w:rsid w:val="0071034C"/>
    <w:rsid w:val="007114C0"/>
    <w:rsid w:val="00711BE7"/>
    <w:rsid w:val="00715995"/>
    <w:rsid w:val="007169BC"/>
    <w:rsid w:val="0071700B"/>
    <w:rsid w:val="007213A1"/>
    <w:rsid w:val="00722658"/>
    <w:rsid w:val="00724A16"/>
    <w:rsid w:val="00725569"/>
    <w:rsid w:val="00725CCA"/>
    <w:rsid w:val="007307C8"/>
    <w:rsid w:val="007365A6"/>
    <w:rsid w:val="00736E5E"/>
    <w:rsid w:val="00750ACC"/>
    <w:rsid w:val="0076330C"/>
    <w:rsid w:val="0078095C"/>
    <w:rsid w:val="007814BD"/>
    <w:rsid w:val="00783C89"/>
    <w:rsid w:val="00784CFF"/>
    <w:rsid w:val="007925D5"/>
    <w:rsid w:val="0079613E"/>
    <w:rsid w:val="007963FE"/>
    <w:rsid w:val="007A6286"/>
    <w:rsid w:val="007B7A7C"/>
    <w:rsid w:val="007C1D01"/>
    <w:rsid w:val="007C465B"/>
    <w:rsid w:val="007D564D"/>
    <w:rsid w:val="007E3A8F"/>
    <w:rsid w:val="007E5304"/>
    <w:rsid w:val="007E56A5"/>
    <w:rsid w:val="007F1371"/>
    <w:rsid w:val="007F16EE"/>
    <w:rsid w:val="007F1B2E"/>
    <w:rsid w:val="007F3123"/>
    <w:rsid w:val="007F47D4"/>
    <w:rsid w:val="00804BEE"/>
    <w:rsid w:val="00804F53"/>
    <w:rsid w:val="00805444"/>
    <w:rsid w:val="008073F6"/>
    <w:rsid w:val="008118A9"/>
    <w:rsid w:val="008123FA"/>
    <w:rsid w:val="0081760D"/>
    <w:rsid w:val="008247C5"/>
    <w:rsid w:val="00825BD8"/>
    <w:rsid w:val="00833025"/>
    <w:rsid w:val="00836CD1"/>
    <w:rsid w:val="00837FE6"/>
    <w:rsid w:val="00840540"/>
    <w:rsid w:val="00842E63"/>
    <w:rsid w:val="00842EE6"/>
    <w:rsid w:val="008521B5"/>
    <w:rsid w:val="008523A9"/>
    <w:rsid w:val="008570F6"/>
    <w:rsid w:val="00862E93"/>
    <w:rsid w:val="0086311B"/>
    <w:rsid w:val="00863879"/>
    <w:rsid w:val="008655DB"/>
    <w:rsid w:val="008664C8"/>
    <w:rsid w:val="00882670"/>
    <w:rsid w:val="00887267"/>
    <w:rsid w:val="00896DB4"/>
    <w:rsid w:val="008A18D8"/>
    <w:rsid w:val="008A24D6"/>
    <w:rsid w:val="008A2F9B"/>
    <w:rsid w:val="008A4FE1"/>
    <w:rsid w:val="008A7897"/>
    <w:rsid w:val="008B67EA"/>
    <w:rsid w:val="008B7D2F"/>
    <w:rsid w:val="008C1F14"/>
    <w:rsid w:val="008C2AD6"/>
    <w:rsid w:val="008C3827"/>
    <w:rsid w:val="008C3EB9"/>
    <w:rsid w:val="008D193F"/>
    <w:rsid w:val="008D2553"/>
    <w:rsid w:val="008D4427"/>
    <w:rsid w:val="008D4A78"/>
    <w:rsid w:val="008E19A6"/>
    <w:rsid w:val="008E3317"/>
    <w:rsid w:val="008E4FC6"/>
    <w:rsid w:val="008E78E9"/>
    <w:rsid w:val="00904D95"/>
    <w:rsid w:val="0090552F"/>
    <w:rsid w:val="00906A0F"/>
    <w:rsid w:val="009101FB"/>
    <w:rsid w:val="00914629"/>
    <w:rsid w:val="009154A6"/>
    <w:rsid w:val="00915B55"/>
    <w:rsid w:val="00915F70"/>
    <w:rsid w:val="00925C92"/>
    <w:rsid w:val="00926C87"/>
    <w:rsid w:val="00927D4E"/>
    <w:rsid w:val="009344A4"/>
    <w:rsid w:val="009352B4"/>
    <w:rsid w:val="00945BF1"/>
    <w:rsid w:val="00950949"/>
    <w:rsid w:val="00951E57"/>
    <w:rsid w:val="009566B9"/>
    <w:rsid w:val="009737CF"/>
    <w:rsid w:val="00975542"/>
    <w:rsid w:val="009802CF"/>
    <w:rsid w:val="009812B9"/>
    <w:rsid w:val="0098210D"/>
    <w:rsid w:val="00983B04"/>
    <w:rsid w:val="0098542B"/>
    <w:rsid w:val="00987920"/>
    <w:rsid w:val="00992C38"/>
    <w:rsid w:val="0099435C"/>
    <w:rsid w:val="00997C06"/>
    <w:rsid w:val="009A10D2"/>
    <w:rsid w:val="009A2603"/>
    <w:rsid w:val="009A2A94"/>
    <w:rsid w:val="009A5711"/>
    <w:rsid w:val="009A731B"/>
    <w:rsid w:val="009B2D0C"/>
    <w:rsid w:val="009B5CCA"/>
    <w:rsid w:val="009B5E73"/>
    <w:rsid w:val="009C24A6"/>
    <w:rsid w:val="009C4A33"/>
    <w:rsid w:val="009D23EA"/>
    <w:rsid w:val="009D5B35"/>
    <w:rsid w:val="009D5C5A"/>
    <w:rsid w:val="009E0374"/>
    <w:rsid w:val="009E11E2"/>
    <w:rsid w:val="009E2274"/>
    <w:rsid w:val="009E2D2E"/>
    <w:rsid w:val="009E6C38"/>
    <w:rsid w:val="009F054B"/>
    <w:rsid w:val="009F150C"/>
    <w:rsid w:val="009F3653"/>
    <w:rsid w:val="009F5C87"/>
    <w:rsid w:val="00A020C1"/>
    <w:rsid w:val="00A1062C"/>
    <w:rsid w:val="00A11D01"/>
    <w:rsid w:val="00A131D3"/>
    <w:rsid w:val="00A13C2B"/>
    <w:rsid w:val="00A1426E"/>
    <w:rsid w:val="00A150BF"/>
    <w:rsid w:val="00A16ABC"/>
    <w:rsid w:val="00A238DF"/>
    <w:rsid w:val="00A24039"/>
    <w:rsid w:val="00A25321"/>
    <w:rsid w:val="00A32B56"/>
    <w:rsid w:val="00A33BDE"/>
    <w:rsid w:val="00A34AAF"/>
    <w:rsid w:val="00A3732B"/>
    <w:rsid w:val="00A37A42"/>
    <w:rsid w:val="00A4286C"/>
    <w:rsid w:val="00A47A14"/>
    <w:rsid w:val="00A50A8A"/>
    <w:rsid w:val="00A60665"/>
    <w:rsid w:val="00A64EF7"/>
    <w:rsid w:val="00A73C74"/>
    <w:rsid w:val="00A834EE"/>
    <w:rsid w:val="00A84FFA"/>
    <w:rsid w:val="00A864CB"/>
    <w:rsid w:val="00A96988"/>
    <w:rsid w:val="00AA13CA"/>
    <w:rsid w:val="00AA35EC"/>
    <w:rsid w:val="00AA5AA5"/>
    <w:rsid w:val="00AA777B"/>
    <w:rsid w:val="00AA7F31"/>
    <w:rsid w:val="00AB2F71"/>
    <w:rsid w:val="00AB3A53"/>
    <w:rsid w:val="00AB4971"/>
    <w:rsid w:val="00AB79A8"/>
    <w:rsid w:val="00AC1DD1"/>
    <w:rsid w:val="00AC29FB"/>
    <w:rsid w:val="00AC3E68"/>
    <w:rsid w:val="00AC5090"/>
    <w:rsid w:val="00AD0964"/>
    <w:rsid w:val="00AD52A4"/>
    <w:rsid w:val="00AD5D0E"/>
    <w:rsid w:val="00AD5DE8"/>
    <w:rsid w:val="00AE0F57"/>
    <w:rsid w:val="00AE2C9C"/>
    <w:rsid w:val="00B052BB"/>
    <w:rsid w:val="00B10AF1"/>
    <w:rsid w:val="00B1298A"/>
    <w:rsid w:val="00B154DE"/>
    <w:rsid w:val="00B166CF"/>
    <w:rsid w:val="00B16C87"/>
    <w:rsid w:val="00B17DFA"/>
    <w:rsid w:val="00B17E3F"/>
    <w:rsid w:val="00B2225C"/>
    <w:rsid w:val="00B23315"/>
    <w:rsid w:val="00B234FB"/>
    <w:rsid w:val="00B24B35"/>
    <w:rsid w:val="00B3394F"/>
    <w:rsid w:val="00B369EE"/>
    <w:rsid w:val="00B36A20"/>
    <w:rsid w:val="00B43A5F"/>
    <w:rsid w:val="00B470E6"/>
    <w:rsid w:val="00B543E1"/>
    <w:rsid w:val="00B61C0C"/>
    <w:rsid w:val="00B62D07"/>
    <w:rsid w:val="00B66117"/>
    <w:rsid w:val="00B67ECA"/>
    <w:rsid w:val="00B723E1"/>
    <w:rsid w:val="00B74F18"/>
    <w:rsid w:val="00B83CB8"/>
    <w:rsid w:val="00B842E6"/>
    <w:rsid w:val="00B8455D"/>
    <w:rsid w:val="00B867F4"/>
    <w:rsid w:val="00B904EF"/>
    <w:rsid w:val="00B90ED8"/>
    <w:rsid w:val="00B9523E"/>
    <w:rsid w:val="00BA1DF7"/>
    <w:rsid w:val="00BA2E50"/>
    <w:rsid w:val="00BB4A75"/>
    <w:rsid w:val="00BC410E"/>
    <w:rsid w:val="00BD74F8"/>
    <w:rsid w:val="00BE326A"/>
    <w:rsid w:val="00BE436F"/>
    <w:rsid w:val="00BE4C07"/>
    <w:rsid w:val="00BE6F18"/>
    <w:rsid w:val="00C004B7"/>
    <w:rsid w:val="00C14626"/>
    <w:rsid w:val="00C15C02"/>
    <w:rsid w:val="00C15C5B"/>
    <w:rsid w:val="00C226F9"/>
    <w:rsid w:val="00C245DC"/>
    <w:rsid w:val="00C34EC0"/>
    <w:rsid w:val="00C377F3"/>
    <w:rsid w:val="00C424A0"/>
    <w:rsid w:val="00C47F47"/>
    <w:rsid w:val="00C52AF3"/>
    <w:rsid w:val="00C54E8B"/>
    <w:rsid w:val="00C55655"/>
    <w:rsid w:val="00C61DA1"/>
    <w:rsid w:val="00C6315E"/>
    <w:rsid w:val="00C638DF"/>
    <w:rsid w:val="00C67E7A"/>
    <w:rsid w:val="00C748A7"/>
    <w:rsid w:val="00C81DD9"/>
    <w:rsid w:val="00C84D4E"/>
    <w:rsid w:val="00CA2997"/>
    <w:rsid w:val="00CA42C2"/>
    <w:rsid w:val="00CB1347"/>
    <w:rsid w:val="00CB3B95"/>
    <w:rsid w:val="00CB5E5B"/>
    <w:rsid w:val="00CC1628"/>
    <w:rsid w:val="00CC647E"/>
    <w:rsid w:val="00CE1859"/>
    <w:rsid w:val="00CE1C95"/>
    <w:rsid w:val="00CE22D8"/>
    <w:rsid w:val="00CE3529"/>
    <w:rsid w:val="00CE5009"/>
    <w:rsid w:val="00CF6603"/>
    <w:rsid w:val="00D00364"/>
    <w:rsid w:val="00D017DB"/>
    <w:rsid w:val="00D03553"/>
    <w:rsid w:val="00D04236"/>
    <w:rsid w:val="00D159EE"/>
    <w:rsid w:val="00D20008"/>
    <w:rsid w:val="00D202F5"/>
    <w:rsid w:val="00D235B9"/>
    <w:rsid w:val="00D246E2"/>
    <w:rsid w:val="00D36D08"/>
    <w:rsid w:val="00D4482D"/>
    <w:rsid w:val="00D4594D"/>
    <w:rsid w:val="00D46016"/>
    <w:rsid w:val="00D521E3"/>
    <w:rsid w:val="00D52494"/>
    <w:rsid w:val="00D55CAF"/>
    <w:rsid w:val="00D569EE"/>
    <w:rsid w:val="00D6083E"/>
    <w:rsid w:val="00D61A65"/>
    <w:rsid w:val="00D63C73"/>
    <w:rsid w:val="00D712B8"/>
    <w:rsid w:val="00D715A0"/>
    <w:rsid w:val="00D75000"/>
    <w:rsid w:val="00D757C2"/>
    <w:rsid w:val="00D828CE"/>
    <w:rsid w:val="00D84D50"/>
    <w:rsid w:val="00D859A6"/>
    <w:rsid w:val="00D85A30"/>
    <w:rsid w:val="00D91292"/>
    <w:rsid w:val="00DA0F6C"/>
    <w:rsid w:val="00DA4A23"/>
    <w:rsid w:val="00DA51BD"/>
    <w:rsid w:val="00DC205C"/>
    <w:rsid w:val="00DC20A3"/>
    <w:rsid w:val="00DC366D"/>
    <w:rsid w:val="00DC5CE1"/>
    <w:rsid w:val="00DD001E"/>
    <w:rsid w:val="00DD22FB"/>
    <w:rsid w:val="00DD6BFC"/>
    <w:rsid w:val="00DE3B33"/>
    <w:rsid w:val="00DE44B8"/>
    <w:rsid w:val="00DF2EBD"/>
    <w:rsid w:val="00DF5BE9"/>
    <w:rsid w:val="00DF65CA"/>
    <w:rsid w:val="00E103C3"/>
    <w:rsid w:val="00E112BC"/>
    <w:rsid w:val="00E11572"/>
    <w:rsid w:val="00E1217E"/>
    <w:rsid w:val="00E1722B"/>
    <w:rsid w:val="00E173B8"/>
    <w:rsid w:val="00E228AD"/>
    <w:rsid w:val="00E2790A"/>
    <w:rsid w:val="00E36B7D"/>
    <w:rsid w:val="00E416B4"/>
    <w:rsid w:val="00E43D08"/>
    <w:rsid w:val="00E44BFB"/>
    <w:rsid w:val="00E53014"/>
    <w:rsid w:val="00E55449"/>
    <w:rsid w:val="00E57339"/>
    <w:rsid w:val="00E61ECC"/>
    <w:rsid w:val="00E7230B"/>
    <w:rsid w:val="00E80578"/>
    <w:rsid w:val="00E80D32"/>
    <w:rsid w:val="00E825A5"/>
    <w:rsid w:val="00E923AE"/>
    <w:rsid w:val="00EA1AD1"/>
    <w:rsid w:val="00EA38A8"/>
    <w:rsid w:val="00EA5AFA"/>
    <w:rsid w:val="00EB47E2"/>
    <w:rsid w:val="00EC4A7E"/>
    <w:rsid w:val="00ED727C"/>
    <w:rsid w:val="00EE03F1"/>
    <w:rsid w:val="00EE1E97"/>
    <w:rsid w:val="00EE2231"/>
    <w:rsid w:val="00EF1174"/>
    <w:rsid w:val="00EF13FE"/>
    <w:rsid w:val="00EF3275"/>
    <w:rsid w:val="00EF3B39"/>
    <w:rsid w:val="00EF484A"/>
    <w:rsid w:val="00F00DD2"/>
    <w:rsid w:val="00F03570"/>
    <w:rsid w:val="00F05C32"/>
    <w:rsid w:val="00F104D0"/>
    <w:rsid w:val="00F11128"/>
    <w:rsid w:val="00F12CE1"/>
    <w:rsid w:val="00F1495A"/>
    <w:rsid w:val="00F17DBD"/>
    <w:rsid w:val="00F20348"/>
    <w:rsid w:val="00F20ACB"/>
    <w:rsid w:val="00F20AF3"/>
    <w:rsid w:val="00F25235"/>
    <w:rsid w:val="00F36F9E"/>
    <w:rsid w:val="00F51165"/>
    <w:rsid w:val="00F57B8F"/>
    <w:rsid w:val="00F60864"/>
    <w:rsid w:val="00F63224"/>
    <w:rsid w:val="00F64279"/>
    <w:rsid w:val="00F64624"/>
    <w:rsid w:val="00F650BA"/>
    <w:rsid w:val="00F66738"/>
    <w:rsid w:val="00F71A80"/>
    <w:rsid w:val="00F72543"/>
    <w:rsid w:val="00F72C27"/>
    <w:rsid w:val="00F73B4A"/>
    <w:rsid w:val="00F817B7"/>
    <w:rsid w:val="00F81C30"/>
    <w:rsid w:val="00F83259"/>
    <w:rsid w:val="00F83ED3"/>
    <w:rsid w:val="00F8712D"/>
    <w:rsid w:val="00F9126C"/>
    <w:rsid w:val="00F917A8"/>
    <w:rsid w:val="00F978EB"/>
    <w:rsid w:val="00FA024B"/>
    <w:rsid w:val="00FA0ABD"/>
    <w:rsid w:val="00FA3D73"/>
    <w:rsid w:val="00FA4B36"/>
    <w:rsid w:val="00FA501B"/>
    <w:rsid w:val="00FA65D8"/>
    <w:rsid w:val="00FA6C24"/>
    <w:rsid w:val="00FB3D46"/>
    <w:rsid w:val="00FC04BA"/>
    <w:rsid w:val="00FC678C"/>
    <w:rsid w:val="00FD083F"/>
    <w:rsid w:val="00FD1544"/>
    <w:rsid w:val="00FD332D"/>
    <w:rsid w:val="00FD5D7C"/>
    <w:rsid w:val="00FD780D"/>
    <w:rsid w:val="00FD7D7D"/>
    <w:rsid w:val="00FD7DAD"/>
    <w:rsid w:val="00FE1A32"/>
    <w:rsid w:val="00FE3A87"/>
    <w:rsid w:val="00FE7999"/>
    <w:rsid w:val="00FF1352"/>
    <w:rsid w:val="00FF522A"/>
    <w:rsid w:val="00FF686A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22CC32"/>
  <w15:docId w15:val="{AB8209F9-B5DD-49D4-9403-350F8E39D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2A8"/>
    <w:pPr>
      <w:autoSpaceDN w:val="0"/>
      <w:spacing w:after="160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2CE1"/>
    <w:pPr>
      <w:keepNext/>
      <w:keepLines/>
      <w:spacing w:before="400" w:after="40"/>
      <w:outlineLvl w:val="0"/>
    </w:pPr>
    <w:rPr>
      <w:rFonts w:ascii="Calibri Light" w:hAnsi="Calibri Light"/>
      <w:color w:val="1F3864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CE1"/>
    <w:pPr>
      <w:keepNext/>
      <w:keepLines/>
      <w:spacing w:before="40" w:after="0"/>
      <w:outlineLvl w:val="1"/>
    </w:pPr>
    <w:rPr>
      <w:rFonts w:ascii="Calibri Light" w:hAnsi="Calibri Light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2CE1"/>
    <w:pPr>
      <w:keepNext/>
      <w:keepLines/>
      <w:spacing w:before="40" w:after="0"/>
      <w:outlineLvl w:val="2"/>
    </w:pPr>
    <w:rPr>
      <w:rFonts w:ascii="Calibri Light" w:hAnsi="Calibri Light"/>
      <w:color w:val="2F5496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2CE1"/>
    <w:pPr>
      <w:keepNext/>
      <w:keepLines/>
      <w:spacing w:before="40" w:after="0"/>
      <w:outlineLvl w:val="3"/>
    </w:pPr>
    <w:rPr>
      <w:rFonts w:ascii="Calibri Light" w:hAnsi="Calibri Light"/>
      <w:color w:val="2F549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2CE1"/>
    <w:pPr>
      <w:keepNext/>
      <w:keepLines/>
      <w:spacing w:before="40" w:after="0"/>
      <w:outlineLvl w:val="4"/>
    </w:pPr>
    <w:rPr>
      <w:rFonts w:ascii="Calibri Light" w:hAnsi="Calibri Light"/>
      <w:caps/>
      <w:color w:val="2F549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2CE1"/>
    <w:pPr>
      <w:keepNext/>
      <w:keepLines/>
      <w:spacing w:before="40" w:after="0"/>
      <w:outlineLvl w:val="5"/>
    </w:pPr>
    <w:rPr>
      <w:rFonts w:ascii="Calibri Light" w:hAnsi="Calibri Light"/>
      <w:i/>
      <w:iCs/>
      <w:caps/>
      <w:color w:val="1F386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2CE1"/>
    <w:pPr>
      <w:keepNext/>
      <w:keepLines/>
      <w:spacing w:before="40" w:after="0"/>
      <w:outlineLvl w:val="6"/>
    </w:pPr>
    <w:rPr>
      <w:rFonts w:ascii="Calibri Light" w:hAnsi="Calibri Light"/>
      <w:b/>
      <w:bCs/>
      <w:color w:val="1F386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2CE1"/>
    <w:pPr>
      <w:keepNext/>
      <w:keepLines/>
      <w:spacing w:before="40" w:after="0"/>
      <w:outlineLvl w:val="7"/>
    </w:pPr>
    <w:rPr>
      <w:rFonts w:ascii="Calibri Light" w:hAnsi="Calibri Light"/>
      <w:b/>
      <w:bCs/>
      <w:i/>
      <w:iCs/>
      <w:color w:val="1F386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2CE1"/>
    <w:pPr>
      <w:keepNext/>
      <w:keepLines/>
      <w:spacing w:before="40" w:after="0"/>
      <w:outlineLvl w:val="8"/>
    </w:pPr>
    <w:rPr>
      <w:rFonts w:ascii="Calibri Light" w:hAnsi="Calibri Light"/>
      <w:i/>
      <w:iCs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12CE1"/>
    <w:rPr>
      <w:rFonts w:ascii="Calibri Light" w:hAnsi="Calibri Light" w:cs="Times New Roman"/>
      <w:color w:val="1F3864"/>
      <w:sz w:val="36"/>
      <w:szCs w:val="36"/>
    </w:rPr>
  </w:style>
  <w:style w:type="character" w:customStyle="1" w:styleId="Heading2Char">
    <w:name w:val="Heading 2 Char"/>
    <w:link w:val="Heading2"/>
    <w:uiPriority w:val="99"/>
    <w:semiHidden/>
    <w:locked/>
    <w:rsid w:val="00F12CE1"/>
    <w:rPr>
      <w:rFonts w:ascii="Calibri Light" w:hAnsi="Calibri Light" w:cs="Times New Roman"/>
      <w:color w:val="2F5496"/>
      <w:sz w:val="32"/>
      <w:szCs w:val="32"/>
    </w:rPr>
  </w:style>
  <w:style w:type="character" w:customStyle="1" w:styleId="Heading3Char">
    <w:name w:val="Heading 3 Char"/>
    <w:link w:val="Heading3"/>
    <w:uiPriority w:val="99"/>
    <w:semiHidden/>
    <w:locked/>
    <w:rsid w:val="00F12CE1"/>
    <w:rPr>
      <w:rFonts w:ascii="Calibri Light" w:hAnsi="Calibri Light" w:cs="Times New Roman"/>
      <w:color w:val="2F5496"/>
      <w:sz w:val="28"/>
      <w:szCs w:val="28"/>
    </w:rPr>
  </w:style>
  <w:style w:type="character" w:customStyle="1" w:styleId="Heading4Char">
    <w:name w:val="Heading 4 Char"/>
    <w:link w:val="Heading4"/>
    <w:uiPriority w:val="99"/>
    <w:semiHidden/>
    <w:locked/>
    <w:rsid w:val="00F12CE1"/>
    <w:rPr>
      <w:rFonts w:ascii="Calibri Light" w:hAnsi="Calibri Light" w:cs="Times New Roman"/>
      <w:color w:val="2F5496"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locked/>
    <w:rsid w:val="00F12CE1"/>
    <w:rPr>
      <w:rFonts w:ascii="Calibri Light" w:hAnsi="Calibri Light" w:cs="Times New Roman"/>
      <w:caps/>
      <w:color w:val="2F5496"/>
    </w:rPr>
  </w:style>
  <w:style w:type="character" w:customStyle="1" w:styleId="Heading6Char">
    <w:name w:val="Heading 6 Char"/>
    <w:link w:val="Heading6"/>
    <w:uiPriority w:val="99"/>
    <w:semiHidden/>
    <w:locked/>
    <w:rsid w:val="00F12CE1"/>
    <w:rPr>
      <w:rFonts w:ascii="Calibri Light" w:hAnsi="Calibri Light" w:cs="Times New Roman"/>
      <w:i/>
      <w:iCs/>
      <w:caps/>
      <w:color w:val="1F3864"/>
    </w:rPr>
  </w:style>
  <w:style w:type="character" w:customStyle="1" w:styleId="Heading7Char">
    <w:name w:val="Heading 7 Char"/>
    <w:link w:val="Heading7"/>
    <w:uiPriority w:val="99"/>
    <w:semiHidden/>
    <w:locked/>
    <w:rsid w:val="00F12CE1"/>
    <w:rPr>
      <w:rFonts w:ascii="Calibri Light" w:hAnsi="Calibri Light" w:cs="Times New Roman"/>
      <w:b/>
      <w:bCs/>
      <w:color w:val="1F3864"/>
    </w:rPr>
  </w:style>
  <w:style w:type="character" w:customStyle="1" w:styleId="Heading8Char">
    <w:name w:val="Heading 8 Char"/>
    <w:link w:val="Heading8"/>
    <w:uiPriority w:val="99"/>
    <w:semiHidden/>
    <w:locked/>
    <w:rsid w:val="00F12CE1"/>
    <w:rPr>
      <w:rFonts w:ascii="Calibri Light" w:hAnsi="Calibri Light" w:cs="Times New Roman"/>
      <w:b/>
      <w:bCs/>
      <w:i/>
      <w:iCs/>
      <w:color w:val="1F3864"/>
    </w:rPr>
  </w:style>
  <w:style w:type="character" w:customStyle="1" w:styleId="Heading9Char">
    <w:name w:val="Heading 9 Char"/>
    <w:link w:val="Heading9"/>
    <w:uiPriority w:val="99"/>
    <w:semiHidden/>
    <w:locked/>
    <w:rsid w:val="00F12CE1"/>
    <w:rPr>
      <w:rFonts w:ascii="Calibri Light" w:hAnsi="Calibri Light" w:cs="Times New Roman"/>
      <w:i/>
      <w:iCs/>
      <w:color w:val="1F3864"/>
    </w:rPr>
  </w:style>
  <w:style w:type="paragraph" w:styleId="Header">
    <w:name w:val="header"/>
    <w:aliases w:val="Caracter,Char"/>
    <w:basedOn w:val="Normal"/>
    <w:link w:val="HeaderChar"/>
    <w:rsid w:val="003D32A8"/>
    <w:pPr>
      <w:tabs>
        <w:tab w:val="center" w:pos="4680"/>
        <w:tab w:val="right" w:pos="9360"/>
      </w:tabs>
      <w:suppressAutoHyphens/>
      <w:spacing w:after="0"/>
    </w:pPr>
  </w:style>
  <w:style w:type="character" w:customStyle="1" w:styleId="HeaderChar">
    <w:name w:val="Header Char"/>
    <w:aliases w:val="Caracter Char,Char Char"/>
    <w:link w:val="Header"/>
    <w:locked/>
    <w:rsid w:val="003D32A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4617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locked/>
    <w:rsid w:val="0054617A"/>
    <w:rPr>
      <w:rFonts w:ascii="Calibri" w:hAnsi="Calibri" w:cs="Times New Roman"/>
    </w:rPr>
  </w:style>
  <w:style w:type="paragraph" w:styleId="ListParagraph">
    <w:name w:val="List Paragraph"/>
    <w:basedOn w:val="Normal"/>
    <w:uiPriority w:val="99"/>
    <w:qFormat/>
    <w:rsid w:val="00623954"/>
    <w:pPr>
      <w:ind w:left="720"/>
    </w:pPr>
  </w:style>
  <w:style w:type="character" w:styleId="PageNumber">
    <w:name w:val="page number"/>
    <w:uiPriority w:val="99"/>
    <w:semiHidden/>
    <w:rsid w:val="00D04236"/>
    <w:rPr>
      <w:rFonts w:cs="Times New Roman"/>
    </w:rPr>
  </w:style>
  <w:style w:type="table" w:styleId="TableGrid">
    <w:name w:val="Table Grid"/>
    <w:basedOn w:val="TableNormal"/>
    <w:uiPriority w:val="99"/>
    <w:rsid w:val="000B607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uiPriority w:val="99"/>
    <w:locked/>
    <w:rsid w:val="00F12CE1"/>
    <w:rPr>
      <w:rFonts w:ascii="Calibri Light" w:hAnsi="Calibri Light"/>
      <w:caps/>
      <w:color w:val="44546A"/>
      <w:spacing w:val="-15"/>
      <w:sz w:val="72"/>
    </w:rPr>
  </w:style>
  <w:style w:type="paragraph" w:styleId="Title">
    <w:name w:val="Title"/>
    <w:basedOn w:val="Normal"/>
    <w:next w:val="Normal"/>
    <w:link w:val="TitleChar1"/>
    <w:uiPriority w:val="99"/>
    <w:qFormat/>
    <w:rsid w:val="00F12CE1"/>
    <w:pPr>
      <w:spacing w:after="0" w:line="204" w:lineRule="auto"/>
    </w:pPr>
    <w:rPr>
      <w:rFonts w:ascii="Calibri Light" w:eastAsia="Calibri" w:hAnsi="Calibri Light"/>
      <w:caps/>
      <w:color w:val="44546A"/>
      <w:spacing w:val="-15"/>
      <w:sz w:val="72"/>
      <w:szCs w:val="72"/>
    </w:rPr>
  </w:style>
  <w:style w:type="character" w:customStyle="1" w:styleId="TitleChar1">
    <w:name w:val="Title Char1"/>
    <w:link w:val="Title"/>
    <w:uiPriority w:val="99"/>
    <w:locked/>
    <w:rsid w:val="008664C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">
    <w:name w:val="Subtitle Char"/>
    <w:uiPriority w:val="99"/>
    <w:locked/>
    <w:rsid w:val="00F12CE1"/>
    <w:rPr>
      <w:rFonts w:ascii="Calibri Light" w:hAnsi="Calibri Light"/>
      <w:color w:val="4472C4"/>
      <w:sz w:val="28"/>
    </w:rPr>
  </w:style>
  <w:style w:type="paragraph" w:styleId="Subtitle">
    <w:name w:val="Subtitle"/>
    <w:basedOn w:val="Normal"/>
    <w:next w:val="Normal"/>
    <w:link w:val="SubtitleChar1"/>
    <w:uiPriority w:val="99"/>
    <w:qFormat/>
    <w:rsid w:val="00F12CE1"/>
    <w:pPr>
      <w:spacing w:after="240"/>
    </w:pPr>
    <w:rPr>
      <w:rFonts w:ascii="Calibri Light" w:eastAsia="Calibri" w:hAnsi="Calibri Light"/>
      <w:color w:val="4472C4"/>
      <w:sz w:val="28"/>
      <w:szCs w:val="28"/>
    </w:rPr>
  </w:style>
  <w:style w:type="character" w:customStyle="1" w:styleId="SubtitleChar1">
    <w:name w:val="Subtitle Char1"/>
    <w:link w:val="Subtitle"/>
    <w:uiPriority w:val="99"/>
    <w:locked/>
    <w:rsid w:val="008664C8"/>
    <w:rPr>
      <w:rFonts w:ascii="Cambria" w:hAnsi="Cambria" w:cs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F12CE1"/>
    <w:rPr>
      <w:rFonts w:ascii="Segoe UI" w:hAnsi="Segoe UI"/>
      <w:sz w:val="18"/>
    </w:rPr>
  </w:style>
  <w:style w:type="paragraph" w:styleId="BalloonText">
    <w:name w:val="Balloon Text"/>
    <w:basedOn w:val="Normal"/>
    <w:link w:val="BalloonTextChar1"/>
    <w:uiPriority w:val="99"/>
    <w:semiHidden/>
    <w:rsid w:val="00F12CE1"/>
    <w:pPr>
      <w:suppressAutoHyphens/>
      <w:spacing w:after="0"/>
    </w:pPr>
    <w:rPr>
      <w:rFonts w:ascii="Segoe UI" w:eastAsia="Calibri" w:hAnsi="Segoe UI"/>
      <w:sz w:val="18"/>
      <w:szCs w:val="18"/>
    </w:rPr>
  </w:style>
  <w:style w:type="character" w:customStyle="1" w:styleId="BalloonTextChar1">
    <w:name w:val="Balloon Text Char1"/>
    <w:link w:val="BalloonText"/>
    <w:uiPriority w:val="99"/>
    <w:semiHidden/>
    <w:locked/>
    <w:rsid w:val="008664C8"/>
    <w:rPr>
      <w:rFonts w:ascii="Times New Roman" w:hAnsi="Times New Roman" w:cs="Times New Roman"/>
      <w:sz w:val="2"/>
    </w:rPr>
  </w:style>
  <w:style w:type="character" w:customStyle="1" w:styleId="QuoteChar">
    <w:name w:val="Quote Char"/>
    <w:uiPriority w:val="99"/>
    <w:locked/>
    <w:rsid w:val="00F12CE1"/>
    <w:rPr>
      <w:rFonts w:ascii="Calibri" w:hAnsi="Calibri"/>
      <w:color w:val="44546A"/>
      <w:sz w:val="24"/>
    </w:rPr>
  </w:style>
  <w:style w:type="paragraph" w:styleId="Quote">
    <w:name w:val="Quote"/>
    <w:basedOn w:val="Normal"/>
    <w:next w:val="Normal"/>
    <w:link w:val="QuoteChar1"/>
    <w:uiPriority w:val="99"/>
    <w:qFormat/>
    <w:rsid w:val="00F12CE1"/>
    <w:pPr>
      <w:spacing w:before="120" w:after="120"/>
      <w:ind w:left="720"/>
    </w:pPr>
    <w:rPr>
      <w:rFonts w:eastAsia="Calibri"/>
      <w:color w:val="44546A"/>
      <w:sz w:val="24"/>
      <w:szCs w:val="24"/>
    </w:rPr>
  </w:style>
  <w:style w:type="character" w:customStyle="1" w:styleId="QuoteChar1">
    <w:name w:val="Quote Char1"/>
    <w:link w:val="Quote"/>
    <w:uiPriority w:val="99"/>
    <w:locked/>
    <w:rsid w:val="008664C8"/>
    <w:rPr>
      <w:rFonts w:eastAsia="Times New Roman" w:cs="Times New Roman"/>
      <w:i/>
      <w:iCs/>
      <w:color w:val="000000"/>
    </w:rPr>
  </w:style>
  <w:style w:type="character" w:customStyle="1" w:styleId="IntenseQuoteChar">
    <w:name w:val="Intense Quote Char"/>
    <w:uiPriority w:val="99"/>
    <w:locked/>
    <w:rsid w:val="00F12CE1"/>
    <w:rPr>
      <w:rFonts w:ascii="Calibri Light" w:hAnsi="Calibri Light"/>
      <w:color w:val="44546A"/>
      <w:spacing w:val="-6"/>
      <w:sz w:val="32"/>
    </w:rPr>
  </w:style>
  <w:style w:type="paragraph" w:styleId="IntenseQuote">
    <w:name w:val="Intense Quote"/>
    <w:basedOn w:val="Normal"/>
    <w:next w:val="Normal"/>
    <w:link w:val="IntenseQuoteChar1"/>
    <w:uiPriority w:val="99"/>
    <w:qFormat/>
    <w:rsid w:val="00F12CE1"/>
    <w:pPr>
      <w:spacing w:before="100" w:after="240"/>
      <w:ind w:left="720"/>
      <w:jc w:val="center"/>
    </w:pPr>
    <w:rPr>
      <w:rFonts w:ascii="Calibri Light" w:eastAsia="Calibri" w:hAnsi="Calibri Light"/>
      <w:color w:val="44546A"/>
      <w:spacing w:val="-6"/>
      <w:sz w:val="32"/>
      <w:szCs w:val="32"/>
    </w:rPr>
  </w:style>
  <w:style w:type="character" w:customStyle="1" w:styleId="IntenseQuoteChar1">
    <w:name w:val="Intense Quote Char1"/>
    <w:link w:val="IntenseQuote"/>
    <w:uiPriority w:val="99"/>
    <w:locked/>
    <w:rsid w:val="008664C8"/>
    <w:rPr>
      <w:rFonts w:eastAsia="Times New Roman" w:cs="Times New Roman"/>
      <w:b/>
      <w:bCs/>
      <w:i/>
      <w:iCs/>
      <w:color w:val="4F81BD"/>
    </w:rPr>
  </w:style>
  <w:style w:type="character" w:customStyle="1" w:styleId="FrspaiereCaracter">
    <w:name w:val="Fără spațiere Caracter"/>
    <w:uiPriority w:val="99"/>
    <w:rsid w:val="00F12CE1"/>
    <w:rPr>
      <w:rFonts w:ascii="Calibri" w:hAnsi="Calibri" w:cs="Calibri"/>
    </w:rPr>
  </w:style>
  <w:style w:type="paragraph" w:customStyle="1" w:styleId="Frspaiere1">
    <w:name w:val="Fără spațiere1"/>
    <w:uiPriority w:val="99"/>
    <w:rsid w:val="00F12CE1"/>
    <w:pPr>
      <w:autoSpaceDN w:val="0"/>
    </w:pPr>
    <w:rPr>
      <w:sz w:val="22"/>
      <w:szCs w:val="22"/>
      <w:lang w:val="en-US" w:eastAsia="en-US"/>
    </w:rPr>
  </w:style>
  <w:style w:type="paragraph" w:styleId="NoSpacing">
    <w:name w:val="No Spacing"/>
    <w:uiPriority w:val="99"/>
    <w:qFormat/>
    <w:rsid w:val="000139F2"/>
    <w:rPr>
      <w:rFonts w:eastAsia="Times New Roman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4416A6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locked/>
    <w:rsid w:val="004416A6"/>
    <w:pPr>
      <w:autoSpaceDN/>
      <w:spacing w:after="0"/>
      <w:ind w:firstLine="1800"/>
      <w:jc w:val="both"/>
    </w:pPr>
    <w:rPr>
      <w:rFonts w:ascii="Times New Roman" w:eastAsia="Calibri" w:hAnsi="Times New Roman"/>
      <w:sz w:val="24"/>
      <w:szCs w:val="20"/>
      <w:lang w:val="ro-RO"/>
    </w:rPr>
  </w:style>
  <w:style w:type="character" w:customStyle="1" w:styleId="BodyTextIndentChar">
    <w:name w:val="Body Text Indent Char"/>
    <w:link w:val="BodyTextIndent"/>
    <w:uiPriority w:val="99"/>
    <w:locked/>
    <w:rsid w:val="004416A6"/>
    <w:rPr>
      <w:rFonts w:cs="Times New Roman"/>
      <w:sz w:val="24"/>
      <w:lang w:val="ro-RO" w:eastAsia="en-US" w:bidi="ar-SA"/>
    </w:rPr>
  </w:style>
  <w:style w:type="paragraph" w:styleId="Caption">
    <w:name w:val="caption"/>
    <w:basedOn w:val="Normal"/>
    <w:next w:val="Normal"/>
    <w:uiPriority w:val="99"/>
    <w:qFormat/>
    <w:rsid w:val="00481B43"/>
    <w:pPr>
      <w:autoSpaceDN/>
      <w:spacing w:after="0"/>
      <w:jc w:val="both"/>
    </w:pPr>
    <w:rPr>
      <w:rFonts w:ascii="Arial Narrow" w:eastAsia="Calibri" w:hAnsi="Arial Narrow"/>
      <w:b/>
      <w:sz w:val="40"/>
      <w:szCs w:val="20"/>
      <w:lang w:eastAsia="ro-RO"/>
    </w:rPr>
  </w:style>
  <w:style w:type="character" w:styleId="Hyperlink">
    <w:name w:val="Hyperlink"/>
    <w:uiPriority w:val="99"/>
    <w:locked/>
    <w:rsid w:val="00481B43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locked/>
    <w:rsid w:val="00484C8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locked/>
    <w:rsid w:val="001966C8"/>
    <w:rPr>
      <w:rFonts w:eastAsia="Times New Roman" w:cs="Times New Roman"/>
    </w:rPr>
  </w:style>
  <w:style w:type="paragraph" w:customStyle="1" w:styleId="Style4">
    <w:name w:val="Style4"/>
    <w:basedOn w:val="Normal"/>
    <w:uiPriority w:val="99"/>
    <w:rsid w:val="00240C84"/>
    <w:pPr>
      <w:widowControl w:val="0"/>
      <w:suppressAutoHyphens/>
      <w:autoSpaceDE w:val="0"/>
      <w:autoSpaceDN/>
      <w:spacing w:after="0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Frspaiere">
    <w:name w:val="Fără spațiere"/>
    <w:uiPriority w:val="99"/>
    <w:rsid w:val="00240C84"/>
    <w:pPr>
      <w:suppressAutoHyphens/>
    </w:pPr>
    <w:rPr>
      <w:rFonts w:cs="Calibri"/>
      <w:sz w:val="22"/>
      <w:szCs w:val="22"/>
      <w:lang w:val="en-US" w:eastAsia="ar-SA"/>
    </w:rPr>
  </w:style>
  <w:style w:type="paragraph" w:customStyle="1" w:styleId="Listparagraf">
    <w:name w:val="Listă paragraf"/>
    <w:basedOn w:val="Normal"/>
    <w:uiPriority w:val="99"/>
    <w:rsid w:val="00240C84"/>
    <w:pPr>
      <w:suppressAutoHyphens/>
      <w:autoSpaceDN/>
      <w:spacing w:after="0"/>
      <w:ind w:left="720"/>
    </w:pPr>
    <w:rPr>
      <w:rFonts w:ascii="Times New Roman" w:hAnsi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E4FC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8E4FC6"/>
    <w:rPr>
      <w:rFonts w:eastAsia="Times New Roman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locked/>
    <w:rsid w:val="008E4FC6"/>
    <w:pPr>
      <w:autoSpaceDN/>
      <w:spacing w:after="120" w:line="480" w:lineRule="auto"/>
    </w:pPr>
    <w:rPr>
      <w:lang w:val="ro-RO" w:eastAsia="ro-RO"/>
    </w:rPr>
  </w:style>
  <w:style w:type="character" w:customStyle="1" w:styleId="BodyText2Char">
    <w:name w:val="Body Text 2 Char"/>
    <w:link w:val="BodyText2"/>
    <w:uiPriority w:val="99"/>
    <w:rsid w:val="008E4FC6"/>
    <w:rPr>
      <w:rFonts w:eastAsia="Times New Roman"/>
      <w:sz w:val="22"/>
      <w:szCs w:val="22"/>
    </w:rPr>
  </w:style>
  <w:style w:type="paragraph" w:customStyle="1" w:styleId="Default">
    <w:name w:val="Default"/>
    <w:rsid w:val="009B2D0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683E44"/>
    <w:rPr>
      <w:rFonts w:cs="Times New Roman"/>
      <w:b/>
    </w:rPr>
  </w:style>
  <w:style w:type="character" w:styleId="SubtleEmphasis">
    <w:name w:val="Subtle Emphasis"/>
    <w:basedOn w:val="DefaultParagraphFont"/>
    <w:uiPriority w:val="19"/>
    <w:qFormat/>
    <w:rsid w:val="00B2225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01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0DFA9-E0D2-42F8-80D1-7BDA26A1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33</Pages>
  <Words>10254</Words>
  <Characters>58452</Characters>
  <Application>Microsoft Office Word</Application>
  <DocSecurity>0</DocSecurity>
  <Lines>487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Marinescu Mariana</cp:lastModifiedBy>
  <cp:revision>160</cp:revision>
  <cp:lastPrinted>2021-06-22T11:29:00Z</cp:lastPrinted>
  <dcterms:created xsi:type="dcterms:W3CDTF">2021-06-15T07:33:00Z</dcterms:created>
  <dcterms:modified xsi:type="dcterms:W3CDTF">2021-06-22T12:11:00Z</dcterms:modified>
</cp:coreProperties>
</file>